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CellMar>
          <w:left w:w="70" w:type="dxa"/>
          <w:right w:w="70" w:type="dxa"/>
        </w:tblCellMar>
        <w:tblLook w:val="04A0" w:firstRow="1" w:lastRow="0" w:firstColumn="1" w:lastColumn="0" w:noHBand="0" w:noVBand="1"/>
      </w:tblPr>
      <w:tblGrid>
        <w:gridCol w:w="4100"/>
        <w:gridCol w:w="540"/>
        <w:gridCol w:w="5283"/>
      </w:tblGrid>
      <w:tr w:rsidR="0033232A" w:rsidRPr="0033232A" w:rsidTr="001D1A9B">
        <w:trPr>
          <w:trHeight w:val="413"/>
        </w:trPr>
        <w:tc>
          <w:tcPr>
            <w:tcW w:w="9923" w:type="dxa"/>
            <w:gridSpan w:val="3"/>
            <w:tcBorders>
              <w:top w:val="nil"/>
              <w:left w:val="nil"/>
              <w:bottom w:val="nil"/>
              <w:right w:val="nil"/>
            </w:tcBorders>
            <w:shd w:val="clear" w:color="auto" w:fill="auto"/>
            <w:hideMark/>
          </w:tcPr>
          <w:p w:rsidR="0033232A" w:rsidRPr="0033232A" w:rsidRDefault="0033232A" w:rsidP="0033232A">
            <w:pPr>
              <w:widowControl/>
              <w:autoSpaceDE/>
              <w:autoSpaceDN/>
              <w:rPr>
                <w:rFonts w:eastAsia="Times New Roman" w:cs="Calibri"/>
                <w:b/>
                <w:bCs/>
                <w:color w:val="000000"/>
                <w:sz w:val="36"/>
                <w:szCs w:val="36"/>
              </w:rPr>
            </w:pPr>
            <w:r w:rsidRPr="0033232A">
              <w:rPr>
                <w:rFonts w:eastAsia="Times New Roman" w:cs="Calibri"/>
                <w:b/>
                <w:bCs/>
                <w:color w:val="000000"/>
                <w:sz w:val="36"/>
                <w:szCs w:val="36"/>
              </w:rPr>
              <w:t>NASLOVNA STRAN NAČRTA</w:t>
            </w:r>
          </w:p>
        </w:tc>
      </w:tr>
      <w:tr w:rsidR="0033232A" w:rsidRPr="0033232A" w:rsidTr="001D1A9B">
        <w:trPr>
          <w:trHeight w:val="278"/>
        </w:trPr>
        <w:tc>
          <w:tcPr>
            <w:tcW w:w="4100" w:type="dxa"/>
            <w:tcBorders>
              <w:top w:val="nil"/>
              <w:left w:val="nil"/>
              <w:bottom w:val="single" w:sz="4" w:space="0" w:color="auto"/>
              <w:right w:val="nil"/>
            </w:tcBorders>
            <w:shd w:val="clear" w:color="auto" w:fill="auto"/>
            <w:noWrap/>
            <w:hideMark/>
          </w:tcPr>
          <w:p w:rsidR="0033232A" w:rsidRPr="0033232A" w:rsidRDefault="0033232A" w:rsidP="0033232A">
            <w:pPr>
              <w:widowControl/>
              <w:autoSpaceDE/>
              <w:autoSpaceDN/>
              <w:rPr>
                <w:rFonts w:eastAsia="Times New Roman" w:cs="Calibri"/>
                <w:color w:val="000000"/>
              </w:rPr>
            </w:pPr>
            <w:r w:rsidRPr="0033232A">
              <w:rPr>
                <w:rFonts w:eastAsia="Times New Roman" w:cs="Calibri"/>
                <w:color w:val="000000"/>
              </w:rPr>
              <w:t> </w:t>
            </w:r>
          </w:p>
        </w:tc>
        <w:tc>
          <w:tcPr>
            <w:tcW w:w="540" w:type="dxa"/>
            <w:tcBorders>
              <w:top w:val="nil"/>
              <w:left w:val="nil"/>
              <w:bottom w:val="single" w:sz="4" w:space="0" w:color="auto"/>
              <w:right w:val="nil"/>
            </w:tcBorders>
            <w:shd w:val="clear" w:color="auto" w:fill="auto"/>
            <w:noWrap/>
            <w:hideMark/>
          </w:tcPr>
          <w:p w:rsidR="0033232A" w:rsidRPr="0033232A" w:rsidRDefault="0033232A" w:rsidP="0033232A">
            <w:pPr>
              <w:widowControl/>
              <w:autoSpaceDE/>
              <w:autoSpaceDN/>
              <w:rPr>
                <w:rFonts w:eastAsia="Times New Roman" w:cs="Calibri"/>
                <w:color w:val="000000"/>
              </w:rPr>
            </w:pPr>
            <w:r w:rsidRPr="0033232A">
              <w:rPr>
                <w:rFonts w:eastAsia="Times New Roman" w:cs="Calibri"/>
                <w:color w:val="000000"/>
              </w:rPr>
              <w:t> </w:t>
            </w:r>
          </w:p>
        </w:tc>
        <w:tc>
          <w:tcPr>
            <w:tcW w:w="5283" w:type="dxa"/>
            <w:tcBorders>
              <w:top w:val="nil"/>
              <w:left w:val="nil"/>
              <w:bottom w:val="single" w:sz="4" w:space="0" w:color="auto"/>
              <w:right w:val="nil"/>
            </w:tcBorders>
            <w:shd w:val="clear" w:color="auto" w:fill="auto"/>
            <w:noWrap/>
            <w:hideMark/>
          </w:tcPr>
          <w:p w:rsidR="0033232A" w:rsidRPr="0033232A" w:rsidRDefault="0033232A" w:rsidP="0033232A">
            <w:pPr>
              <w:widowControl/>
              <w:autoSpaceDE/>
              <w:autoSpaceDN/>
              <w:rPr>
                <w:rFonts w:eastAsia="Times New Roman" w:cs="Calibri"/>
                <w:color w:val="000000"/>
              </w:rPr>
            </w:pPr>
            <w:r w:rsidRPr="0033232A">
              <w:rPr>
                <w:rFonts w:eastAsia="Times New Roman" w:cs="Calibri"/>
                <w:color w:val="000000"/>
              </w:rPr>
              <w:t> </w:t>
            </w:r>
          </w:p>
        </w:tc>
      </w:tr>
      <w:tr w:rsidR="0033232A" w:rsidRPr="0033232A" w:rsidTr="001D1A9B">
        <w:trPr>
          <w:trHeight w:val="300"/>
        </w:trPr>
        <w:tc>
          <w:tcPr>
            <w:tcW w:w="4100" w:type="dxa"/>
            <w:tcBorders>
              <w:top w:val="single" w:sz="4" w:space="0" w:color="auto"/>
              <w:left w:val="nil"/>
              <w:bottom w:val="single" w:sz="4" w:space="0" w:color="auto"/>
              <w:right w:val="nil"/>
            </w:tcBorders>
            <w:shd w:val="clear" w:color="auto" w:fill="auto"/>
            <w:noWrap/>
            <w:vAlign w:val="center"/>
            <w:hideMark/>
          </w:tcPr>
          <w:p w:rsidR="0033232A" w:rsidRPr="0033232A" w:rsidRDefault="0033232A" w:rsidP="0033232A">
            <w:pPr>
              <w:widowControl/>
              <w:autoSpaceDE/>
              <w:autoSpaceDN/>
              <w:rPr>
                <w:rFonts w:eastAsia="Times New Roman" w:cs="Calibri"/>
                <w:b/>
                <w:bCs/>
                <w:color w:val="000000"/>
                <w:sz w:val="20"/>
                <w:szCs w:val="20"/>
              </w:rPr>
            </w:pPr>
            <w:r w:rsidRPr="0033232A">
              <w:rPr>
                <w:rFonts w:eastAsia="Times New Roman" w:cs="Calibri"/>
                <w:b/>
                <w:bCs/>
                <w:color w:val="000000"/>
                <w:sz w:val="20"/>
                <w:szCs w:val="20"/>
              </w:rPr>
              <w:t>OSNOVNI PODATKI O GRADNJI</w:t>
            </w:r>
          </w:p>
        </w:tc>
        <w:tc>
          <w:tcPr>
            <w:tcW w:w="540" w:type="dxa"/>
            <w:tcBorders>
              <w:top w:val="single" w:sz="4" w:space="0" w:color="auto"/>
              <w:left w:val="nil"/>
              <w:bottom w:val="single" w:sz="4" w:space="0" w:color="auto"/>
              <w:right w:val="nil"/>
            </w:tcBorders>
            <w:shd w:val="clear" w:color="auto" w:fill="auto"/>
            <w:noWrap/>
            <w:vAlign w:val="center"/>
            <w:hideMark/>
          </w:tcPr>
          <w:p w:rsidR="0033232A" w:rsidRPr="0033232A" w:rsidRDefault="0033232A" w:rsidP="0033232A">
            <w:pPr>
              <w:widowControl/>
              <w:autoSpaceDE/>
              <w:autoSpaceDN/>
              <w:rPr>
                <w:rFonts w:eastAsia="Times New Roman" w:cs="Calibri"/>
                <w:b/>
                <w:bCs/>
                <w:color w:val="000000"/>
                <w:sz w:val="20"/>
                <w:szCs w:val="20"/>
              </w:rPr>
            </w:pPr>
            <w:r w:rsidRPr="0033232A">
              <w:rPr>
                <w:rFonts w:eastAsia="Times New Roman" w:cs="Calibri"/>
                <w:b/>
                <w:bCs/>
                <w:color w:val="000000"/>
                <w:sz w:val="20"/>
                <w:szCs w:val="20"/>
              </w:rPr>
              <w:t> </w:t>
            </w:r>
          </w:p>
        </w:tc>
        <w:tc>
          <w:tcPr>
            <w:tcW w:w="5283" w:type="dxa"/>
            <w:tcBorders>
              <w:top w:val="single" w:sz="4" w:space="0" w:color="auto"/>
              <w:left w:val="nil"/>
              <w:bottom w:val="single" w:sz="4" w:space="0" w:color="auto"/>
              <w:right w:val="nil"/>
            </w:tcBorders>
            <w:shd w:val="clear" w:color="auto" w:fill="auto"/>
            <w:noWrap/>
            <w:vAlign w:val="center"/>
            <w:hideMark/>
          </w:tcPr>
          <w:p w:rsidR="0033232A" w:rsidRPr="0033232A" w:rsidRDefault="0033232A" w:rsidP="0033232A">
            <w:pPr>
              <w:widowControl/>
              <w:autoSpaceDE/>
              <w:autoSpaceDN/>
              <w:rPr>
                <w:rFonts w:eastAsia="Times New Roman" w:cs="Calibri"/>
                <w:b/>
                <w:bCs/>
                <w:color w:val="000000"/>
                <w:sz w:val="20"/>
                <w:szCs w:val="20"/>
              </w:rPr>
            </w:pPr>
            <w:r w:rsidRPr="0033232A">
              <w:rPr>
                <w:rFonts w:eastAsia="Times New Roman" w:cs="Calibri"/>
                <w:b/>
                <w:bCs/>
                <w:color w:val="000000"/>
                <w:sz w:val="20"/>
                <w:szCs w:val="20"/>
              </w:rPr>
              <w:t> </w:t>
            </w:r>
          </w:p>
        </w:tc>
      </w:tr>
      <w:tr w:rsidR="0033232A" w:rsidRPr="0033232A" w:rsidTr="001D1A9B">
        <w:trPr>
          <w:trHeight w:val="330"/>
        </w:trPr>
        <w:tc>
          <w:tcPr>
            <w:tcW w:w="4100" w:type="dxa"/>
            <w:tcBorders>
              <w:top w:val="nil"/>
              <w:left w:val="nil"/>
              <w:bottom w:val="single" w:sz="4" w:space="0" w:color="auto"/>
              <w:right w:val="nil"/>
            </w:tcBorders>
            <w:shd w:val="clear" w:color="auto" w:fill="auto"/>
            <w:noWrap/>
            <w:vAlign w:val="center"/>
            <w:hideMark/>
          </w:tcPr>
          <w:p w:rsidR="0033232A" w:rsidRPr="0033232A" w:rsidRDefault="0033232A" w:rsidP="0033232A">
            <w:pPr>
              <w:widowControl/>
              <w:autoSpaceDE/>
              <w:autoSpaceDN/>
              <w:rPr>
                <w:rFonts w:eastAsia="Times New Roman" w:cs="Calibri"/>
                <w:color w:val="000000"/>
                <w:sz w:val="18"/>
                <w:szCs w:val="18"/>
              </w:rPr>
            </w:pPr>
            <w:r w:rsidRPr="0033232A">
              <w:rPr>
                <w:rFonts w:eastAsia="Times New Roman" w:cs="Calibri"/>
                <w:color w:val="000000"/>
                <w:sz w:val="18"/>
                <w:szCs w:val="18"/>
              </w:rPr>
              <w:t>naziv gradnje</w:t>
            </w:r>
          </w:p>
        </w:tc>
        <w:tc>
          <w:tcPr>
            <w:tcW w:w="540" w:type="dxa"/>
            <w:tcBorders>
              <w:top w:val="nil"/>
              <w:left w:val="nil"/>
              <w:bottom w:val="single" w:sz="4" w:space="0" w:color="auto"/>
              <w:right w:val="nil"/>
            </w:tcBorders>
            <w:shd w:val="clear" w:color="auto" w:fill="auto"/>
            <w:noWrap/>
            <w:hideMark/>
          </w:tcPr>
          <w:p w:rsidR="0033232A" w:rsidRPr="0033232A" w:rsidRDefault="0033232A" w:rsidP="0033232A">
            <w:pPr>
              <w:widowControl/>
              <w:autoSpaceDE/>
              <w:autoSpaceDN/>
              <w:rPr>
                <w:rFonts w:eastAsia="Times New Roman" w:cs="Calibri"/>
                <w:color w:val="000000"/>
              </w:rPr>
            </w:pPr>
            <w:r w:rsidRPr="0033232A">
              <w:rPr>
                <w:rFonts w:eastAsia="Times New Roman" w:cs="Calibri"/>
                <w:color w:val="000000"/>
              </w:rPr>
              <w:t> </w:t>
            </w:r>
          </w:p>
        </w:tc>
        <w:tc>
          <w:tcPr>
            <w:tcW w:w="5283" w:type="dxa"/>
            <w:tcBorders>
              <w:top w:val="single" w:sz="4" w:space="0" w:color="auto"/>
              <w:left w:val="nil"/>
              <w:bottom w:val="single" w:sz="4" w:space="0" w:color="auto"/>
              <w:right w:val="nil"/>
            </w:tcBorders>
            <w:shd w:val="clear" w:color="000000" w:fill="FFFFCC"/>
            <w:vAlign w:val="center"/>
            <w:hideMark/>
          </w:tcPr>
          <w:p w:rsidR="00B022C6" w:rsidRPr="00B022C6" w:rsidRDefault="00B022C6" w:rsidP="00B830CC">
            <w:pPr>
              <w:widowControl/>
              <w:autoSpaceDE/>
              <w:autoSpaceDN/>
              <w:rPr>
                <w:rFonts w:ascii="Arial" w:eastAsiaTheme="minorHAnsi" w:hAnsi="Arial" w:cs="Arial"/>
                <w:b/>
                <w:sz w:val="18"/>
                <w:szCs w:val="18"/>
                <w:lang w:eastAsia="en-US"/>
              </w:rPr>
            </w:pPr>
            <w:r w:rsidRPr="00B022C6">
              <w:rPr>
                <w:rFonts w:ascii="Arial" w:eastAsiaTheme="minorHAnsi" w:hAnsi="Arial" w:cs="Arial"/>
                <w:b/>
                <w:sz w:val="18"/>
                <w:szCs w:val="18"/>
                <w:lang w:eastAsia="en-US"/>
              </w:rPr>
              <w:t>ENOTA ZA INTENZIVNO NEGO IN TERAPIJO OTROK NA</w:t>
            </w:r>
          </w:p>
          <w:p w:rsidR="0033232A" w:rsidRPr="00B022C6" w:rsidRDefault="00B022C6" w:rsidP="00B830CC">
            <w:pPr>
              <w:widowControl/>
              <w:autoSpaceDE/>
              <w:autoSpaceDN/>
              <w:rPr>
                <w:rFonts w:ascii="Arial" w:eastAsiaTheme="minorHAnsi" w:hAnsi="Arial" w:cs="Arial"/>
                <w:b/>
                <w:sz w:val="18"/>
                <w:szCs w:val="18"/>
                <w:lang w:eastAsia="en-US"/>
              </w:rPr>
            </w:pPr>
            <w:r w:rsidRPr="00B022C6">
              <w:rPr>
                <w:rFonts w:ascii="Arial" w:eastAsiaTheme="minorHAnsi" w:hAnsi="Arial" w:cs="Arial"/>
                <w:b/>
                <w:sz w:val="18"/>
                <w:szCs w:val="18"/>
                <w:lang w:eastAsia="en-US"/>
              </w:rPr>
              <w:t>KLINIKI ZA PEDITRIJO V UKC MARIBOR</w:t>
            </w:r>
          </w:p>
        </w:tc>
      </w:tr>
      <w:tr w:rsidR="0033232A" w:rsidRPr="0033232A" w:rsidTr="00D677E1">
        <w:trPr>
          <w:trHeight w:val="638"/>
        </w:trPr>
        <w:tc>
          <w:tcPr>
            <w:tcW w:w="4100" w:type="dxa"/>
            <w:tcBorders>
              <w:top w:val="single" w:sz="4" w:space="0" w:color="auto"/>
              <w:left w:val="nil"/>
              <w:bottom w:val="single" w:sz="4" w:space="0" w:color="auto"/>
              <w:right w:val="nil"/>
            </w:tcBorders>
            <w:shd w:val="clear" w:color="auto" w:fill="auto"/>
            <w:vAlign w:val="center"/>
            <w:hideMark/>
          </w:tcPr>
          <w:p w:rsidR="0033232A" w:rsidRPr="0033232A" w:rsidRDefault="0033232A" w:rsidP="0033232A">
            <w:pPr>
              <w:widowControl/>
              <w:autoSpaceDE/>
              <w:autoSpaceDN/>
              <w:rPr>
                <w:rFonts w:eastAsia="Times New Roman" w:cs="Calibri"/>
                <w:color w:val="000000"/>
                <w:sz w:val="18"/>
                <w:szCs w:val="18"/>
              </w:rPr>
            </w:pPr>
            <w:r w:rsidRPr="0033232A">
              <w:rPr>
                <w:rFonts w:eastAsia="Times New Roman" w:cs="Calibri"/>
                <w:color w:val="000000"/>
                <w:sz w:val="18"/>
                <w:szCs w:val="18"/>
              </w:rPr>
              <w:t>kratek opis gradnje</w:t>
            </w:r>
          </w:p>
        </w:tc>
        <w:tc>
          <w:tcPr>
            <w:tcW w:w="540" w:type="dxa"/>
            <w:tcBorders>
              <w:top w:val="single" w:sz="4" w:space="0" w:color="auto"/>
              <w:left w:val="nil"/>
              <w:bottom w:val="single" w:sz="4" w:space="0" w:color="auto"/>
              <w:right w:val="nil"/>
            </w:tcBorders>
            <w:shd w:val="clear" w:color="auto" w:fill="auto"/>
            <w:vAlign w:val="center"/>
            <w:hideMark/>
          </w:tcPr>
          <w:p w:rsidR="0033232A" w:rsidRPr="0033232A" w:rsidRDefault="0033232A" w:rsidP="0033232A">
            <w:pPr>
              <w:widowControl/>
              <w:autoSpaceDE/>
              <w:autoSpaceDN/>
              <w:rPr>
                <w:rFonts w:eastAsia="Times New Roman" w:cs="Calibri"/>
                <w:b/>
                <w:bCs/>
                <w:color w:val="000000"/>
                <w:sz w:val="18"/>
                <w:szCs w:val="18"/>
              </w:rPr>
            </w:pPr>
            <w:r w:rsidRPr="0033232A">
              <w:rPr>
                <w:rFonts w:eastAsia="Times New Roman" w:cs="Calibri"/>
                <w:b/>
                <w:bCs/>
                <w:color w:val="000000"/>
                <w:sz w:val="18"/>
                <w:szCs w:val="18"/>
              </w:rPr>
              <w:t> </w:t>
            </w:r>
          </w:p>
        </w:tc>
        <w:tc>
          <w:tcPr>
            <w:tcW w:w="5283" w:type="dxa"/>
            <w:tcBorders>
              <w:top w:val="nil"/>
              <w:left w:val="nil"/>
              <w:bottom w:val="single" w:sz="4" w:space="0" w:color="auto"/>
              <w:right w:val="nil"/>
            </w:tcBorders>
            <w:shd w:val="clear" w:color="000000" w:fill="FFFFCC"/>
            <w:vAlign w:val="center"/>
            <w:hideMark/>
          </w:tcPr>
          <w:p w:rsidR="006E0FC9" w:rsidRPr="00B022C6" w:rsidRDefault="00B022C6" w:rsidP="00B022C6">
            <w:pPr>
              <w:pStyle w:val="Telobesedila3"/>
              <w:rPr>
                <w:rFonts w:ascii="Arial" w:hAnsi="Arial" w:cs="Arial"/>
                <w:b/>
                <w:sz w:val="18"/>
                <w:szCs w:val="18"/>
              </w:rPr>
            </w:pPr>
            <w:r w:rsidRPr="00B022C6">
              <w:rPr>
                <w:rFonts w:ascii="Arial" w:hAnsi="Arial" w:cs="Arial"/>
                <w:b/>
                <w:sz w:val="18"/>
                <w:szCs w:val="18"/>
              </w:rPr>
              <w:t>PRENOVA OBSTOJEČIH PROSTOROV  ENOTE ZA INTENZIVNO NEGO IN TERAPIJO OTROK NA KLINIKI ZA PEDITRIJO V UKC MARIBOR</w:t>
            </w:r>
          </w:p>
        </w:tc>
      </w:tr>
      <w:tr w:rsidR="00CD641E" w:rsidRPr="0033232A" w:rsidTr="001D1A9B">
        <w:trPr>
          <w:trHeight w:val="70"/>
        </w:trPr>
        <w:tc>
          <w:tcPr>
            <w:tcW w:w="4100" w:type="dxa"/>
            <w:tcBorders>
              <w:top w:val="dashed" w:sz="4" w:space="0" w:color="auto"/>
              <w:left w:val="nil"/>
              <w:bottom w:val="single" w:sz="4" w:space="0" w:color="auto"/>
              <w:right w:val="nil"/>
            </w:tcBorders>
            <w:shd w:val="clear" w:color="auto" w:fill="auto"/>
            <w:noWrap/>
            <w:hideMark/>
          </w:tcPr>
          <w:p w:rsidR="00CD641E" w:rsidRPr="0033232A" w:rsidRDefault="00CD641E" w:rsidP="001D1A9B">
            <w:pPr>
              <w:widowControl/>
              <w:autoSpaceDE/>
              <w:autoSpaceDN/>
              <w:jc w:val="both"/>
              <w:rPr>
                <w:rFonts w:eastAsia="Times New Roman" w:cs="Calibri"/>
                <w:i/>
                <w:iCs/>
                <w:color w:val="808080"/>
                <w:sz w:val="18"/>
                <w:szCs w:val="18"/>
              </w:rPr>
            </w:pPr>
            <w:r w:rsidRPr="0033232A">
              <w:rPr>
                <w:rFonts w:eastAsia="Times New Roman" w:cs="Calibri"/>
                <w:i/>
                <w:iCs/>
                <w:color w:val="808080"/>
                <w:sz w:val="18"/>
                <w:szCs w:val="18"/>
              </w:rPr>
              <w:t xml:space="preserve">Seznam objektov, ureditev površin in komunalnih naprav z </w:t>
            </w:r>
            <w:r>
              <w:rPr>
                <w:rFonts w:eastAsia="Times New Roman" w:cs="Calibri"/>
                <w:i/>
                <w:iCs/>
                <w:color w:val="808080"/>
                <w:sz w:val="18"/>
                <w:szCs w:val="18"/>
              </w:rPr>
              <w:t>n</w:t>
            </w:r>
            <w:r w:rsidRPr="0033232A">
              <w:rPr>
                <w:rFonts w:eastAsia="Times New Roman" w:cs="Calibri"/>
                <w:i/>
                <w:iCs/>
                <w:color w:val="808080"/>
                <w:sz w:val="18"/>
                <w:szCs w:val="18"/>
              </w:rPr>
              <w:t>avedbo vrste gradnje.</w:t>
            </w:r>
          </w:p>
        </w:tc>
        <w:tc>
          <w:tcPr>
            <w:tcW w:w="540" w:type="dxa"/>
            <w:tcBorders>
              <w:top w:val="nil"/>
              <w:left w:val="nil"/>
              <w:bottom w:val="nil"/>
              <w:right w:val="nil"/>
            </w:tcBorders>
            <w:shd w:val="clear" w:color="auto" w:fill="auto"/>
            <w:noWrap/>
            <w:vAlign w:val="bottom"/>
            <w:hideMark/>
          </w:tcPr>
          <w:p w:rsidR="00CD641E" w:rsidRPr="0033232A" w:rsidRDefault="00CD641E" w:rsidP="00CD641E">
            <w:pPr>
              <w:widowControl/>
              <w:autoSpaceDE/>
              <w:autoSpaceDN/>
              <w:rPr>
                <w:rFonts w:ascii="Calibri" w:eastAsia="Times New Roman" w:hAnsi="Calibri" w:cs="Calibri"/>
                <w:color w:val="000000"/>
              </w:rPr>
            </w:pPr>
            <w:r w:rsidRPr="0033232A">
              <w:rPr>
                <w:rFonts w:ascii="Calibri" w:eastAsia="Times New Roman" w:hAnsi="Calibri" w:cs="Calibri"/>
                <w:noProof/>
                <w:color w:val="000000"/>
              </w:rPr>
              <w:drawing>
                <wp:anchor distT="0" distB="0" distL="114300" distR="114300" simplePos="0" relativeHeight="251660288" behindDoc="0" locked="0" layoutInCell="1" allowOverlap="1" wp14:anchorId="7EC6DD79" wp14:editId="2E2B652B">
                  <wp:simplePos x="0" y="0"/>
                  <wp:positionH relativeFrom="column">
                    <wp:posOffset>85725</wp:posOffset>
                  </wp:positionH>
                  <wp:positionV relativeFrom="paragraph">
                    <wp:posOffset>171450</wp:posOffset>
                  </wp:positionV>
                  <wp:extent cx="171450" cy="200025"/>
                  <wp:effectExtent l="0" t="0" r="0" b="9525"/>
                  <wp:wrapNone/>
                  <wp:docPr id="7" name="Picture 7" descr="C:\Users\Trpin\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Users\Trpin\AppData\Local\Temp\msohtmlclip1\01\clip_image001.png"/>
                          <pic:cNvPicPr preferRelativeResize="0">
                            <a:picLocks noRot="1" noChangeArrowheads="1" noChangeShapeType="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200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232A">
              <w:rPr>
                <w:rFonts w:ascii="Calibri" w:eastAsia="Times New Roman" w:hAnsi="Calibri" w:cs="Calibri"/>
                <w:noProof/>
                <w:color w:val="000000"/>
              </w:rPr>
              <w:drawing>
                <wp:anchor distT="0" distB="0" distL="114300" distR="114300" simplePos="0" relativeHeight="251661312" behindDoc="0" locked="0" layoutInCell="1" allowOverlap="1" wp14:anchorId="51D4DFFD" wp14:editId="6EA1BDAE">
                  <wp:simplePos x="0" y="0"/>
                  <wp:positionH relativeFrom="column">
                    <wp:posOffset>85725</wp:posOffset>
                  </wp:positionH>
                  <wp:positionV relativeFrom="paragraph">
                    <wp:posOffset>381000</wp:posOffset>
                  </wp:positionV>
                  <wp:extent cx="171450" cy="200025"/>
                  <wp:effectExtent l="0" t="0" r="0" b="9525"/>
                  <wp:wrapNone/>
                  <wp:docPr id="6" name="Picture 6" descr="C:\Users\Trpin\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Trpin\AppData\Local\Temp\msohtmlclip1\01\clip_image001.png"/>
                          <pic:cNvPicPr preferRelativeResize="0">
                            <a:picLocks noRot="1" noChangeArrowheads="1" noChangeShapeType="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200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232A">
              <w:rPr>
                <w:rFonts w:ascii="Calibri" w:eastAsia="Times New Roman" w:hAnsi="Calibri" w:cs="Calibri"/>
                <w:noProof/>
                <w:color w:val="000000"/>
              </w:rPr>
              <w:drawing>
                <wp:anchor distT="0" distB="0" distL="114300" distR="114300" simplePos="0" relativeHeight="251662336" behindDoc="0" locked="0" layoutInCell="1" allowOverlap="1" wp14:anchorId="4DF6B512" wp14:editId="0C8D4CEF">
                  <wp:simplePos x="0" y="0"/>
                  <wp:positionH relativeFrom="column">
                    <wp:posOffset>85725</wp:posOffset>
                  </wp:positionH>
                  <wp:positionV relativeFrom="paragraph">
                    <wp:posOffset>571500</wp:posOffset>
                  </wp:positionV>
                  <wp:extent cx="171450" cy="190500"/>
                  <wp:effectExtent l="0" t="0" r="0" b="0"/>
                  <wp:wrapNone/>
                  <wp:docPr id="5" name="Picture 5" descr="C:\Users\Trpin\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C:\Users\Trpin\AppData\Local\Temp\msohtmlclip1\01\clip_image002.png"/>
                          <pic:cNvPicPr preferRelativeResize="0">
                            <a:picLocks noRot="1" noChangeArrowheads="1" noChangeShapeType="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 cy="190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232A">
              <w:rPr>
                <w:rFonts w:ascii="Calibri" w:eastAsia="Times New Roman" w:hAnsi="Calibri" w:cs="Calibri"/>
                <w:noProof/>
                <w:color w:val="000000"/>
              </w:rPr>
              <w:drawing>
                <wp:anchor distT="0" distB="0" distL="114300" distR="114300" simplePos="0" relativeHeight="251663360" behindDoc="0" locked="0" layoutInCell="1" allowOverlap="1" wp14:anchorId="23CD14B0" wp14:editId="0D9F6FB2">
                  <wp:simplePos x="0" y="0"/>
                  <wp:positionH relativeFrom="column">
                    <wp:posOffset>85725</wp:posOffset>
                  </wp:positionH>
                  <wp:positionV relativeFrom="paragraph">
                    <wp:posOffset>762000</wp:posOffset>
                  </wp:positionV>
                  <wp:extent cx="171450" cy="190500"/>
                  <wp:effectExtent l="0" t="0" r="0" b="0"/>
                  <wp:wrapNone/>
                  <wp:docPr id="4" name="Picture 4" descr="C:\Users\Trpin\AppData\Local\Temp\msohtmlclip1\01\clip_image00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C:\Users\Trpin\AppData\Local\Temp\msohtmlclip1\01\clip_image002.png"/>
                          <pic:cNvPicPr preferRelativeResize="0">
                            <a:picLocks noRot="1" noChangeArrowheads="1" noChangeShapeType="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 cy="190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232A">
              <w:rPr>
                <w:rFonts w:ascii="Calibri" w:eastAsia="Times New Roman" w:hAnsi="Calibri" w:cs="Calibri"/>
                <w:noProof/>
                <w:color w:val="000000"/>
              </w:rPr>
              <w:drawing>
                <wp:anchor distT="0" distB="0" distL="114300" distR="114300" simplePos="0" relativeHeight="251664384" behindDoc="0" locked="0" layoutInCell="1" allowOverlap="1" wp14:anchorId="388CA547" wp14:editId="06AD75AE">
                  <wp:simplePos x="0" y="0"/>
                  <wp:positionH relativeFrom="column">
                    <wp:posOffset>95250</wp:posOffset>
                  </wp:positionH>
                  <wp:positionV relativeFrom="paragraph">
                    <wp:posOffset>952500</wp:posOffset>
                  </wp:positionV>
                  <wp:extent cx="180975" cy="190500"/>
                  <wp:effectExtent l="0" t="0" r="9525" b="0"/>
                  <wp:wrapNone/>
                  <wp:docPr id="3" name="Picture 3" descr="C:\Users\Trpin\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C:\Users\Trpin\AppData\Local\Temp\msohtmlclip1\01\clip_image003.png"/>
                          <pic:cNvPicPr preferRelativeResize="0">
                            <a:picLocks noRot="1" noChangeArrowheads="1" noChangeShapeType="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00"/>
            </w:tblGrid>
            <w:tr w:rsidR="00CD641E" w:rsidRPr="0033232A" w:rsidTr="003C4A79">
              <w:trPr>
                <w:trHeight w:val="300"/>
                <w:tblCellSpacing w:w="0" w:type="dxa"/>
              </w:trPr>
              <w:tc>
                <w:tcPr>
                  <w:tcW w:w="400" w:type="dxa"/>
                  <w:tcBorders>
                    <w:top w:val="dashed" w:sz="4" w:space="0" w:color="auto"/>
                    <w:left w:val="nil"/>
                    <w:bottom w:val="single" w:sz="4" w:space="0" w:color="auto"/>
                    <w:right w:val="nil"/>
                  </w:tcBorders>
                  <w:shd w:val="clear" w:color="auto" w:fill="auto"/>
                  <w:noWrap/>
                  <w:vAlign w:val="center"/>
                </w:tcPr>
                <w:p w:rsidR="00CD641E" w:rsidRPr="0033232A" w:rsidRDefault="00CD641E" w:rsidP="00CD641E">
                  <w:pPr>
                    <w:widowControl/>
                    <w:autoSpaceDE/>
                    <w:autoSpaceDN/>
                    <w:rPr>
                      <w:rFonts w:eastAsia="Times New Roman" w:cs="Calibri"/>
                      <w:b/>
                      <w:bCs/>
                      <w:color w:val="000000"/>
                      <w:sz w:val="20"/>
                      <w:szCs w:val="20"/>
                    </w:rPr>
                  </w:pPr>
                </w:p>
              </w:tc>
            </w:tr>
          </w:tbl>
          <w:p w:rsidR="00CD641E" w:rsidRPr="0033232A" w:rsidRDefault="00CD641E" w:rsidP="00CD641E">
            <w:pPr>
              <w:widowControl/>
              <w:autoSpaceDE/>
              <w:autoSpaceDN/>
              <w:rPr>
                <w:rFonts w:ascii="Calibri" w:eastAsia="Times New Roman" w:hAnsi="Calibri" w:cs="Calibri"/>
                <w:color w:val="000000"/>
              </w:rPr>
            </w:pPr>
          </w:p>
        </w:tc>
        <w:tc>
          <w:tcPr>
            <w:tcW w:w="5283" w:type="dxa"/>
            <w:tcBorders>
              <w:top w:val="dashed" w:sz="4" w:space="0" w:color="auto"/>
              <w:left w:val="nil"/>
              <w:bottom w:val="single" w:sz="4" w:space="0" w:color="auto"/>
              <w:right w:val="nil"/>
            </w:tcBorders>
            <w:shd w:val="clear" w:color="auto" w:fill="auto"/>
            <w:noWrap/>
            <w:vAlign w:val="center"/>
            <w:hideMark/>
          </w:tcPr>
          <w:p w:rsidR="001D1A9B" w:rsidRDefault="001D1A9B" w:rsidP="00CD641E">
            <w:pPr>
              <w:widowControl/>
              <w:autoSpaceDE/>
              <w:autoSpaceDN/>
              <w:rPr>
                <w:rFonts w:eastAsia="Times New Roman" w:cs="Calibri"/>
                <w:b/>
                <w:bCs/>
                <w:color w:val="000000"/>
                <w:sz w:val="18"/>
                <w:szCs w:val="18"/>
              </w:rPr>
            </w:pPr>
          </w:p>
          <w:p w:rsidR="00CD641E" w:rsidRPr="0033232A" w:rsidRDefault="00CD641E" w:rsidP="00CD641E">
            <w:pPr>
              <w:widowControl/>
              <w:autoSpaceDE/>
              <w:autoSpaceDN/>
              <w:rPr>
                <w:rFonts w:eastAsia="Times New Roman" w:cs="Calibri"/>
                <w:b/>
                <w:bCs/>
                <w:color w:val="000000"/>
                <w:sz w:val="18"/>
                <w:szCs w:val="18"/>
              </w:rPr>
            </w:pPr>
            <w:r w:rsidRPr="0033232A">
              <w:rPr>
                <w:rFonts w:eastAsia="Times New Roman" w:cs="Calibri"/>
                <w:b/>
                <w:bCs/>
                <w:color w:val="000000"/>
                <w:sz w:val="18"/>
                <w:szCs w:val="18"/>
              </w:rPr>
              <w:t>novogradnja - novozgrajen objekt</w:t>
            </w:r>
          </w:p>
        </w:tc>
      </w:tr>
      <w:tr w:rsidR="00CD641E" w:rsidRPr="0033232A" w:rsidTr="001D1A9B">
        <w:trPr>
          <w:trHeight w:val="300"/>
        </w:trPr>
        <w:tc>
          <w:tcPr>
            <w:tcW w:w="4100" w:type="dxa"/>
            <w:tcBorders>
              <w:top w:val="single" w:sz="4" w:space="0" w:color="auto"/>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vrste gradnje</w:t>
            </w:r>
          </w:p>
        </w:tc>
        <w:tc>
          <w:tcPr>
            <w:tcW w:w="540" w:type="dxa"/>
            <w:tcBorders>
              <w:top w:val="nil"/>
              <w:left w:val="nil"/>
              <w:bottom w:val="single" w:sz="4" w:space="0" w:color="auto"/>
              <w:right w:val="nil"/>
            </w:tcBorders>
            <w:shd w:val="clear" w:color="auto" w:fill="auto"/>
            <w:vAlign w:val="center"/>
            <w:hideMark/>
          </w:tcPr>
          <w:p w:rsidR="00CD641E" w:rsidRPr="0033232A" w:rsidRDefault="00CD641E" w:rsidP="00CD641E">
            <w:pPr>
              <w:widowControl/>
              <w:autoSpaceDE/>
              <w:autoSpaceDN/>
              <w:rPr>
                <w:rFonts w:eastAsia="Times New Roman" w:cs="Calibri"/>
                <w:b/>
                <w:bCs/>
                <w:color w:val="000000"/>
                <w:sz w:val="18"/>
                <w:szCs w:val="18"/>
              </w:rPr>
            </w:pPr>
            <w:r w:rsidRPr="0033232A">
              <w:rPr>
                <w:rFonts w:eastAsia="Times New Roman" w:cs="Calibri"/>
                <w:b/>
                <w:bCs/>
                <w:color w:val="000000"/>
                <w:sz w:val="18"/>
                <w:szCs w:val="18"/>
              </w:rPr>
              <w:t> </w:t>
            </w:r>
          </w:p>
        </w:tc>
        <w:tc>
          <w:tcPr>
            <w:tcW w:w="5283" w:type="dxa"/>
            <w:tcBorders>
              <w:top w:val="single" w:sz="4" w:space="0" w:color="auto"/>
              <w:left w:val="nil"/>
              <w:bottom w:val="single" w:sz="4" w:space="0" w:color="auto"/>
              <w:right w:val="nil"/>
            </w:tcBorders>
            <w:shd w:val="clear" w:color="auto" w:fill="auto"/>
            <w:vAlign w:val="center"/>
            <w:hideMark/>
          </w:tcPr>
          <w:p w:rsidR="00CD641E" w:rsidRPr="0033232A" w:rsidRDefault="00CD641E" w:rsidP="00CD641E">
            <w:pPr>
              <w:widowControl/>
              <w:autoSpaceDE/>
              <w:autoSpaceDN/>
              <w:rPr>
                <w:rFonts w:eastAsia="Times New Roman" w:cs="Calibri"/>
                <w:b/>
                <w:bCs/>
                <w:color w:val="000000"/>
                <w:sz w:val="18"/>
                <w:szCs w:val="18"/>
              </w:rPr>
            </w:pPr>
            <w:r w:rsidRPr="0033232A">
              <w:rPr>
                <w:rFonts w:eastAsia="Times New Roman" w:cs="Calibri"/>
                <w:b/>
                <w:bCs/>
                <w:color w:val="000000"/>
                <w:sz w:val="18"/>
                <w:szCs w:val="18"/>
              </w:rPr>
              <w:t>novogradnja - prizidava</w:t>
            </w:r>
          </w:p>
        </w:tc>
      </w:tr>
      <w:tr w:rsidR="00CD641E" w:rsidRPr="0033232A" w:rsidTr="001D1A9B">
        <w:trPr>
          <w:trHeight w:val="300"/>
        </w:trPr>
        <w:tc>
          <w:tcPr>
            <w:tcW w:w="4100" w:type="dxa"/>
            <w:tcBorders>
              <w:top w:val="nil"/>
              <w:left w:val="nil"/>
              <w:bottom w:val="nil"/>
              <w:right w:val="nil"/>
            </w:tcBorders>
            <w:shd w:val="clear" w:color="auto" w:fill="auto"/>
            <w:noWrap/>
            <w:hideMark/>
          </w:tcPr>
          <w:p w:rsidR="00CD641E" w:rsidRPr="0033232A" w:rsidRDefault="00CD641E" w:rsidP="00CD641E">
            <w:pPr>
              <w:widowControl/>
              <w:autoSpaceDE/>
              <w:autoSpaceDN/>
              <w:rPr>
                <w:rFonts w:eastAsia="Times New Roman" w:cs="Calibri"/>
                <w:i/>
                <w:iCs/>
                <w:color w:val="808080"/>
                <w:sz w:val="18"/>
                <w:szCs w:val="18"/>
              </w:rPr>
            </w:pPr>
            <w:r w:rsidRPr="0033232A">
              <w:rPr>
                <w:rFonts w:eastAsia="Times New Roman" w:cs="Calibri"/>
                <w:i/>
                <w:iCs/>
                <w:color w:val="808080"/>
                <w:sz w:val="18"/>
                <w:szCs w:val="18"/>
              </w:rPr>
              <w:t>Označiti vse ustrezne vrste gradnje</w:t>
            </w:r>
          </w:p>
        </w:tc>
        <w:tc>
          <w:tcPr>
            <w:tcW w:w="540" w:type="dxa"/>
            <w:tcBorders>
              <w:top w:val="nil"/>
              <w:left w:val="nil"/>
              <w:bottom w:val="single" w:sz="4" w:space="0" w:color="auto"/>
              <w:right w:val="nil"/>
            </w:tcBorders>
            <w:shd w:val="clear" w:color="auto" w:fill="auto"/>
            <w:vAlign w:val="center"/>
            <w:hideMark/>
          </w:tcPr>
          <w:p w:rsidR="00CD641E" w:rsidRPr="0033232A" w:rsidRDefault="00CD641E" w:rsidP="00CD641E">
            <w:pPr>
              <w:widowControl/>
              <w:autoSpaceDE/>
              <w:autoSpaceDN/>
              <w:rPr>
                <w:rFonts w:eastAsia="Times New Roman" w:cs="Calibri"/>
                <w:b/>
                <w:bCs/>
                <w:color w:val="000000"/>
                <w:sz w:val="18"/>
                <w:szCs w:val="18"/>
              </w:rPr>
            </w:pPr>
            <w:r w:rsidRPr="0033232A">
              <w:rPr>
                <w:rFonts w:eastAsia="Times New Roman" w:cs="Calibri"/>
                <w:b/>
                <w:bCs/>
                <w:color w:val="000000"/>
                <w:sz w:val="18"/>
                <w:szCs w:val="18"/>
              </w:rPr>
              <w:t> </w:t>
            </w:r>
          </w:p>
        </w:tc>
        <w:tc>
          <w:tcPr>
            <w:tcW w:w="5283" w:type="dxa"/>
            <w:tcBorders>
              <w:top w:val="nil"/>
              <w:left w:val="nil"/>
              <w:bottom w:val="single" w:sz="4" w:space="0" w:color="auto"/>
              <w:right w:val="nil"/>
            </w:tcBorders>
            <w:shd w:val="clear" w:color="auto" w:fill="auto"/>
            <w:vAlign w:val="center"/>
            <w:hideMark/>
          </w:tcPr>
          <w:p w:rsidR="00CD641E" w:rsidRPr="0033232A" w:rsidRDefault="00CD641E" w:rsidP="00CD641E">
            <w:pPr>
              <w:widowControl/>
              <w:autoSpaceDE/>
              <w:autoSpaceDN/>
              <w:rPr>
                <w:rFonts w:eastAsia="Times New Roman" w:cs="Calibri"/>
                <w:b/>
                <w:bCs/>
                <w:color w:val="000000"/>
                <w:sz w:val="18"/>
                <w:szCs w:val="18"/>
              </w:rPr>
            </w:pPr>
            <w:r w:rsidRPr="0033232A">
              <w:rPr>
                <w:rFonts w:eastAsia="Times New Roman" w:cs="Calibri"/>
                <w:b/>
                <w:bCs/>
                <w:color w:val="000000"/>
                <w:sz w:val="18"/>
                <w:szCs w:val="18"/>
              </w:rPr>
              <w:t>rekonstrukcija</w:t>
            </w:r>
          </w:p>
        </w:tc>
      </w:tr>
      <w:tr w:rsidR="00CD641E" w:rsidRPr="0033232A" w:rsidTr="001D1A9B">
        <w:trPr>
          <w:trHeight w:val="300"/>
        </w:trPr>
        <w:tc>
          <w:tcPr>
            <w:tcW w:w="4100" w:type="dxa"/>
            <w:tcBorders>
              <w:top w:val="single" w:sz="4" w:space="0" w:color="auto"/>
              <w:left w:val="nil"/>
              <w:bottom w:val="nil"/>
              <w:right w:val="nil"/>
            </w:tcBorders>
            <w:shd w:val="clear" w:color="auto" w:fill="auto"/>
            <w:noWrap/>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 </w:t>
            </w:r>
          </w:p>
        </w:tc>
        <w:tc>
          <w:tcPr>
            <w:tcW w:w="540" w:type="dxa"/>
            <w:tcBorders>
              <w:top w:val="nil"/>
              <w:left w:val="nil"/>
              <w:bottom w:val="single" w:sz="4" w:space="0" w:color="auto"/>
              <w:right w:val="nil"/>
            </w:tcBorders>
            <w:shd w:val="clear" w:color="auto" w:fill="auto"/>
            <w:vAlign w:val="center"/>
            <w:hideMark/>
          </w:tcPr>
          <w:p w:rsidR="00CD641E" w:rsidRPr="0033232A" w:rsidRDefault="00CD641E" w:rsidP="00CD641E">
            <w:pPr>
              <w:widowControl/>
              <w:autoSpaceDE/>
              <w:autoSpaceDN/>
              <w:rPr>
                <w:rFonts w:eastAsia="Times New Roman" w:cs="Calibri"/>
                <w:b/>
                <w:bCs/>
                <w:color w:val="000000"/>
                <w:sz w:val="18"/>
                <w:szCs w:val="18"/>
              </w:rPr>
            </w:pPr>
            <w:r w:rsidRPr="0033232A">
              <w:rPr>
                <w:rFonts w:eastAsia="Times New Roman" w:cs="Calibri"/>
                <w:b/>
                <w:bCs/>
                <w:color w:val="000000"/>
                <w:sz w:val="18"/>
                <w:szCs w:val="18"/>
              </w:rPr>
              <w:t> </w:t>
            </w:r>
          </w:p>
        </w:tc>
        <w:tc>
          <w:tcPr>
            <w:tcW w:w="5283" w:type="dxa"/>
            <w:tcBorders>
              <w:top w:val="nil"/>
              <w:left w:val="nil"/>
              <w:bottom w:val="single" w:sz="4" w:space="0" w:color="auto"/>
              <w:right w:val="nil"/>
            </w:tcBorders>
            <w:shd w:val="clear" w:color="auto" w:fill="auto"/>
            <w:vAlign w:val="center"/>
            <w:hideMark/>
          </w:tcPr>
          <w:p w:rsidR="00CD641E" w:rsidRPr="0033232A" w:rsidRDefault="00CD641E" w:rsidP="00CD641E">
            <w:pPr>
              <w:widowControl/>
              <w:autoSpaceDE/>
              <w:autoSpaceDN/>
              <w:rPr>
                <w:rFonts w:eastAsia="Times New Roman" w:cs="Calibri"/>
                <w:b/>
                <w:bCs/>
                <w:color w:val="000000"/>
                <w:sz w:val="18"/>
                <w:szCs w:val="18"/>
              </w:rPr>
            </w:pPr>
            <w:r w:rsidRPr="0033232A">
              <w:rPr>
                <w:rFonts w:eastAsia="Times New Roman" w:cs="Calibri"/>
                <w:b/>
                <w:bCs/>
                <w:color w:val="000000"/>
                <w:sz w:val="18"/>
                <w:szCs w:val="18"/>
              </w:rPr>
              <w:t>sprememba namembnosti</w:t>
            </w:r>
          </w:p>
        </w:tc>
      </w:tr>
      <w:tr w:rsidR="00CD641E" w:rsidRPr="0033232A" w:rsidTr="001D1A9B">
        <w:trPr>
          <w:trHeight w:val="300"/>
        </w:trPr>
        <w:tc>
          <w:tcPr>
            <w:tcW w:w="4100" w:type="dxa"/>
            <w:tcBorders>
              <w:top w:val="single" w:sz="4" w:space="0" w:color="auto"/>
              <w:left w:val="nil"/>
              <w:bottom w:val="nil"/>
              <w:right w:val="nil"/>
            </w:tcBorders>
            <w:shd w:val="clear" w:color="auto" w:fill="auto"/>
            <w:noWrap/>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 </w:t>
            </w:r>
          </w:p>
        </w:tc>
        <w:tc>
          <w:tcPr>
            <w:tcW w:w="540" w:type="dxa"/>
            <w:tcBorders>
              <w:top w:val="nil"/>
              <w:left w:val="nil"/>
              <w:bottom w:val="single" w:sz="4" w:space="0" w:color="auto"/>
              <w:right w:val="nil"/>
            </w:tcBorders>
            <w:shd w:val="clear" w:color="auto" w:fill="auto"/>
            <w:vAlign w:val="center"/>
            <w:hideMark/>
          </w:tcPr>
          <w:p w:rsidR="00CD641E" w:rsidRPr="0033232A" w:rsidRDefault="00CD641E" w:rsidP="00CD641E">
            <w:pPr>
              <w:widowControl/>
              <w:autoSpaceDE/>
              <w:autoSpaceDN/>
              <w:rPr>
                <w:rFonts w:eastAsia="Times New Roman" w:cs="Calibri"/>
                <w:b/>
                <w:bCs/>
                <w:color w:val="000000"/>
                <w:sz w:val="18"/>
                <w:szCs w:val="18"/>
              </w:rPr>
            </w:pPr>
            <w:r w:rsidRPr="0033232A">
              <w:rPr>
                <w:rFonts w:eastAsia="Times New Roman" w:cs="Calibri"/>
                <w:b/>
                <w:bCs/>
                <w:color w:val="000000"/>
                <w:sz w:val="18"/>
                <w:szCs w:val="18"/>
              </w:rPr>
              <w:t> </w:t>
            </w:r>
          </w:p>
        </w:tc>
        <w:tc>
          <w:tcPr>
            <w:tcW w:w="5283" w:type="dxa"/>
            <w:tcBorders>
              <w:top w:val="nil"/>
              <w:left w:val="nil"/>
              <w:bottom w:val="single" w:sz="4" w:space="0" w:color="auto"/>
              <w:right w:val="nil"/>
            </w:tcBorders>
            <w:shd w:val="clear" w:color="auto" w:fill="auto"/>
            <w:vAlign w:val="center"/>
            <w:hideMark/>
          </w:tcPr>
          <w:p w:rsidR="00CD641E" w:rsidRPr="0033232A" w:rsidRDefault="00CD641E" w:rsidP="00CD641E">
            <w:pPr>
              <w:widowControl/>
              <w:autoSpaceDE/>
              <w:autoSpaceDN/>
              <w:rPr>
                <w:rFonts w:eastAsia="Times New Roman" w:cs="Calibri"/>
                <w:b/>
                <w:bCs/>
                <w:color w:val="000000"/>
                <w:sz w:val="18"/>
                <w:szCs w:val="18"/>
              </w:rPr>
            </w:pPr>
            <w:r w:rsidRPr="0033232A">
              <w:rPr>
                <w:rFonts w:eastAsia="Times New Roman" w:cs="Calibri"/>
                <w:b/>
                <w:bCs/>
                <w:color w:val="000000"/>
                <w:sz w:val="18"/>
                <w:szCs w:val="18"/>
              </w:rPr>
              <w:t>odstranitev</w:t>
            </w:r>
          </w:p>
        </w:tc>
      </w:tr>
      <w:tr w:rsidR="00CD641E" w:rsidRPr="0033232A" w:rsidTr="00D677E1">
        <w:trPr>
          <w:trHeight w:val="134"/>
        </w:trPr>
        <w:tc>
          <w:tcPr>
            <w:tcW w:w="4100" w:type="dxa"/>
            <w:tcBorders>
              <w:top w:val="single" w:sz="4" w:space="0" w:color="auto"/>
              <w:left w:val="nil"/>
              <w:bottom w:val="nil"/>
              <w:right w:val="nil"/>
            </w:tcBorders>
            <w:shd w:val="clear" w:color="auto" w:fill="auto"/>
            <w:noWrap/>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 </w:t>
            </w:r>
          </w:p>
        </w:tc>
        <w:tc>
          <w:tcPr>
            <w:tcW w:w="540" w:type="dxa"/>
            <w:tcBorders>
              <w:top w:val="single" w:sz="4" w:space="0" w:color="auto"/>
              <w:left w:val="nil"/>
              <w:bottom w:val="nil"/>
              <w:right w:val="nil"/>
            </w:tcBorders>
            <w:shd w:val="clear" w:color="auto" w:fill="auto"/>
            <w:noWrap/>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 </w:t>
            </w:r>
          </w:p>
        </w:tc>
        <w:tc>
          <w:tcPr>
            <w:tcW w:w="5283" w:type="dxa"/>
            <w:tcBorders>
              <w:top w:val="nil"/>
              <w:left w:val="nil"/>
              <w:bottom w:val="single" w:sz="4" w:space="0" w:color="auto"/>
              <w:right w:val="nil"/>
            </w:tcBorders>
            <w:shd w:val="clear" w:color="auto" w:fill="auto"/>
            <w:vAlign w:val="center"/>
            <w:hideMark/>
          </w:tcPr>
          <w:p w:rsidR="00CD641E" w:rsidRPr="0033232A" w:rsidRDefault="00CD641E" w:rsidP="00CD641E">
            <w:pPr>
              <w:widowControl/>
              <w:autoSpaceDE/>
              <w:autoSpaceDN/>
              <w:rPr>
                <w:rFonts w:eastAsia="Times New Roman" w:cs="Calibri"/>
                <w:b/>
                <w:bCs/>
                <w:color w:val="000000"/>
                <w:sz w:val="18"/>
                <w:szCs w:val="18"/>
              </w:rPr>
            </w:pPr>
          </w:p>
        </w:tc>
      </w:tr>
      <w:tr w:rsidR="00CD641E" w:rsidRPr="0033232A" w:rsidTr="001D1A9B">
        <w:trPr>
          <w:trHeight w:val="300"/>
        </w:trPr>
        <w:tc>
          <w:tcPr>
            <w:tcW w:w="4100" w:type="dxa"/>
            <w:tcBorders>
              <w:top w:val="single" w:sz="4" w:space="0" w:color="auto"/>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b/>
                <w:bCs/>
                <w:color w:val="000000"/>
                <w:sz w:val="20"/>
                <w:szCs w:val="20"/>
              </w:rPr>
            </w:pPr>
            <w:r w:rsidRPr="0033232A">
              <w:rPr>
                <w:rFonts w:eastAsia="Times New Roman" w:cs="Calibri"/>
                <w:b/>
                <w:bCs/>
                <w:color w:val="000000"/>
                <w:sz w:val="20"/>
                <w:szCs w:val="20"/>
              </w:rPr>
              <w:t>DOKUMENTACIJA</w:t>
            </w:r>
          </w:p>
        </w:tc>
        <w:tc>
          <w:tcPr>
            <w:tcW w:w="540" w:type="dxa"/>
            <w:tcBorders>
              <w:top w:val="single" w:sz="4" w:space="0" w:color="auto"/>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b/>
                <w:bCs/>
                <w:color w:val="000000"/>
                <w:sz w:val="20"/>
                <w:szCs w:val="20"/>
              </w:rPr>
            </w:pPr>
            <w:r w:rsidRPr="0033232A">
              <w:rPr>
                <w:rFonts w:eastAsia="Times New Roman" w:cs="Calibri"/>
                <w:b/>
                <w:bCs/>
                <w:color w:val="000000"/>
                <w:sz w:val="20"/>
                <w:szCs w:val="20"/>
              </w:rPr>
              <w:t> </w:t>
            </w:r>
          </w:p>
        </w:tc>
        <w:tc>
          <w:tcPr>
            <w:tcW w:w="5283" w:type="dxa"/>
            <w:tcBorders>
              <w:top w:val="nil"/>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b/>
                <w:bCs/>
                <w:color w:val="000000"/>
                <w:sz w:val="20"/>
                <w:szCs w:val="20"/>
              </w:rPr>
            </w:pPr>
            <w:r w:rsidRPr="0033232A">
              <w:rPr>
                <w:rFonts w:eastAsia="Times New Roman" w:cs="Calibri"/>
                <w:b/>
                <w:bCs/>
                <w:color w:val="000000"/>
                <w:sz w:val="20"/>
                <w:szCs w:val="20"/>
              </w:rPr>
              <w:t> </w:t>
            </w:r>
          </w:p>
        </w:tc>
      </w:tr>
      <w:tr w:rsidR="00CD641E" w:rsidRPr="0033232A" w:rsidTr="001D1A9B">
        <w:trPr>
          <w:trHeight w:val="300"/>
        </w:trPr>
        <w:tc>
          <w:tcPr>
            <w:tcW w:w="4100" w:type="dxa"/>
            <w:tcBorders>
              <w:top w:val="nil"/>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vrsta dokumentacije</w:t>
            </w:r>
          </w:p>
        </w:tc>
        <w:tc>
          <w:tcPr>
            <w:tcW w:w="540" w:type="dxa"/>
            <w:tcBorders>
              <w:top w:val="nil"/>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 </w:t>
            </w:r>
          </w:p>
        </w:tc>
        <w:tc>
          <w:tcPr>
            <w:tcW w:w="5283" w:type="dxa"/>
            <w:tcBorders>
              <w:top w:val="nil"/>
              <w:left w:val="nil"/>
              <w:bottom w:val="single" w:sz="4" w:space="0" w:color="auto"/>
              <w:right w:val="nil"/>
            </w:tcBorders>
            <w:shd w:val="clear" w:color="000000" w:fill="FFFFCC"/>
            <w:vAlign w:val="center"/>
            <w:hideMark/>
          </w:tcPr>
          <w:p w:rsidR="00CD641E" w:rsidRPr="0033232A" w:rsidRDefault="00CD641E" w:rsidP="00CD641E">
            <w:pPr>
              <w:widowControl/>
              <w:autoSpaceDE/>
              <w:autoSpaceDN/>
              <w:ind w:firstLineChars="100" w:firstLine="181"/>
              <w:rPr>
                <w:rFonts w:eastAsia="Times New Roman" w:cs="Calibri"/>
                <w:b/>
                <w:bCs/>
                <w:color w:val="000000"/>
                <w:sz w:val="18"/>
                <w:szCs w:val="18"/>
              </w:rPr>
            </w:pPr>
            <w:r w:rsidRPr="0033232A">
              <w:rPr>
                <w:rFonts w:eastAsia="Times New Roman" w:cs="Calibri"/>
                <w:b/>
                <w:bCs/>
                <w:color w:val="000000"/>
                <w:sz w:val="18"/>
                <w:szCs w:val="18"/>
              </w:rPr>
              <w:t> </w:t>
            </w:r>
            <w:r w:rsidR="001D1A9B">
              <w:rPr>
                <w:rFonts w:eastAsia="Times New Roman" w:cs="Calibri"/>
                <w:b/>
                <w:bCs/>
                <w:color w:val="000000"/>
                <w:sz w:val="18"/>
                <w:szCs w:val="18"/>
              </w:rPr>
              <w:t>PZI</w:t>
            </w:r>
          </w:p>
        </w:tc>
      </w:tr>
      <w:tr w:rsidR="00CD641E" w:rsidRPr="0033232A" w:rsidTr="001D1A9B">
        <w:trPr>
          <w:trHeight w:val="300"/>
        </w:trPr>
        <w:tc>
          <w:tcPr>
            <w:tcW w:w="4100" w:type="dxa"/>
            <w:tcBorders>
              <w:top w:val="dashed" w:sz="4" w:space="0" w:color="auto"/>
              <w:left w:val="nil"/>
              <w:bottom w:val="single" w:sz="4" w:space="0" w:color="auto"/>
              <w:right w:val="nil"/>
            </w:tcBorders>
            <w:shd w:val="clear" w:color="auto" w:fill="auto"/>
            <w:noWrap/>
            <w:hideMark/>
          </w:tcPr>
          <w:p w:rsidR="00CD641E" w:rsidRPr="0033232A" w:rsidRDefault="00CD641E" w:rsidP="00CD641E">
            <w:pPr>
              <w:widowControl/>
              <w:autoSpaceDE/>
              <w:autoSpaceDN/>
              <w:rPr>
                <w:rFonts w:eastAsia="Times New Roman" w:cs="Calibri"/>
                <w:i/>
                <w:iCs/>
                <w:color w:val="808080"/>
                <w:sz w:val="18"/>
                <w:szCs w:val="18"/>
              </w:rPr>
            </w:pPr>
            <w:r w:rsidRPr="0033232A">
              <w:rPr>
                <w:rFonts w:eastAsia="Times New Roman" w:cs="Calibri"/>
                <w:i/>
                <w:iCs/>
                <w:color w:val="808080"/>
                <w:sz w:val="18"/>
                <w:szCs w:val="18"/>
              </w:rPr>
              <w:t>(IZP, DGD, PZI, PID)</w:t>
            </w:r>
          </w:p>
        </w:tc>
        <w:tc>
          <w:tcPr>
            <w:tcW w:w="540" w:type="dxa"/>
            <w:tcBorders>
              <w:top w:val="dashed" w:sz="4" w:space="0" w:color="auto"/>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b/>
                <w:bCs/>
                <w:color w:val="000000"/>
                <w:sz w:val="20"/>
                <w:szCs w:val="20"/>
              </w:rPr>
            </w:pPr>
            <w:r w:rsidRPr="0033232A">
              <w:rPr>
                <w:rFonts w:eastAsia="Times New Roman" w:cs="Calibri"/>
                <w:b/>
                <w:bCs/>
                <w:color w:val="000000"/>
                <w:sz w:val="20"/>
                <w:szCs w:val="20"/>
              </w:rPr>
              <w:t> </w:t>
            </w:r>
          </w:p>
        </w:tc>
        <w:tc>
          <w:tcPr>
            <w:tcW w:w="5283" w:type="dxa"/>
            <w:tcBorders>
              <w:top w:val="dashed" w:sz="4" w:space="0" w:color="auto"/>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b/>
                <w:bCs/>
                <w:color w:val="000000"/>
                <w:sz w:val="20"/>
                <w:szCs w:val="20"/>
              </w:rPr>
            </w:pPr>
            <w:r w:rsidRPr="0033232A">
              <w:rPr>
                <w:rFonts w:eastAsia="Times New Roman" w:cs="Calibri"/>
                <w:b/>
                <w:bCs/>
                <w:color w:val="000000"/>
                <w:sz w:val="20"/>
                <w:szCs w:val="20"/>
              </w:rPr>
              <w:t> </w:t>
            </w:r>
          </w:p>
        </w:tc>
      </w:tr>
      <w:tr w:rsidR="00CD641E" w:rsidRPr="0033232A" w:rsidTr="001D1A9B">
        <w:trPr>
          <w:trHeight w:val="300"/>
        </w:trPr>
        <w:tc>
          <w:tcPr>
            <w:tcW w:w="4100" w:type="dxa"/>
            <w:tcBorders>
              <w:top w:val="single" w:sz="4" w:space="0" w:color="auto"/>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številka projekta</w:t>
            </w:r>
          </w:p>
        </w:tc>
        <w:tc>
          <w:tcPr>
            <w:tcW w:w="540" w:type="dxa"/>
            <w:tcBorders>
              <w:top w:val="single" w:sz="4" w:space="0" w:color="auto"/>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 </w:t>
            </w:r>
          </w:p>
        </w:tc>
        <w:tc>
          <w:tcPr>
            <w:tcW w:w="5283" w:type="dxa"/>
            <w:tcBorders>
              <w:top w:val="single" w:sz="4" w:space="0" w:color="auto"/>
              <w:left w:val="nil"/>
              <w:bottom w:val="single" w:sz="4" w:space="0" w:color="auto"/>
              <w:right w:val="nil"/>
            </w:tcBorders>
            <w:shd w:val="clear" w:color="000000" w:fill="FFFFCC"/>
            <w:vAlign w:val="center"/>
            <w:hideMark/>
          </w:tcPr>
          <w:p w:rsidR="00CD641E" w:rsidRPr="0033232A" w:rsidRDefault="00CD641E" w:rsidP="00346554">
            <w:pPr>
              <w:widowControl/>
              <w:autoSpaceDE/>
              <w:autoSpaceDN/>
              <w:ind w:firstLineChars="100" w:firstLine="181"/>
              <w:rPr>
                <w:rFonts w:eastAsia="Times New Roman" w:cs="Arial"/>
                <w:b/>
                <w:bCs/>
                <w:color w:val="000000"/>
                <w:sz w:val="18"/>
                <w:szCs w:val="18"/>
              </w:rPr>
            </w:pPr>
            <w:r w:rsidRPr="0033232A">
              <w:rPr>
                <w:rFonts w:eastAsia="Times New Roman" w:cs="Calibri"/>
                <w:b/>
                <w:bCs/>
                <w:color w:val="000000"/>
                <w:sz w:val="18"/>
                <w:szCs w:val="18"/>
              </w:rPr>
              <w:t> </w:t>
            </w:r>
            <w:r w:rsidR="00632D92">
              <w:rPr>
                <w:rFonts w:eastAsia="Times New Roman" w:cs="Calibri"/>
                <w:b/>
                <w:bCs/>
                <w:color w:val="000000"/>
                <w:sz w:val="18"/>
                <w:szCs w:val="18"/>
              </w:rPr>
              <w:t>15-15/2019</w:t>
            </w:r>
          </w:p>
        </w:tc>
      </w:tr>
      <w:tr w:rsidR="00CD641E" w:rsidRPr="0033232A" w:rsidTr="001D1A9B">
        <w:trPr>
          <w:trHeight w:val="315"/>
        </w:trPr>
        <w:tc>
          <w:tcPr>
            <w:tcW w:w="4100" w:type="dxa"/>
            <w:tcBorders>
              <w:top w:val="nil"/>
              <w:left w:val="nil"/>
              <w:bottom w:val="nil"/>
              <w:right w:val="nil"/>
            </w:tcBorders>
            <w:shd w:val="clear" w:color="auto" w:fill="auto"/>
            <w:noWrap/>
            <w:vAlign w:val="center"/>
            <w:hideMark/>
          </w:tcPr>
          <w:p w:rsidR="00CD641E" w:rsidRPr="0033232A" w:rsidRDefault="00CD641E" w:rsidP="00CD641E">
            <w:pPr>
              <w:widowControl/>
              <w:autoSpaceDE/>
              <w:autoSpaceDN/>
              <w:ind w:firstLineChars="100" w:firstLine="181"/>
              <w:rPr>
                <w:rFonts w:eastAsia="Times New Roman" w:cs="Calibri"/>
                <w:b/>
                <w:bCs/>
                <w:color w:val="000000"/>
                <w:sz w:val="18"/>
                <w:szCs w:val="18"/>
              </w:rPr>
            </w:pPr>
          </w:p>
        </w:tc>
        <w:tc>
          <w:tcPr>
            <w:tcW w:w="540" w:type="dxa"/>
            <w:tcBorders>
              <w:top w:val="nil"/>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noProof/>
                <w:color w:val="000000"/>
                <w:sz w:val="18"/>
                <w:szCs w:val="18"/>
              </w:rPr>
              <w:drawing>
                <wp:anchor distT="0" distB="0" distL="114300" distR="114300" simplePos="0" relativeHeight="251665408" behindDoc="0" locked="0" layoutInCell="1" allowOverlap="1" wp14:anchorId="2803F309" wp14:editId="3A8F5D7D">
                  <wp:simplePos x="0" y="0"/>
                  <wp:positionH relativeFrom="column">
                    <wp:posOffset>47625</wp:posOffset>
                  </wp:positionH>
                  <wp:positionV relativeFrom="paragraph">
                    <wp:posOffset>0</wp:posOffset>
                  </wp:positionV>
                  <wp:extent cx="180975" cy="190500"/>
                  <wp:effectExtent l="0" t="0" r="9525" b="0"/>
                  <wp:wrapNone/>
                  <wp:docPr id="2" name="Picture 2" descr="C:\Users\Trpin\AppData\Local\Temp\msohtmlclip1\01\clip_image00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C:\Users\Trpin\AppData\Local\Temp\msohtmlclip1\01\clip_image003.png"/>
                          <pic:cNvPicPr preferRelativeResize="0">
                            <a:picLocks noRot="1" noChangeArrowheads="1" noChangeShapeType="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975" cy="190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283" w:type="dxa"/>
            <w:tcBorders>
              <w:top w:val="nil"/>
              <w:left w:val="nil"/>
              <w:bottom w:val="single" w:sz="4" w:space="0" w:color="auto"/>
              <w:right w:val="nil"/>
            </w:tcBorders>
            <w:shd w:val="clear" w:color="auto" w:fill="auto"/>
            <w:vAlign w:val="center"/>
            <w:hideMark/>
          </w:tcPr>
          <w:p w:rsidR="00CD641E" w:rsidRPr="0033232A" w:rsidRDefault="00CD641E" w:rsidP="00CD641E">
            <w:pPr>
              <w:widowControl/>
              <w:autoSpaceDE/>
              <w:autoSpaceDN/>
              <w:rPr>
                <w:rFonts w:eastAsia="Times New Roman" w:cs="Calibri"/>
                <w:b/>
                <w:bCs/>
                <w:color w:val="000000"/>
                <w:sz w:val="18"/>
                <w:szCs w:val="18"/>
              </w:rPr>
            </w:pPr>
            <w:r w:rsidRPr="0033232A">
              <w:rPr>
                <w:rFonts w:eastAsia="Times New Roman" w:cs="Calibri"/>
                <w:b/>
                <w:bCs/>
                <w:color w:val="000000"/>
                <w:sz w:val="18"/>
                <w:szCs w:val="18"/>
              </w:rPr>
              <w:t>sprememba dokumentacije</w:t>
            </w:r>
          </w:p>
        </w:tc>
      </w:tr>
      <w:tr w:rsidR="00CD641E" w:rsidRPr="0033232A" w:rsidTr="001D1A9B">
        <w:trPr>
          <w:trHeight w:val="300"/>
        </w:trPr>
        <w:tc>
          <w:tcPr>
            <w:tcW w:w="4100" w:type="dxa"/>
            <w:tcBorders>
              <w:top w:val="single" w:sz="4" w:space="0" w:color="auto"/>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b/>
                <w:bCs/>
                <w:color w:val="000000"/>
                <w:sz w:val="20"/>
                <w:szCs w:val="20"/>
              </w:rPr>
            </w:pPr>
            <w:r w:rsidRPr="0033232A">
              <w:rPr>
                <w:rFonts w:eastAsia="Times New Roman" w:cs="Calibri"/>
                <w:b/>
                <w:bCs/>
                <w:color w:val="000000"/>
                <w:sz w:val="20"/>
                <w:szCs w:val="20"/>
              </w:rPr>
              <w:t>PODATKI O NAČRTU</w:t>
            </w:r>
          </w:p>
        </w:tc>
        <w:tc>
          <w:tcPr>
            <w:tcW w:w="540" w:type="dxa"/>
            <w:tcBorders>
              <w:top w:val="single" w:sz="4" w:space="0" w:color="auto"/>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b/>
                <w:bCs/>
                <w:color w:val="000000"/>
                <w:sz w:val="20"/>
                <w:szCs w:val="20"/>
              </w:rPr>
            </w:pPr>
            <w:r w:rsidRPr="0033232A">
              <w:rPr>
                <w:rFonts w:eastAsia="Times New Roman" w:cs="Calibri"/>
                <w:b/>
                <w:bCs/>
                <w:color w:val="000000"/>
                <w:sz w:val="20"/>
                <w:szCs w:val="20"/>
              </w:rPr>
              <w:t> </w:t>
            </w:r>
          </w:p>
        </w:tc>
        <w:tc>
          <w:tcPr>
            <w:tcW w:w="5283" w:type="dxa"/>
            <w:tcBorders>
              <w:top w:val="nil"/>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b/>
                <w:bCs/>
                <w:color w:val="000000"/>
                <w:sz w:val="20"/>
                <w:szCs w:val="20"/>
              </w:rPr>
            </w:pPr>
            <w:r w:rsidRPr="0033232A">
              <w:rPr>
                <w:rFonts w:eastAsia="Times New Roman" w:cs="Calibri"/>
                <w:b/>
                <w:bCs/>
                <w:color w:val="000000"/>
                <w:sz w:val="20"/>
                <w:szCs w:val="20"/>
              </w:rPr>
              <w:t> </w:t>
            </w:r>
          </w:p>
        </w:tc>
      </w:tr>
      <w:tr w:rsidR="00CD641E" w:rsidRPr="0033232A" w:rsidTr="001D1A9B">
        <w:trPr>
          <w:trHeight w:val="300"/>
        </w:trPr>
        <w:tc>
          <w:tcPr>
            <w:tcW w:w="4100" w:type="dxa"/>
            <w:tcBorders>
              <w:top w:val="single" w:sz="4" w:space="0" w:color="auto"/>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strokovno področje načrta</w:t>
            </w:r>
          </w:p>
        </w:tc>
        <w:tc>
          <w:tcPr>
            <w:tcW w:w="540" w:type="dxa"/>
            <w:tcBorders>
              <w:top w:val="single" w:sz="4" w:space="0" w:color="auto"/>
              <w:left w:val="nil"/>
              <w:bottom w:val="single" w:sz="4" w:space="0" w:color="auto"/>
              <w:right w:val="nil"/>
            </w:tcBorders>
            <w:shd w:val="clear" w:color="auto" w:fill="auto"/>
            <w:vAlign w:val="center"/>
            <w:hideMark/>
          </w:tcPr>
          <w:p w:rsidR="00CD641E" w:rsidRPr="0033232A" w:rsidRDefault="00CD641E" w:rsidP="00CD641E">
            <w:pPr>
              <w:widowControl/>
              <w:autoSpaceDE/>
              <w:autoSpaceDN/>
              <w:ind w:firstLineChars="100" w:firstLine="180"/>
              <w:rPr>
                <w:rFonts w:eastAsia="Times New Roman" w:cs="Calibri"/>
                <w:color w:val="000000"/>
                <w:sz w:val="18"/>
                <w:szCs w:val="18"/>
              </w:rPr>
            </w:pPr>
            <w:r w:rsidRPr="0033232A">
              <w:rPr>
                <w:rFonts w:eastAsia="Times New Roman" w:cs="Calibri"/>
                <w:color w:val="000000"/>
                <w:sz w:val="18"/>
                <w:szCs w:val="18"/>
              </w:rPr>
              <w:t> </w:t>
            </w:r>
          </w:p>
        </w:tc>
        <w:tc>
          <w:tcPr>
            <w:tcW w:w="5283" w:type="dxa"/>
            <w:tcBorders>
              <w:top w:val="nil"/>
              <w:left w:val="nil"/>
              <w:bottom w:val="single" w:sz="4" w:space="0" w:color="auto"/>
              <w:right w:val="nil"/>
            </w:tcBorders>
            <w:shd w:val="clear" w:color="000000" w:fill="FFFFCC"/>
            <w:vAlign w:val="center"/>
            <w:hideMark/>
          </w:tcPr>
          <w:p w:rsidR="00CD641E" w:rsidRPr="0033232A" w:rsidRDefault="00CD641E" w:rsidP="00AF4AC5">
            <w:pPr>
              <w:widowControl/>
              <w:autoSpaceDE/>
              <w:autoSpaceDN/>
              <w:ind w:firstLineChars="100" w:firstLine="181"/>
              <w:rPr>
                <w:rFonts w:eastAsia="Times New Roman" w:cs="Calibri"/>
                <w:b/>
                <w:bCs/>
                <w:color w:val="000000"/>
                <w:sz w:val="18"/>
                <w:szCs w:val="18"/>
              </w:rPr>
            </w:pPr>
            <w:r w:rsidRPr="0033232A">
              <w:rPr>
                <w:rFonts w:eastAsia="Times New Roman" w:cs="Calibri"/>
                <w:b/>
                <w:bCs/>
                <w:color w:val="000000"/>
                <w:sz w:val="18"/>
                <w:szCs w:val="18"/>
              </w:rPr>
              <w:t> </w:t>
            </w:r>
            <w:r w:rsidR="001D1A9B">
              <w:rPr>
                <w:rFonts w:eastAsia="Times New Roman" w:cs="Calibri"/>
                <w:b/>
                <w:bCs/>
                <w:color w:val="000000"/>
                <w:sz w:val="18"/>
                <w:szCs w:val="18"/>
              </w:rPr>
              <w:t>Načrt s</w:t>
            </w:r>
            <w:r w:rsidR="004C7002">
              <w:rPr>
                <w:rFonts w:eastAsia="Times New Roman" w:cs="Calibri"/>
                <w:b/>
                <w:bCs/>
                <w:color w:val="000000"/>
                <w:sz w:val="18"/>
                <w:szCs w:val="18"/>
              </w:rPr>
              <w:t xml:space="preserve"> področja </w:t>
            </w:r>
            <w:proofErr w:type="spellStart"/>
            <w:r w:rsidR="004C7002">
              <w:rPr>
                <w:rFonts w:eastAsia="Times New Roman" w:cs="Calibri"/>
                <w:b/>
                <w:bCs/>
                <w:color w:val="000000"/>
                <w:sz w:val="18"/>
                <w:szCs w:val="18"/>
              </w:rPr>
              <w:t>elektro</w:t>
            </w:r>
            <w:proofErr w:type="spellEnd"/>
            <w:r w:rsidR="004C7002">
              <w:rPr>
                <w:rFonts w:eastAsia="Times New Roman" w:cs="Calibri"/>
                <w:b/>
                <w:bCs/>
                <w:color w:val="000000"/>
                <w:sz w:val="18"/>
                <w:szCs w:val="18"/>
              </w:rPr>
              <w:t xml:space="preserve"> instalacij</w:t>
            </w:r>
            <w:r w:rsidR="00997692">
              <w:rPr>
                <w:rFonts w:eastAsia="Times New Roman" w:cs="Calibri"/>
                <w:b/>
                <w:bCs/>
                <w:color w:val="000000"/>
                <w:sz w:val="18"/>
                <w:szCs w:val="18"/>
              </w:rPr>
              <w:t xml:space="preserve"> </w:t>
            </w:r>
          </w:p>
        </w:tc>
      </w:tr>
      <w:tr w:rsidR="00B14CA0" w:rsidRPr="00B14CA0" w:rsidTr="001D1A9B">
        <w:trPr>
          <w:trHeight w:val="300"/>
        </w:trPr>
        <w:tc>
          <w:tcPr>
            <w:tcW w:w="4100" w:type="dxa"/>
            <w:tcBorders>
              <w:top w:val="nil"/>
              <w:left w:val="nil"/>
              <w:bottom w:val="single" w:sz="4" w:space="0" w:color="auto"/>
              <w:right w:val="nil"/>
            </w:tcBorders>
            <w:shd w:val="clear" w:color="auto" w:fill="auto"/>
            <w:noWrap/>
            <w:vAlign w:val="center"/>
            <w:hideMark/>
          </w:tcPr>
          <w:p w:rsidR="00CD641E" w:rsidRPr="00B14CA0" w:rsidRDefault="00CD641E" w:rsidP="00CD641E">
            <w:pPr>
              <w:widowControl/>
              <w:autoSpaceDE/>
              <w:autoSpaceDN/>
              <w:rPr>
                <w:rFonts w:eastAsia="Times New Roman" w:cs="Calibri"/>
                <w:sz w:val="18"/>
                <w:szCs w:val="18"/>
              </w:rPr>
            </w:pPr>
            <w:r w:rsidRPr="00B14CA0">
              <w:rPr>
                <w:rFonts w:eastAsia="Times New Roman" w:cs="Calibri"/>
                <w:sz w:val="18"/>
                <w:szCs w:val="18"/>
              </w:rPr>
              <w:t>številka načrta</w:t>
            </w:r>
          </w:p>
        </w:tc>
        <w:tc>
          <w:tcPr>
            <w:tcW w:w="540" w:type="dxa"/>
            <w:tcBorders>
              <w:top w:val="nil"/>
              <w:left w:val="nil"/>
              <w:bottom w:val="single" w:sz="4" w:space="0" w:color="auto"/>
              <w:right w:val="nil"/>
            </w:tcBorders>
            <w:shd w:val="clear" w:color="auto" w:fill="auto"/>
            <w:vAlign w:val="center"/>
            <w:hideMark/>
          </w:tcPr>
          <w:p w:rsidR="00CD641E" w:rsidRPr="00B14CA0" w:rsidRDefault="00CD641E" w:rsidP="00CD641E">
            <w:pPr>
              <w:widowControl/>
              <w:autoSpaceDE/>
              <w:autoSpaceDN/>
              <w:ind w:firstLineChars="100" w:firstLine="180"/>
              <w:rPr>
                <w:rFonts w:eastAsia="Times New Roman" w:cs="Calibri"/>
                <w:sz w:val="18"/>
                <w:szCs w:val="18"/>
              </w:rPr>
            </w:pPr>
            <w:r w:rsidRPr="00B14CA0">
              <w:rPr>
                <w:rFonts w:eastAsia="Times New Roman" w:cs="Calibri"/>
                <w:sz w:val="18"/>
                <w:szCs w:val="18"/>
              </w:rPr>
              <w:t> </w:t>
            </w:r>
          </w:p>
        </w:tc>
        <w:tc>
          <w:tcPr>
            <w:tcW w:w="5283" w:type="dxa"/>
            <w:tcBorders>
              <w:top w:val="nil"/>
              <w:left w:val="nil"/>
              <w:bottom w:val="single" w:sz="4" w:space="0" w:color="auto"/>
              <w:right w:val="nil"/>
            </w:tcBorders>
            <w:shd w:val="clear" w:color="000000" w:fill="FFFFCC"/>
            <w:vAlign w:val="center"/>
            <w:hideMark/>
          </w:tcPr>
          <w:p w:rsidR="00CD641E" w:rsidRPr="00B14CA0" w:rsidRDefault="00CD641E" w:rsidP="00AF4AC5">
            <w:pPr>
              <w:widowControl/>
              <w:autoSpaceDE/>
              <w:autoSpaceDN/>
              <w:ind w:firstLineChars="100" w:firstLine="181"/>
              <w:rPr>
                <w:rFonts w:eastAsia="Times New Roman" w:cs="Calibri"/>
                <w:b/>
                <w:bCs/>
                <w:sz w:val="18"/>
                <w:szCs w:val="18"/>
              </w:rPr>
            </w:pPr>
            <w:r w:rsidRPr="00B14CA0">
              <w:rPr>
                <w:rFonts w:eastAsia="Times New Roman" w:cs="Calibri"/>
                <w:b/>
                <w:bCs/>
                <w:sz w:val="18"/>
                <w:szCs w:val="18"/>
              </w:rPr>
              <w:t> </w:t>
            </w:r>
            <w:r w:rsidR="001D1A9B" w:rsidRPr="00B14CA0">
              <w:rPr>
                <w:rFonts w:eastAsia="Times New Roman" w:cs="Calibri"/>
                <w:b/>
                <w:bCs/>
                <w:sz w:val="18"/>
                <w:szCs w:val="18"/>
              </w:rPr>
              <w:t>1</w:t>
            </w:r>
            <w:r w:rsidR="00AF4AC5" w:rsidRPr="00B14CA0">
              <w:rPr>
                <w:rFonts w:eastAsia="Times New Roman" w:cs="Calibri"/>
                <w:b/>
                <w:bCs/>
                <w:sz w:val="18"/>
                <w:szCs w:val="18"/>
              </w:rPr>
              <w:t>6</w:t>
            </w:r>
            <w:r w:rsidR="00B14CA0" w:rsidRPr="00B14CA0">
              <w:rPr>
                <w:rFonts w:eastAsia="Times New Roman" w:cs="Calibri"/>
                <w:b/>
                <w:bCs/>
                <w:sz w:val="18"/>
                <w:szCs w:val="18"/>
              </w:rPr>
              <w:t>4/2019</w:t>
            </w:r>
          </w:p>
        </w:tc>
      </w:tr>
      <w:tr w:rsidR="00CD641E" w:rsidRPr="0033232A" w:rsidTr="001D1A9B">
        <w:trPr>
          <w:trHeight w:val="300"/>
        </w:trPr>
        <w:tc>
          <w:tcPr>
            <w:tcW w:w="4100" w:type="dxa"/>
            <w:tcBorders>
              <w:top w:val="nil"/>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datum izdelave</w:t>
            </w:r>
          </w:p>
        </w:tc>
        <w:tc>
          <w:tcPr>
            <w:tcW w:w="540" w:type="dxa"/>
            <w:tcBorders>
              <w:top w:val="nil"/>
              <w:left w:val="nil"/>
              <w:bottom w:val="single" w:sz="4" w:space="0" w:color="auto"/>
              <w:right w:val="nil"/>
            </w:tcBorders>
            <w:shd w:val="clear" w:color="auto" w:fill="auto"/>
            <w:vAlign w:val="center"/>
            <w:hideMark/>
          </w:tcPr>
          <w:p w:rsidR="00CD641E" w:rsidRPr="0033232A" w:rsidRDefault="00CD641E" w:rsidP="00CD641E">
            <w:pPr>
              <w:widowControl/>
              <w:autoSpaceDE/>
              <w:autoSpaceDN/>
              <w:ind w:firstLineChars="100" w:firstLine="180"/>
              <w:rPr>
                <w:rFonts w:eastAsia="Times New Roman" w:cs="Calibri"/>
                <w:color w:val="000000"/>
                <w:sz w:val="18"/>
                <w:szCs w:val="18"/>
              </w:rPr>
            </w:pPr>
            <w:r w:rsidRPr="0033232A">
              <w:rPr>
                <w:rFonts w:eastAsia="Times New Roman" w:cs="Calibri"/>
                <w:color w:val="000000"/>
                <w:sz w:val="18"/>
                <w:szCs w:val="18"/>
              </w:rPr>
              <w:t> </w:t>
            </w:r>
          </w:p>
        </w:tc>
        <w:tc>
          <w:tcPr>
            <w:tcW w:w="5283" w:type="dxa"/>
            <w:tcBorders>
              <w:top w:val="nil"/>
              <w:left w:val="nil"/>
              <w:bottom w:val="single" w:sz="4" w:space="0" w:color="auto"/>
              <w:right w:val="nil"/>
            </w:tcBorders>
            <w:shd w:val="clear" w:color="000000" w:fill="FFFFCC"/>
            <w:vAlign w:val="center"/>
            <w:hideMark/>
          </w:tcPr>
          <w:p w:rsidR="00CD641E" w:rsidRPr="0033232A" w:rsidRDefault="00CD641E" w:rsidP="008477EF">
            <w:pPr>
              <w:widowControl/>
              <w:autoSpaceDE/>
              <w:autoSpaceDN/>
              <w:ind w:firstLineChars="100" w:firstLine="181"/>
              <w:rPr>
                <w:rFonts w:eastAsia="Times New Roman" w:cs="Calibri"/>
                <w:b/>
                <w:bCs/>
                <w:color w:val="000000"/>
                <w:sz w:val="18"/>
                <w:szCs w:val="18"/>
              </w:rPr>
            </w:pPr>
            <w:r w:rsidRPr="0033232A">
              <w:rPr>
                <w:rFonts w:eastAsia="Times New Roman" w:cs="Calibri"/>
                <w:b/>
                <w:bCs/>
                <w:color w:val="000000"/>
                <w:sz w:val="18"/>
                <w:szCs w:val="18"/>
              </w:rPr>
              <w:t> </w:t>
            </w:r>
            <w:r w:rsidR="00AF4AC5">
              <w:rPr>
                <w:rFonts w:eastAsia="Times New Roman" w:cs="Calibri"/>
                <w:b/>
                <w:bCs/>
                <w:color w:val="000000"/>
                <w:sz w:val="18"/>
                <w:szCs w:val="18"/>
              </w:rPr>
              <w:t>Ma</w:t>
            </w:r>
            <w:r w:rsidR="008477EF">
              <w:rPr>
                <w:rFonts w:eastAsia="Times New Roman" w:cs="Calibri"/>
                <w:b/>
                <w:bCs/>
                <w:color w:val="000000"/>
                <w:sz w:val="18"/>
                <w:szCs w:val="18"/>
              </w:rPr>
              <w:t>j</w:t>
            </w:r>
            <w:r w:rsidR="001D1A9B">
              <w:rPr>
                <w:rFonts w:eastAsia="Times New Roman" w:cs="Calibri"/>
                <w:b/>
                <w:bCs/>
                <w:color w:val="000000"/>
                <w:sz w:val="18"/>
                <w:szCs w:val="18"/>
              </w:rPr>
              <w:t xml:space="preserve"> 201</w:t>
            </w:r>
            <w:r w:rsidR="00AF4AC5">
              <w:rPr>
                <w:rFonts w:eastAsia="Times New Roman" w:cs="Calibri"/>
                <w:b/>
                <w:bCs/>
                <w:color w:val="000000"/>
                <w:sz w:val="18"/>
                <w:szCs w:val="18"/>
              </w:rPr>
              <w:t>9</w:t>
            </w:r>
          </w:p>
        </w:tc>
      </w:tr>
      <w:tr w:rsidR="00CD641E" w:rsidRPr="0033232A" w:rsidTr="001D1A9B">
        <w:trPr>
          <w:trHeight w:val="300"/>
        </w:trPr>
        <w:tc>
          <w:tcPr>
            <w:tcW w:w="9923" w:type="dxa"/>
            <w:gridSpan w:val="3"/>
            <w:tcBorders>
              <w:top w:val="single" w:sz="4" w:space="0" w:color="auto"/>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b/>
                <w:bCs/>
                <w:color w:val="000000"/>
                <w:sz w:val="20"/>
                <w:szCs w:val="20"/>
              </w:rPr>
            </w:pPr>
            <w:r w:rsidRPr="0033232A">
              <w:rPr>
                <w:rFonts w:eastAsia="Times New Roman" w:cs="Calibri"/>
                <w:b/>
                <w:bCs/>
                <w:color w:val="000000"/>
                <w:sz w:val="20"/>
                <w:szCs w:val="20"/>
              </w:rPr>
              <w:t>PODATKI O IZDELOVALCU NAČRTA</w:t>
            </w:r>
          </w:p>
        </w:tc>
      </w:tr>
      <w:tr w:rsidR="00CD641E" w:rsidRPr="0033232A" w:rsidTr="001D1A9B">
        <w:trPr>
          <w:trHeight w:val="540"/>
        </w:trPr>
        <w:tc>
          <w:tcPr>
            <w:tcW w:w="4100" w:type="dxa"/>
            <w:tcBorders>
              <w:top w:val="single" w:sz="4" w:space="0" w:color="auto"/>
              <w:left w:val="nil"/>
              <w:bottom w:val="single" w:sz="4" w:space="0" w:color="auto"/>
              <w:right w:val="nil"/>
            </w:tcBorders>
            <w:shd w:val="clear" w:color="auto" w:fill="auto"/>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ime in priimek pooblaščenega arhitekta, pooblaščenega inženirja</w:t>
            </w:r>
          </w:p>
        </w:tc>
        <w:tc>
          <w:tcPr>
            <w:tcW w:w="540" w:type="dxa"/>
            <w:tcBorders>
              <w:top w:val="nil"/>
              <w:left w:val="nil"/>
              <w:bottom w:val="single" w:sz="4" w:space="0" w:color="auto"/>
              <w:right w:val="nil"/>
            </w:tcBorders>
            <w:shd w:val="clear" w:color="auto" w:fill="auto"/>
            <w:hideMark/>
          </w:tcPr>
          <w:p w:rsidR="00CD641E" w:rsidRPr="0033232A" w:rsidRDefault="00CD641E" w:rsidP="00CD641E">
            <w:pPr>
              <w:widowControl/>
              <w:autoSpaceDE/>
              <w:autoSpaceDN/>
              <w:ind w:firstLineChars="100" w:firstLine="180"/>
              <w:rPr>
                <w:rFonts w:eastAsia="Times New Roman" w:cs="Calibri"/>
                <w:i/>
                <w:iCs/>
                <w:color w:val="808080"/>
                <w:sz w:val="18"/>
                <w:szCs w:val="18"/>
              </w:rPr>
            </w:pPr>
            <w:r w:rsidRPr="0033232A">
              <w:rPr>
                <w:rFonts w:eastAsia="Times New Roman" w:cs="Calibri"/>
                <w:i/>
                <w:iCs/>
                <w:color w:val="808080"/>
                <w:sz w:val="18"/>
                <w:szCs w:val="18"/>
              </w:rPr>
              <w:t> </w:t>
            </w:r>
          </w:p>
        </w:tc>
        <w:tc>
          <w:tcPr>
            <w:tcW w:w="5283" w:type="dxa"/>
            <w:tcBorders>
              <w:top w:val="nil"/>
              <w:left w:val="nil"/>
              <w:bottom w:val="single" w:sz="4" w:space="0" w:color="auto"/>
              <w:right w:val="nil"/>
            </w:tcBorders>
            <w:shd w:val="clear" w:color="000000" w:fill="FFFFCC"/>
            <w:vAlign w:val="center"/>
            <w:hideMark/>
          </w:tcPr>
          <w:p w:rsidR="00CD641E" w:rsidRPr="0033232A" w:rsidRDefault="00CD641E" w:rsidP="004C7002">
            <w:pPr>
              <w:widowControl/>
              <w:autoSpaceDE/>
              <w:autoSpaceDN/>
              <w:ind w:firstLineChars="100" w:firstLine="181"/>
              <w:rPr>
                <w:rFonts w:eastAsia="Times New Roman" w:cs="Calibri"/>
                <w:b/>
                <w:bCs/>
                <w:color w:val="000000"/>
                <w:sz w:val="18"/>
                <w:szCs w:val="18"/>
              </w:rPr>
            </w:pPr>
            <w:r w:rsidRPr="0033232A">
              <w:rPr>
                <w:rFonts w:eastAsia="Times New Roman" w:cs="Calibri"/>
                <w:b/>
                <w:bCs/>
                <w:color w:val="000000"/>
                <w:sz w:val="18"/>
                <w:szCs w:val="18"/>
              </w:rPr>
              <w:t> </w:t>
            </w:r>
            <w:r w:rsidR="004C7002">
              <w:rPr>
                <w:rFonts w:eastAsia="Times New Roman" w:cs="Calibri"/>
                <w:b/>
                <w:bCs/>
                <w:color w:val="000000"/>
                <w:sz w:val="18"/>
                <w:szCs w:val="18"/>
              </w:rPr>
              <w:t>Marko Grošelj</w:t>
            </w:r>
            <w:r w:rsidR="001D1A9B">
              <w:rPr>
                <w:rFonts w:eastAsia="Times New Roman" w:cs="Calibri"/>
                <w:b/>
                <w:bCs/>
                <w:color w:val="000000"/>
                <w:sz w:val="18"/>
                <w:szCs w:val="18"/>
              </w:rPr>
              <w:t xml:space="preserve">, </w:t>
            </w:r>
            <w:r w:rsidR="004C7002">
              <w:rPr>
                <w:rFonts w:eastAsia="Times New Roman" w:cs="Calibri"/>
                <w:b/>
                <w:bCs/>
                <w:color w:val="000000"/>
                <w:sz w:val="18"/>
                <w:szCs w:val="18"/>
              </w:rPr>
              <w:t>univ.dipl.inž.el</w:t>
            </w:r>
            <w:r w:rsidR="001D1A9B">
              <w:rPr>
                <w:rFonts w:eastAsia="Times New Roman" w:cs="Calibri"/>
                <w:b/>
                <w:bCs/>
                <w:color w:val="000000"/>
                <w:sz w:val="18"/>
                <w:szCs w:val="18"/>
              </w:rPr>
              <w:t>.</w:t>
            </w:r>
          </w:p>
        </w:tc>
      </w:tr>
      <w:tr w:rsidR="00CD641E" w:rsidRPr="0033232A" w:rsidTr="001D1A9B">
        <w:trPr>
          <w:trHeight w:val="300"/>
        </w:trPr>
        <w:tc>
          <w:tcPr>
            <w:tcW w:w="4100" w:type="dxa"/>
            <w:tcBorders>
              <w:top w:val="nil"/>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identifikacijska številka</w:t>
            </w:r>
          </w:p>
        </w:tc>
        <w:tc>
          <w:tcPr>
            <w:tcW w:w="540" w:type="dxa"/>
            <w:tcBorders>
              <w:top w:val="single" w:sz="4" w:space="0" w:color="auto"/>
              <w:left w:val="nil"/>
              <w:bottom w:val="single" w:sz="4" w:space="0" w:color="auto"/>
              <w:right w:val="nil"/>
            </w:tcBorders>
            <w:shd w:val="clear" w:color="auto" w:fill="auto"/>
            <w:vAlign w:val="center"/>
            <w:hideMark/>
          </w:tcPr>
          <w:p w:rsidR="00CD641E" w:rsidRPr="0033232A" w:rsidRDefault="00CD641E" w:rsidP="00CD641E">
            <w:pPr>
              <w:widowControl/>
              <w:autoSpaceDE/>
              <w:autoSpaceDN/>
              <w:ind w:firstLineChars="100" w:firstLine="180"/>
              <w:rPr>
                <w:rFonts w:eastAsia="Times New Roman" w:cs="Calibri"/>
                <w:color w:val="000000"/>
                <w:sz w:val="18"/>
                <w:szCs w:val="18"/>
              </w:rPr>
            </w:pPr>
            <w:r w:rsidRPr="0033232A">
              <w:rPr>
                <w:rFonts w:eastAsia="Times New Roman" w:cs="Calibri"/>
                <w:color w:val="000000"/>
                <w:sz w:val="18"/>
                <w:szCs w:val="18"/>
              </w:rPr>
              <w:t> </w:t>
            </w:r>
          </w:p>
        </w:tc>
        <w:tc>
          <w:tcPr>
            <w:tcW w:w="5283" w:type="dxa"/>
            <w:tcBorders>
              <w:top w:val="nil"/>
              <w:left w:val="nil"/>
              <w:bottom w:val="single" w:sz="4" w:space="0" w:color="auto"/>
              <w:right w:val="nil"/>
            </w:tcBorders>
            <w:shd w:val="clear" w:color="000000" w:fill="FFFFCC"/>
            <w:vAlign w:val="center"/>
            <w:hideMark/>
          </w:tcPr>
          <w:p w:rsidR="00CD641E" w:rsidRPr="0033232A" w:rsidRDefault="00CD641E" w:rsidP="00AF4AC5">
            <w:pPr>
              <w:widowControl/>
              <w:autoSpaceDE/>
              <w:autoSpaceDN/>
              <w:ind w:firstLineChars="100" w:firstLine="181"/>
              <w:rPr>
                <w:rFonts w:eastAsia="Times New Roman" w:cs="Calibri"/>
                <w:b/>
                <w:bCs/>
                <w:color w:val="000000"/>
                <w:sz w:val="18"/>
                <w:szCs w:val="18"/>
              </w:rPr>
            </w:pPr>
            <w:r w:rsidRPr="0033232A">
              <w:rPr>
                <w:rFonts w:eastAsia="Times New Roman" w:cs="Calibri"/>
                <w:b/>
                <w:bCs/>
                <w:color w:val="000000"/>
                <w:sz w:val="18"/>
                <w:szCs w:val="18"/>
              </w:rPr>
              <w:t> </w:t>
            </w:r>
            <w:r w:rsidR="004C7002">
              <w:rPr>
                <w:rFonts w:eastAsia="Times New Roman" w:cs="Calibri"/>
                <w:b/>
                <w:bCs/>
                <w:color w:val="000000"/>
                <w:sz w:val="18"/>
                <w:szCs w:val="18"/>
              </w:rPr>
              <w:t>IZS E</w:t>
            </w:r>
            <w:r w:rsidR="00D677E1">
              <w:rPr>
                <w:rFonts w:eastAsia="Times New Roman" w:cs="Calibri"/>
                <w:b/>
                <w:bCs/>
                <w:color w:val="000000"/>
                <w:sz w:val="18"/>
                <w:szCs w:val="18"/>
              </w:rPr>
              <w:t>-0</w:t>
            </w:r>
            <w:r w:rsidR="004C7002">
              <w:rPr>
                <w:rFonts w:eastAsia="Times New Roman" w:cs="Calibri"/>
                <w:b/>
                <w:bCs/>
                <w:color w:val="000000"/>
                <w:sz w:val="18"/>
                <w:szCs w:val="18"/>
              </w:rPr>
              <w:t>827</w:t>
            </w:r>
          </w:p>
        </w:tc>
      </w:tr>
      <w:tr w:rsidR="00CD641E" w:rsidRPr="0033232A" w:rsidTr="00D677E1">
        <w:trPr>
          <w:trHeight w:val="889"/>
        </w:trPr>
        <w:tc>
          <w:tcPr>
            <w:tcW w:w="4100" w:type="dxa"/>
            <w:tcBorders>
              <w:top w:val="nil"/>
              <w:left w:val="nil"/>
              <w:bottom w:val="single" w:sz="4" w:space="0" w:color="auto"/>
              <w:right w:val="nil"/>
            </w:tcBorders>
            <w:shd w:val="clear" w:color="auto" w:fill="auto"/>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podpis pooblaščenega arhitekta, pooblaščenega inženirja</w:t>
            </w:r>
          </w:p>
        </w:tc>
        <w:tc>
          <w:tcPr>
            <w:tcW w:w="540" w:type="dxa"/>
            <w:tcBorders>
              <w:top w:val="nil"/>
              <w:left w:val="nil"/>
              <w:bottom w:val="single" w:sz="4" w:space="0" w:color="auto"/>
              <w:right w:val="nil"/>
            </w:tcBorders>
            <w:shd w:val="clear" w:color="auto" w:fill="auto"/>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 </w:t>
            </w:r>
          </w:p>
        </w:tc>
        <w:tc>
          <w:tcPr>
            <w:tcW w:w="5283" w:type="dxa"/>
            <w:tcBorders>
              <w:top w:val="nil"/>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ind w:firstLineChars="100" w:firstLine="181"/>
              <w:rPr>
                <w:rFonts w:eastAsia="Times New Roman" w:cs="Calibri"/>
                <w:b/>
                <w:bCs/>
                <w:color w:val="000000"/>
                <w:sz w:val="18"/>
                <w:szCs w:val="18"/>
              </w:rPr>
            </w:pPr>
            <w:r w:rsidRPr="0033232A">
              <w:rPr>
                <w:rFonts w:eastAsia="Times New Roman" w:cs="Calibri"/>
                <w:b/>
                <w:bCs/>
                <w:color w:val="000000"/>
                <w:sz w:val="18"/>
                <w:szCs w:val="18"/>
              </w:rPr>
              <w:t> </w:t>
            </w:r>
          </w:p>
        </w:tc>
      </w:tr>
      <w:tr w:rsidR="00CD641E" w:rsidRPr="0033232A" w:rsidTr="001D1A9B">
        <w:trPr>
          <w:trHeight w:val="300"/>
        </w:trPr>
        <w:tc>
          <w:tcPr>
            <w:tcW w:w="9923" w:type="dxa"/>
            <w:gridSpan w:val="3"/>
            <w:tcBorders>
              <w:top w:val="single" w:sz="4" w:space="0" w:color="auto"/>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b/>
                <w:bCs/>
                <w:color w:val="000000"/>
                <w:sz w:val="20"/>
                <w:szCs w:val="20"/>
              </w:rPr>
            </w:pPr>
            <w:r w:rsidRPr="0033232A">
              <w:rPr>
                <w:rFonts w:eastAsia="Times New Roman" w:cs="Calibri"/>
                <w:b/>
                <w:bCs/>
                <w:color w:val="000000"/>
                <w:sz w:val="20"/>
                <w:szCs w:val="20"/>
              </w:rPr>
              <w:t>PODATKI O PROJEKTANTU</w:t>
            </w:r>
          </w:p>
        </w:tc>
      </w:tr>
      <w:tr w:rsidR="00CD641E" w:rsidRPr="0033232A" w:rsidTr="001D1A9B">
        <w:trPr>
          <w:trHeight w:val="300"/>
        </w:trPr>
        <w:tc>
          <w:tcPr>
            <w:tcW w:w="4100" w:type="dxa"/>
            <w:tcBorders>
              <w:top w:val="single" w:sz="4" w:space="0" w:color="auto"/>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projektant (naziv družbe)</w:t>
            </w:r>
          </w:p>
        </w:tc>
        <w:tc>
          <w:tcPr>
            <w:tcW w:w="540" w:type="dxa"/>
            <w:tcBorders>
              <w:top w:val="nil"/>
              <w:left w:val="nil"/>
              <w:bottom w:val="single" w:sz="4" w:space="0" w:color="auto"/>
              <w:right w:val="nil"/>
            </w:tcBorders>
            <w:shd w:val="clear" w:color="auto" w:fill="auto"/>
            <w:hideMark/>
          </w:tcPr>
          <w:p w:rsidR="00CD641E" w:rsidRPr="0033232A" w:rsidRDefault="00CD641E" w:rsidP="00CD641E">
            <w:pPr>
              <w:widowControl/>
              <w:autoSpaceDE/>
              <w:autoSpaceDN/>
              <w:ind w:firstLineChars="100" w:firstLine="180"/>
              <w:rPr>
                <w:rFonts w:eastAsia="Times New Roman" w:cs="Calibri"/>
                <w:i/>
                <w:iCs/>
                <w:color w:val="808080"/>
                <w:sz w:val="18"/>
                <w:szCs w:val="18"/>
              </w:rPr>
            </w:pPr>
            <w:r w:rsidRPr="0033232A">
              <w:rPr>
                <w:rFonts w:eastAsia="Times New Roman" w:cs="Calibri"/>
                <w:i/>
                <w:iCs/>
                <w:color w:val="808080"/>
                <w:sz w:val="18"/>
                <w:szCs w:val="18"/>
              </w:rPr>
              <w:t> </w:t>
            </w:r>
          </w:p>
        </w:tc>
        <w:tc>
          <w:tcPr>
            <w:tcW w:w="5283" w:type="dxa"/>
            <w:tcBorders>
              <w:top w:val="nil"/>
              <w:left w:val="nil"/>
              <w:bottom w:val="single" w:sz="4" w:space="0" w:color="auto"/>
              <w:right w:val="nil"/>
            </w:tcBorders>
            <w:shd w:val="clear" w:color="000000" w:fill="FFFFCC"/>
            <w:vAlign w:val="center"/>
            <w:hideMark/>
          </w:tcPr>
          <w:p w:rsidR="00CD641E" w:rsidRPr="0033232A" w:rsidRDefault="00CD641E" w:rsidP="00CD641E">
            <w:pPr>
              <w:widowControl/>
              <w:autoSpaceDE/>
              <w:autoSpaceDN/>
              <w:ind w:firstLineChars="100" w:firstLine="181"/>
              <w:rPr>
                <w:rFonts w:eastAsia="Times New Roman" w:cs="Calibri"/>
                <w:b/>
                <w:bCs/>
                <w:color w:val="000000"/>
                <w:sz w:val="18"/>
                <w:szCs w:val="18"/>
              </w:rPr>
            </w:pPr>
            <w:r w:rsidRPr="0033232A">
              <w:rPr>
                <w:rFonts w:eastAsia="Times New Roman" w:cs="Calibri"/>
                <w:b/>
                <w:bCs/>
                <w:color w:val="000000"/>
                <w:sz w:val="18"/>
                <w:szCs w:val="18"/>
              </w:rPr>
              <w:t> </w:t>
            </w:r>
            <w:r w:rsidR="001D1A9B">
              <w:rPr>
                <w:rFonts w:eastAsia="Times New Roman" w:cs="Calibri"/>
                <w:b/>
                <w:bCs/>
                <w:color w:val="000000"/>
                <w:sz w:val="18"/>
                <w:szCs w:val="18"/>
              </w:rPr>
              <w:t>BIRO, poslovno in tehnično svetovanje. Meri Trpin s.p.</w:t>
            </w:r>
          </w:p>
        </w:tc>
      </w:tr>
      <w:tr w:rsidR="00CD641E" w:rsidRPr="0033232A" w:rsidTr="001D1A9B">
        <w:trPr>
          <w:trHeight w:val="300"/>
        </w:trPr>
        <w:tc>
          <w:tcPr>
            <w:tcW w:w="4100" w:type="dxa"/>
            <w:tcBorders>
              <w:top w:val="nil"/>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naslov</w:t>
            </w:r>
          </w:p>
        </w:tc>
        <w:tc>
          <w:tcPr>
            <w:tcW w:w="540" w:type="dxa"/>
            <w:tcBorders>
              <w:top w:val="single" w:sz="4" w:space="0" w:color="auto"/>
              <w:left w:val="nil"/>
              <w:bottom w:val="single" w:sz="4" w:space="0" w:color="auto"/>
              <w:right w:val="nil"/>
            </w:tcBorders>
            <w:shd w:val="clear" w:color="auto" w:fill="auto"/>
            <w:vAlign w:val="center"/>
            <w:hideMark/>
          </w:tcPr>
          <w:p w:rsidR="00CD641E" w:rsidRPr="0033232A" w:rsidRDefault="00CD641E" w:rsidP="00CD641E">
            <w:pPr>
              <w:widowControl/>
              <w:autoSpaceDE/>
              <w:autoSpaceDN/>
              <w:ind w:firstLineChars="100" w:firstLine="180"/>
              <w:rPr>
                <w:rFonts w:eastAsia="Times New Roman" w:cs="Calibri"/>
                <w:color w:val="000000"/>
                <w:sz w:val="18"/>
                <w:szCs w:val="18"/>
              </w:rPr>
            </w:pPr>
            <w:r w:rsidRPr="0033232A">
              <w:rPr>
                <w:rFonts w:eastAsia="Times New Roman" w:cs="Calibri"/>
                <w:color w:val="000000"/>
                <w:sz w:val="18"/>
                <w:szCs w:val="18"/>
              </w:rPr>
              <w:t> </w:t>
            </w:r>
          </w:p>
        </w:tc>
        <w:tc>
          <w:tcPr>
            <w:tcW w:w="5283" w:type="dxa"/>
            <w:tcBorders>
              <w:top w:val="nil"/>
              <w:left w:val="nil"/>
              <w:bottom w:val="single" w:sz="4" w:space="0" w:color="auto"/>
              <w:right w:val="nil"/>
            </w:tcBorders>
            <w:shd w:val="clear" w:color="000000" w:fill="FFFFCC"/>
            <w:vAlign w:val="center"/>
            <w:hideMark/>
          </w:tcPr>
          <w:p w:rsidR="00CD641E" w:rsidRPr="0033232A" w:rsidRDefault="00CD641E" w:rsidP="00CD641E">
            <w:pPr>
              <w:widowControl/>
              <w:autoSpaceDE/>
              <w:autoSpaceDN/>
              <w:ind w:firstLineChars="100" w:firstLine="181"/>
              <w:rPr>
                <w:rFonts w:eastAsia="Times New Roman" w:cs="Calibri"/>
                <w:b/>
                <w:bCs/>
                <w:color w:val="000000"/>
                <w:sz w:val="18"/>
                <w:szCs w:val="18"/>
              </w:rPr>
            </w:pPr>
            <w:r w:rsidRPr="0033232A">
              <w:rPr>
                <w:rFonts w:eastAsia="Times New Roman" w:cs="Calibri"/>
                <w:b/>
                <w:bCs/>
                <w:color w:val="000000"/>
                <w:sz w:val="18"/>
                <w:szCs w:val="18"/>
              </w:rPr>
              <w:t> </w:t>
            </w:r>
            <w:r w:rsidR="001D1A9B">
              <w:rPr>
                <w:rFonts w:eastAsia="Times New Roman" w:cs="Calibri"/>
                <w:b/>
                <w:bCs/>
                <w:color w:val="000000"/>
                <w:sz w:val="18"/>
                <w:szCs w:val="18"/>
              </w:rPr>
              <w:t>Kidričeva ulica 9, Maribor</w:t>
            </w:r>
          </w:p>
        </w:tc>
      </w:tr>
      <w:tr w:rsidR="00CD641E" w:rsidRPr="0033232A" w:rsidTr="001D1A9B">
        <w:trPr>
          <w:trHeight w:val="300"/>
        </w:trPr>
        <w:tc>
          <w:tcPr>
            <w:tcW w:w="4100" w:type="dxa"/>
            <w:tcBorders>
              <w:top w:val="nil"/>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vodja projekta</w:t>
            </w:r>
          </w:p>
        </w:tc>
        <w:tc>
          <w:tcPr>
            <w:tcW w:w="540" w:type="dxa"/>
            <w:tcBorders>
              <w:top w:val="nil"/>
              <w:left w:val="nil"/>
              <w:bottom w:val="single" w:sz="4" w:space="0" w:color="auto"/>
              <w:right w:val="nil"/>
            </w:tcBorders>
            <w:shd w:val="clear" w:color="auto" w:fill="auto"/>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 </w:t>
            </w:r>
          </w:p>
        </w:tc>
        <w:tc>
          <w:tcPr>
            <w:tcW w:w="5283" w:type="dxa"/>
            <w:tcBorders>
              <w:top w:val="nil"/>
              <w:left w:val="nil"/>
              <w:bottom w:val="single" w:sz="4" w:space="0" w:color="auto"/>
              <w:right w:val="nil"/>
            </w:tcBorders>
            <w:shd w:val="clear" w:color="000000" w:fill="FFFFCC"/>
            <w:vAlign w:val="center"/>
            <w:hideMark/>
          </w:tcPr>
          <w:p w:rsidR="00CD641E" w:rsidRPr="0033232A" w:rsidRDefault="00422309" w:rsidP="001D1A9B">
            <w:pPr>
              <w:widowControl/>
              <w:autoSpaceDE/>
              <w:autoSpaceDN/>
              <w:ind w:firstLineChars="100" w:firstLine="181"/>
              <w:rPr>
                <w:rFonts w:eastAsia="Times New Roman" w:cs="Calibri"/>
                <w:b/>
                <w:bCs/>
                <w:color w:val="000000"/>
                <w:sz w:val="18"/>
                <w:szCs w:val="18"/>
              </w:rPr>
            </w:pPr>
            <w:r>
              <w:rPr>
                <w:rFonts w:eastAsia="Times New Roman" w:cs="Calibri"/>
                <w:b/>
                <w:bCs/>
                <w:color w:val="000000"/>
                <w:sz w:val="18"/>
                <w:szCs w:val="18"/>
              </w:rPr>
              <w:t>Marko Soršak, univ.dipl.inž.arh.</w:t>
            </w:r>
          </w:p>
        </w:tc>
      </w:tr>
      <w:tr w:rsidR="00CD641E" w:rsidRPr="0033232A" w:rsidTr="001D1A9B">
        <w:trPr>
          <w:trHeight w:val="300"/>
        </w:trPr>
        <w:tc>
          <w:tcPr>
            <w:tcW w:w="4100" w:type="dxa"/>
            <w:tcBorders>
              <w:top w:val="nil"/>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identifikacijska številka</w:t>
            </w:r>
          </w:p>
        </w:tc>
        <w:tc>
          <w:tcPr>
            <w:tcW w:w="540" w:type="dxa"/>
            <w:tcBorders>
              <w:top w:val="nil"/>
              <w:left w:val="nil"/>
              <w:bottom w:val="single" w:sz="4" w:space="0" w:color="auto"/>
              <w:right w:val="nil"/>
            </w:tcBorders>
            <w:shd w:val="clear" w:color="auto" w:fill="auto"/>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 </w:t>
            </w:r>
          </w:p>
        </w:tc>
        <w:tc>
          <w:tcPr>
            <w:tcW w:w="5283" w:type="dxa"/>
            <w:tcBorders>
              <w:top w:val="nil"/>
              <w:left w:val="nil"/>
              <w:bottom w:val="single" w:sz="4" w:space="0" w:color="auto"/>
              <w:right w:val="nil"/>
            </w:tcBorders>
            <w:shd w:val="clear" w:color="000000" w:fill="FFFFCC"/>
            <w:vAlign w:val="center"/>
            <w:hideMark/>
          </w:tcPr>
          <w:p w:rsidR="00CD641E" w:rsidRPr="0033232A" w:rsidRDefault="00422309" w:rsidP="00CD641E">
            <w:pPr>
              <w:widowControl/>
              <w:autoSpaceDE/>
              <w:autoSpaceDN/>
              <w:ind w:firstLineChars="100" w:firstLine="181"/>
              <w:rPr>
                <w:rFonts w:eastAsia="Times New Roman" w:cs="Calibri"/>
                <w:b/>
                <w:bCs/>
                <w:color w:val="000000"/>
                <w:sz w:val="18"/>
                <w:szCs w:val="18"/>
              </w:rPr>
            </w:pPr>
            <w:r w:rsidRPr="00BF29D2">
              <w:rPr>
                <w:rFonts w:asciiTheme="minorHAnsi" w:eastAsia="Times New Roman" w:hAnsiTheme="minorHAnsi"/>
                <w:b/>
                <w:bCs/>
                <w:color w:val="000000"/>
                <w:sz w:val="18"/>
                <w:szCs w:val="18"/>
              </w:rPr>
              <w:t> </w:t>
            </w:r>
            <w:r>
              <w:rPr>
                <w:rFonts w:eastAsia="Times New Roman" w:cs="Calibri"/>
                <w:b/>
                <w:bCs/>
                <w:color w:val="000000"/>
                <w:sz w:val="18"/>
                <w:szCs w:val="18"/>
              </w:rPr>
              <w:t>ZAPS  0567 A</w:t>
            </w:r>
          </w:p>
        </w:tc>
      </w:tr>
      <w:tr w:rsidR="00CD641E" w:rsidRPr="0033232A" w:rsidTr="00D677E1">
        <w:trPr>
          <w:trHeight w:val="959"/>
        </w:trPr>
        <w:tc>
          <w:tcPr>
            <w:tcW w:w="4100" w:type="dxa"/>
            <w:tcBorders>
              <w:top w:val="nil"/>
              <w:left w:val="nil"/>
              <w:bottom w:val="single" w:sz="4" w:space="0" w:color="auto"/>
              <w:right w:val="nil"/>
            </w:tcBorders>
            <w:shd w:val="clear" w:color="auto" w:fill="auto"/>
            <w:noWrap/>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podpis vodje projekta</w:t>
            </w:r>
          </w:p>
        </w:tc>
        <w:tc>
          <w:tcPr>
            <w:tcW w:w="540" w:type="dxa"/>
            <w:tcBorders>
              <w:top w:val="nil"/>
              <w:left w:val="nil"/>
              <w:bottom w:val="single" w:sz="4" w:space="0" w:color="auto"/>
              <w:right w:val="nil"/>
            </w:tcBorders>
            <w:shd w:val="clear" w:color="auto" w:fill="auto"/>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 </w:t>
            </w:r>
          </w:p>
        </w:tc>
        <w:tc>
          <w:tcPr>
            <w:tcW w:w="5283" w:type="dxa"/>
            <w:tcBorders>
              <w:top w:val="nil"/>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ind w:firstLineChars="100" w:firstLine="181"/>
              <w:rPr>
                <w:rFonts w:eastAsia="Times New Roman" w:cs="Calibri"/>
                <w:b/>
                <w:bCs/>
                <w:color w:val="000000"/>
                <w:sz w:val="18"/>
                <w:szCs w:val="18"/>
              </w:rPr>
            </w:pPr>
            <w:r w:rsidRPr="0033232A">
              <w:rPr>
                <w:rFonts w:eastAsia="Times New Roman" w:cs="Calibri"/>
                <w:b/>
                <w:bCs/>
                <w:color w:val="000000"/>
                <w:sz w:val="18"/>
                <w:szCs w:val="18"/>
              </w:rPr>
              <w:t> </w:t>
            </w:r>
          </w:p>
        </w:tc>
      </w:tr>
      <w:tr w:rsidR="00CD641E" w:rsidRPr="0033232A" w:rsidTr="001D1A9B">
        <w:trPr>
          <w:trHeight w:val="300"/>
        </w:trPr>
        <w:tc>
          <w:tcPr>
            <w:tcW w:w="4100" w:type="dxa"/>
            <w:tcBorders>
              <w:top w:val="single" w:sz="4" w:space="0" w:color="auto"/>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odgovorna oseba projektanta</w:t>
            </w:r>
          </w:p>
        </w:tc>
        <w:tc>
          <w:tcPr>
            <w:tcW w:w="540" w:type="dxa"/>
            <w:tcBorders>
              <w:top w:val="single" w:sz="4" w:space="0" w:color="auto"/>
              <w:left w:val="nil"/>
              <w:bottom w:val="single" w:sz="4" w:space="0" w:color="auto"/>
              <w:right w:val="nil"/>
            </w:tcBorders>
            <w:shd w:val="clear" w:color="auto" w:fill="auto"/>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 </w:t>
            </w:r>
          </w:p>
        </w:tc>
        <w:tc>
          <w:tcPr>
            <w:tcW w:w="5283" w:type="dxa"/>
            <w:tcBorders>
              <w:top w:val="nil"/>
              <w:left w:val="nil"/>
              <w:bottom w:val="single" w:sz="4" w:space="0" w:color="auto"/>
              <w:right w:val="nil"/>
            </w:tcBorders>
            <w:shd w:val="clear" w:color="000000" w:fill="FFFFCC"/>
            <w:vAlign w:val="center"/>
            <w:hideMark/>
          </w:tcPr>
          <w:p w:rsidR="00CD641E" w:rsidRPr="0033232A" w:rsidRDefault="00CD641E" w:rsidP="00CD641E">
            <w:pPr>
              <w:widowControl/>
              <w:autoSpaceDE/>
              <w:autoSpaceDN/>
              <w:ind w:firstLineChars="100" w:firstLine="181"/>
              <w:rPr>
                <w:rFonts w:eastAsia="Times New Roman" w:cs="Calibri"/>
                <w:b/>
                <w:bCs/>
                <w:color w:val="000000"/>
                <w:sz w:val="18"/>
                <w:szCs w:val="18"/>
              </w:rPr>
            </w:pPr>
            <w:r w:rsidRPr="0033232A">
              <w:rPr>
                <w:rFonts w:eastAsia="Times New Roman" w:cs="Calibri"/>
                <w:b/>
                <w:bCs/>
                <w:color w:val="000000"/>
                <w:sz w:val="18"/>
                <w:szCs w:val="18"/>
              </w:rPr>
              <w:t> </w:t>
            </w:r>
            <w:r w:rsidR="00D677E1">
              <w:rPr>
                <w:rFonts w:eastAsia="Times New Roman" w:cs="Calibri"/>
                <w:b/>
                <w:bCs/>
                <w:color w:val="000000"/>
                <w:sz w:val="18"/>
                <w:szCs w:val="18"/>
              </w:rPr>
              <w:t>Meri Trpin, ekon.</w:t>
            </w:r>
          </w:p>
        </w:tc>
      </w:tr>
      <w:tr w:rsidR="00CD641E" w:rsidRPr="0033232A" w:rsidTr="00D677E1">
        <w:trPr>
          <w:trHeight w:val="999"/>
        </w:trPr>
        <w:tc>
          <w:tcPr>
            <w:tcW w:w="4100" w:type="dxa"/>
            <w:tcBorders>
              <w:top w:val="nil"/>
              <w:left w:val="nil"/>
              <w:bottom w:val="single" w:sz="4" w:space="0" w:color="auto"/>
              <w:right w:val="nil"/>
            </w:tcBorders>
            <w:shd w:val="clear" w:color="auto" w:fill="auto"/>
            <w:noWrap/>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podpis odgovorne osebe projektanta</w:t>
            </w:r>
          </w:p>
        </w:tc>
        <w:tc>
          <w:tcPr>
            <w:tcW w:w="540" w:type="dxa"/>
            <w:tcBorders>
              <w:top w:val="nil"/>
              <w:left w:val="nil"/>
              <w:bottom w:val="single" w:sz="4" w:space="0" w:color="auto"/>
              <w:right w:val="nil"/>
            </w:tcBorders>
            <w:shd w:val="clear" w:color="auto" w:fill="auto"/>
            <w:vAlign w:val="center"/>
            <w:hideMark/>
          </w:tcPr>
          <w:p w:rsidR="00CD641E" w:rsidRPr="0033232A" w:rsidRDefault="00CD641E" w:rsidP="00CD641E">
            <w:pPr>
              <w:widowControl/>
              <w:autoSpaceDE/>
              <w:autoSpaceDN/>
              <w:rPr>
                <w:rFonts w:eastAsia="Times New Roman" w:cs="Calibri"/>
                <w:color w:val="000000"/>
                <w:sz w:val="18"/>
                <w:szCs w:val="18"/>
              </w:rPr>
            </w:pPr>
            <w:r w:rsidRPr="0033232A">
              <w:rPr>
                <w:rFonts w:eastAsia="Times New Roman" w:cs="Calibri"/>
                <w:color w:val="000000"/>
                <w:sz w:val="18"/>
                <w:szCs w:val="18"/>
              </w:rPr>
              <w:t> </w:t>
            </w:r>
          </w:p>
        </w:tc>
        <w:tc>
          <w:tcPr>
            <w:tcW w:w="5283" w:type="dxa"/>
            <w:tcBorders>
              <w:top w:val="nil"/>
              <w:left w:val="nil"/>
              <w:bottom w:val="single" w:sz="4" w:space="0" w:color="auto"/>
              <w:right w:val="nil"/>
            </w:tcBorders>
            <w:shd w:val="clear" w:color="auto" w:fill="auto"/>
            <w:noWrap/>
            <w:vAlign w:val="center"/>
            <w:hideMark/>
          </w:tcPr>
          <w:p w:rsidR="00CD641E" w:rsidRPr="0033232A" w:rsidRDefault="00CD641E" w:rsidP="00CD641E">
            <w:pPr>
              <w:widowControl/>
              <w:autoSpaceDE/>
              <w:autoSpaceDN/>
              <w:ind w:firstLineChars="100" w:firstLine="181"/>
              <w:rPr>
                <w:rFonts w:eastAsia="Times New Roman" w:cs="Calibri"/>
                <w:b/>
                <w:bCs/>
                <w:color w:val="000000"/>
                <w:sz w:val="18"/>
                <w:szCs w:val="18"/>
              </w:rPr>
            </w:pPr>
            <w:r w:rsidRPr="0033232A">
              <w:rPr>
                <w:rFonts w:eastAsia="Times New Roman" w:cs="Calibri"/>
                <w:b/>
                <w:bCs/>
                <w:color w:val="000000"/>
                <w:sz w:val="18"/>
                <w:szCs w:val="18"/>
              </w:rPr>
              <w:t> </w:t>
            </w:r>
          </w:p>
        </w:tc>
      </w:tr>
    </w:tbl>
    <w:p w:rsidR="00BF29D2" w:rsidRDefault="00BF29D2" w:rsidP="00D9291C">
      <w:pPr>
        <w:tabs>
          <w:tab w:val="left" w:pos="1605"/>
        </w:tabs>
        <w:rPr>
          <w:sz w:val="24"/>
          <w:szCs w:val="24"/>
        </w:rPr>
      </w:pPr>
    </w:p>
    <w:tbl>
      <w:tblPr>
        <w:tblW w:w="9714" w:type="dxa"/>
        <w:tblInd w:w="212" w:type="dxa"/>
        <w:tblCellMar>
          <w:left w:w="70" w:type="dxa"/>
          <w:right w:w="70" w:type="dxa"/>
        </w:tblCellMar>
        <w:tblLook w:val="04A0" w:firstRow="1" w:lastRow="0" w:firstColumn="1" w:lastColumn="0" w:noHBand="0" w:noVBand="1"/>
      </w:tblPr>
      <w:tblGrid>
        <w:gridCol w:w="1254"/>
        <w:gridCol w:w="1316"/>
        <w:gridCol w:w="7144"/>
      </w:tblGrid>
      <w:tr w:rsidR="00BF29D2" w:rsidRPr="00BF29D2" w:rsidTr="00997692">
        <w:trPr>
          <w:trHeight w:val="1699"/>
        </w:trPr>
        <w:tc>
          <w:tcPr>
            <w:tcW w:w="9714" w:type="dxa"/>
            <w:gridSpan w:val="3"/>
            <w:tcBorders>
              <w:top w:val="nil"/>
              <w:left w:val="nil"/>
              <w:bottom w:val="nil"/>
              <w:right w:val="nil"/>
            </w:tcBorders>
            <w:shd w:val="clear" w:color="auto" w:fill="auto"/>
            <w:hideMark/>
          </w:tcPr>
          <w:p w:rsidR="00BF29D2" w:rsidRPr="00BF29D2" w:rsidRDefault="00BF29D2" w:rsidP="00D677E1">
            <w:pPr>
              <w:widowControl/>
              <w:autoSpaceDE/>
              <w:autoSpaceDN/>
              <w:rPr>
                <w:rFonts w:asciiTheme="minorHAnsi" w:eastAsia="Times New Roman" w:hAnsiTheme="minorHAnsi"/>
                <w:b/>
                <w:bCs/>
                <w:color w:val="000000"/>
                <w:sz w:val="36"/>
                <w:szCs w:val="36"/>
              </w:rPr>
            </w:pPr>
            <w:r w:rsidRPr="00BF29D2">
              <w:rPr>
                <w:rFonts w:asciiTheme="minorHAnsi" w:eastAsia="Times New Roman" w:hAnsiTheme="minorHAnsi"/>
                <w:b/>
                <w:bCs/>
                <w:color w:val="000000"/>
                <w:sz w:val="36"/>
                <w:szCs w:val="36"/>
              </w:rPr>
              <w:t xml:space="preserve">IZJAVA PROJEKTANTA </w:t>
            </w:r>
            <w:r w:rsidRPr="00BF29D2">
              <w:rPr>
                <w:rFonts w:asciiTheme="minorHAnsi" w:eastAsia="Times New Roman" w:hAnsiTheme="minorHAnsi"/>
                <w:b/>
                <w:bCs/>
                <w:color w:val="000000"/>
                <w:sz w:val="36"/>
                <w:szCs w:val="36"/>
              </w:rPr>
              <w:br/>
              <w:t xml:space="preserve">IN VODJE PROJEKTA V </w:t>
            </w:r>
            <w:r w:rsidR="00D677E1">
              <w:rPr>
                <w:rFonts w:asciiTheme="minorHAnsi" w:eastAsia="Times New Roman" w:hAnsiTheme="minorHAnsi"/>
                <w:b/>
                <w:bCs/>
                <w:color w:val="000000"/>
                <w:sz w:val="36"/>
                <w:szCs w:val="36"/>
              </w:rPr>
              <w:t>PZI</w:t>
            </w:r>
          </w:p>
        </w:tc>
      </w:tr>
      <w:tr w:rsidR="00BF29D2" w:rsidRPr="00BF29D2" w:rsidTr="00997692">
        <w:trPr>
          <w:trHeight w:val="300"/>
        </w:trPr>
        <w:tc>
          <w:tcPr>
            <w:tcW w:w="9714" w:type="dxa"/>
            <w:gridSpan w:val="3"/>
            <w:tcBorders>
              <w:top w:val="single" w:sz="4" w:space="0" w:color="auto"/>
              <w:left w:val="nil"/>
              <w:bottom w:val="single" w:sz="4" w:space="0" w:color="auto"/>
              <w:right w:val="nil"/>
            </w:tcBorders>
            <w:shd w:val="clear" w:color="auto" w:fill="auto"/>
            <w:noWrap/>
            <w:vAlign w:val="center"/>
            <w:hideMark/>
          </w:tcPr>
          <w:p w:rsidR="00BF29D2" w:rsidRPr="00BF29D2" w:rsidRDefault="00BF29D2" w:rsidP="00BF29D2">
            <w:pPr>
              <w:widowControl/>
              <w:autoSpaceDE/>
              <w:autoSpaceDN/>
              <w:rPr>
                <w:rFonts w:asciiTheme="minorHAnsi" w:eastAsia="Times New Roman" w:hAnsiTheme="minorHAnsi"/>
                <w:b/>
                <w:bCs/>
                <w:color w:val="000000"/>
                <w:sz w:val="20"/>
                <w:szCs w:val="20"/>
              </w:rPr>
            </w:pPr>
            <w:r w:rsidRPr="00BF29D2">
              <w:rPr>
                <w:rFonts w:asciiTheme="minorHAnsi" w:eastAsia="Times New Roman" w:hAnsiTheme="minorHAnsi"/>
                <w:b/>
                <w:bCs/>
                <w:color w:val="000000"/>
                <w:sz w:val="20"/>
                <w:szCs w:val="20"/>
              </w:rPr>
              <w:t>PROJEKTANT</w:t>
            </w:r>
          </w:p>
        </w:tc>
      </w:tr>
      <w:tr w:rsidR="00BF29D2" w:rsidRPr="00BF29D2" w:rsidTr="00997692">
        <w:trPr>
          <w:trHeight w:val="300"/>
        </w:trPr>
        <w:tc>
          <w:tcPr>
            <w:tcW w:w="2570" w:type="dxa"/>
            <w:gridSpan w:val="2"/>
            <w:tcBorders>
              <w:top w:val="nil"/>
              <w:left w:val="nil"/>
              <w:bottom w:val="single" w:sz="4" w:space="0" w:color="auto"/>
              <w:right w:val="nil"/>
            </w:tcBorders>
            <w:shd w:val="clear" w:color="auto" w:fill="auto"/>
            <w:noWrap/>
            <w:vAlign w:val="center"/>
            <w:hideMark/>
          </w:tcPr>
          <w:p w:rsidR="00BF29D2" w:rsidRPr="00BF29D2" w:rsidRDefault="00BF29D2" w:rsidP="00BF29D2">
            <w:pPr>
              <w:widowControl/>
              <w:autoSpaceDE/>
              <w:autoSpaceDN/>
              <w:rPr>
                <w:rFonts w:asciiTheme="minorHAnsi" w:eastAsia="Times New Roman" w:hAnsiTheme="minorHAnsi"/>
                <w:color w:val="000000"/>
                <w:sz w:val="18"/>
                <w:szCs w:val="18"/>
              </w:rPr>
            </w:pPr>
            <w:r w:rsidRPr="00BF29D2">
              <w:rPr>
                <w:rFonts w:asciiTheme="minorHAnsi" w:eastAsia="Times New Roman" w:hAnsiTheme="minorHAnsi"/>
                <w:color w:val="000000"/>
                <w:sz w:val="18"/>
                <w:szCs w:val="18"/>
              </w:rPr>
              <w:t>projektant (naziv družbe)</w:t>
            </w:r>
          </w:p>
        </w:tc>
        <w:tc>
          <w:tcPr>
            <w:tcW w:w="7144" w:type="dxa"/>
            <w:tcBorders>
              <w:top w:val="nil"/>
              <w:left w:val="nil"/>
              <w:bottom w:val="single" w:sz="4" w:space="0" w:color="auto"/>
              <w:right w:val="nil"/>
            </w:tcBorders>
            <w:shd w:val="clear" w:color="auto" w:fill="DBE5F1" w:themeFill="accent1" w:themeFillTint="33"/>
            <w:vAlign w:val="center"/>
            <w:hideMark/>
          </w:tcPr>
          <w:p w:rsidR="00BF29D2" w:rsidRPr="00BF29D2" w:rsidRDefault="00BF29D2" w:rsidP="00BF29D2">
            <w:pPr>
              <w:widowControl/>
              <w:autoSpaceDE/>
              <w:autoSpaceDN/>
              <w:ind w:firstLineChars="100" w:firstLine="181"/>
              <w:rPr>
                <w:rFonts w:asciiTheme="minorHAnsi" w:eastAsia="Times New Roman" w:hAnsiTheme="minorHAnsi"/>
                <w:b/>
                <w:bCs/>
                <w:color w:val="000000"/>
                <w:sz w:val="18"/>
                <w:szCs w:val="18"/>
              </w:rPr>
            </w:pPr>
            <w:r w:rsidRPr="00BF29D2">
              <w:rPr>
                <w:rFonts w:asciiTheme="minorHAnsi" w:eastAsia="Times New Roman" w:hAnsiTheme="minorHAnsi"/>
                <w:b/>
                <w:bCs/>
                <w:color w:val="000000"/>
                <w:sz w:val="18"/>
                <w:szCs w:val="18"/>
              </w:rPr>
              <w:t> </w:t>
            </w:r>
            <w:r w:rsidR="00D677E1">
              <w:rPr>
                <w:rFonts w:eastAsia="Times New Roman" w:cs="Calibri"/>
                <w:b/>
                <w:bCs/>
                <w:color w:val="000000"/>
                <w:sz w:val="18"/>
                <w:szCs w:val="18"/>
              </w:rPr>
              <w:t>BIRO, poslovno in tehnično svetovanje. Meri Trpin s.p.</w:t>
            </w:r>
          </w:p>
        </w:tc>
      </w:tr>
      <w:tr w:rsidR="00BF29D2" w:rsidRPr="00BF29D2" w:rsidTr="00997692">
        <w:trPr>
          <w:trHeight w:val="300"/>
        </w:trPr>
        <w:tc>
          <w:tcPr>
            <w:tcW w:w="1254" w:type="dxa"/>
            <w:tcBorders>
              <w:top w:val="single" w:sz="4" w:space="0" w:color="auto"/>
              <w:left w:val="nil"/>
              <w:bottom w:val="single" w:sz="4" w:space="0" w:color="auto"/>
              <w:right w:val="nil"/>
            </w:tcBorders>
            <w:shd w:val="clear" w:color="auto" w:fill="auto"/>
            <w:noWrap/>
            <w:vAlign w:val="center"/>
            <w:hideMark/>
          </w:tcPr>
          <w:p w:rsidR="00BF29D2" w:rsidRPr="00BF29D2" w:rsidRDefault="00BF29D2" w:rsidP="00BF29D2">
            <w:pPr>
              <w:widowControl/>
              <w:autoSpaceDE/>
              <w:autoSpaceDN/>
              <w:rPr>
                <w:rFonts w:asciiTheme="minorHAnsi" w:eastAsia="Times New Roman" w:hAnsiTheme="minorHAnsi"/>
                <w:color w:val="000000"/>
                <w:sz w:val="18"/>
                <w:szCs w:val="18"/>
              </w:rPr>
            </w:pPr>
            <w:r w:rsidRPr="00BF29D2">
              <w:rPr>
                <w:rFonts w:asciiTheme="minorHAnsi" w:eastAsia="Times New Roman" w:hAnsiTheme="minorHAnsi"/>
                <w:color w:val="000000"/>
                <w:sz w:val="18"/>
                <w:szCs w:val="18"/>
              </w:rPr>
              <w:t>naslov</w:t>
            </w:r>
          </w:p>
        </w:tc>
        <w:tc>
          <w:tcPr>
            <w:tcW w:w="1316" w:type="dxa"/>
            <w:tcBorders>
              <w:top w:val="single" w:sz="4" w:space="0" w:color="auto"/>
              <w:left w:val="nil"/>
              <w:bottom w:val="single" w:sz="4" w:space="0" w:color="auto"/>
              <w:right w:val="nil"/>
            </w:tcBorders>
            <w:shd w:val="clear" w:color="auto" w:fill="auto"/>
            <w:vAlign w:val="center"/>
            <w:hideMark/>
          </w:tcPr>
          <w:p w:rsidR="00BF29D2" w:rsidRPr="00BF29D2" w:rsidRDefault="00BF29D2" w:rsidP="00BF29D2">
            <w:pPr>
              <w:widowControl/>
              <w:autoSpaceDE/>
              <w:autoSpaceDN/>
              <w:ind w:firstLineChars="100" w:firstLine="180"/>
              <w:rPr>
                <w:rFonts w:asciiTheme="minorHAnsi" w:eastAsia="Times New Roman" w:hAnsiTheme="minorHAnsi"/>
                <w:color w:val="000000"/>
                <w:sz w:val="18"/>
                <w:szCs w:val="18"/>
              </w:rPr>
            </w:pPr>
            <w:r w:rsidRPr="00BF29D2">
              <w:rPr>
                <w:rFonts w:asciiTheme="minorHAnsi" w:eastAsia="Times New Roman" w:hAnsiTheme="minorHAnsi"/>
                <w:color w:val="000000"/>
                <w:sz w:val="18"/>
                <w:szCs w:val="18"/>
              </w:rPr>
              <w:t> </w:t>
            </w:r>
          </w:p>
        </w:tc>
        <w:tc>
          <w:tcPr>
            <w:tcW w:w="7144" w:type="dxa"/>
            <w:tcBorders>
              <w:top w:val="nil"/>
              <w:left w:val="nil"/>
              <w:bottom w:val="single" w:sz="4" w:space="0" w:color="auto"/>
              <w:right w:val="nil"/>
            </w:tcBorders>
            <w:shd w:val="clear" w:color="auto" w:fill="DBE5F1" w:themeFill="accent1" w:themeFillTint="33"/>
            <w:vAlign w:val="center"/>
            <w:hideMark/>
          </w:tcPr>
          <w:p w:rsidR="00BF29D2" w:rsidRPr="00BF29D2" w:rsidRDefault="00BF29D2" w:rsidP="00BF29D2">
            <w:pPr>
              <w:widowControl/>
              <w:autoSpaceDE/>
              <w:autoSpaceDN/>
              <w:ind w:firstLineChars="100" w:firstLine="181"/>
              <w:rPr>
                <w:rFonts w:asciiTheme="minorHAnsi" w:eastAsia="Times New Roman" w:hAnsiTheme="minorHAnsi"/>
                <w:b/>
                <w:bCs/>
                <w:color w:val="000000"/>
                <w:sz w:val="18"/>
                <w:szCs w:val="18"/>
              </w:rPr>
            </w:pPr>
            <w:r w:rsidRPr="00BF29D2">
              <w:rPr>
                <w:rFonts w:asciiTheme="minorHAnsi" w:eastAsia="Times New Roman" w:hAnsiTheme="minorHAnsi"/>
                <w:b/>
                <w:bCs/>
                <w:color w:val="000000"/>
                <w:sz w:val="18"/>
                <w:szCs w:val="18"/>
              </w:rPr>
              <w:t> </w:t>
            </w:r>
            <w:r w:rsidR="00D677E1">
              <w:rPr>
                <w:rFonts w:eastAsia="Times New Roman" w:cs="Calibri"/>
                <w:b/>
                <w:bCs/>
                <w:color w:val="000000"/>
                <w:sz w:val="18"/>
                <w:szCs w:val="18"/>
              </w:rPr>
              <w:t>Kidričeva ulica 9, Maribor</w:t>
            </w:r>
          </w:p>
        </w:tc>
      </w:tr>
      <w:tr w:rsidR="00BF29D2" w:rsidRPr="00BF29D2" w:rsidTr="00997692">
        <w:trPr>
          <w:trHeight w:val="300"/>
        </w:trPr>
        <w:tc>
          <w:tcPr>
            <w:tcW w:w="2570" w:type="dxa"/>
            <w:gridSpan w:val="2"/>
            <w:tcBorders>
              <w:top w:val="single" w:sz="4" w:space="0" w:color="auto"/>
              <w:left w:val="nil"/>
              <w:bottom w:val="single" w:sz="4" w:space="0" w:color="auto"/>
              <w:right w:val="nil"/>
            </w:tcBorders>
            <w:shd w:val="clear" w:color="auto" w:fill="auto"/>
            <w:noWrap/>
            <w:vAlign w:val="center"/>
            <w:hideMark/>
          </w:tcPr>
          <w:p w:rsidR="00BF29D2" w:rsidRPr="00BF29D2" w:rsidRDefault="00BF29D2" w:rsidP="00BF29D2">
            <w:pPr>
              <w:widowControl/>
              <w:autoSpaceDE/>
              <w:autoSpaceDN/>
              <w:rPr>
                <w:rFonts w:asciiTheme="minorHAnsi" w:eastAsia="Times New Roman" w:hAnsiTheme="minorHAnsi"/>
                <w:color w:val="000000"/>
                <w:sz w:val="18"/>
                <w:szCs w:val="18"/>
              </w:rPr>
            </w:pPr>
            <w:r w:rsidRPr="00BF29D2">
              <w:rPr>
                <w:rFonts w:asciiTheme="minorHAnsi" w:eastAsia="Times New Roman" w:hAnsiTheme="minorHAnsi"/>
                <w:color w:val="000000"/>
                <w:sz w:val="18"/>
                <w:szCs w:val="18"/>
              </w:rPr>
              <w:t>odgovorna oseba projektanta</w:t>
            </w:r>
          </w:p>
        </w:tc>
        <w:tc>
          <w:tcPr>
            <w:tcW w:w="7144" w:type="dxa"/>
            <w:tcBorders>
              <w:top w:val="nil"/>
              <w:left w:val="nil"/>
              <w:bottom w:val="single" w:sz="4" w:space="0" w:color="auto"/>
              <w:right w:val="nil"/>
            </w:tcBorders>
            <w:shd w:val="clear" w:color="auto" w:fill="DBE5F1" w:themeFill="accent1" w:themeFillTint="33"/>
            <w:vAlign w:val="center"/>
            <w:hideMark/>
          </w:tcPr>
          <w:p w:rsidR="00BF29D2" w:rsidRPr="00BF29D2" w:rsidRDefault="00BF29D2" w:rsidP="00BF29D2">
            <w:pPr>
              <w:widowControl/>
              <w:autoSpaceDE/>
              <w:autoSpaceDN/>
              <w:ind w:firstLineChars="100" w:firstLine="181"/>
              <w:rPr>
                <w:rFonts w:asciiTheme="minorHAnsi" w:eastAsia="Times New Roman" w:hAnsiTheme="minorHAnsi"/>
                <w:b/>
                <w:bCs/>
                <w:color w:val="000000"/>
                <w:sz w:val="18"/>
                <w:szCs w:val="18"/>
              </w:rPr>
            </w:pPr>
            <w:r w:rsidRPr="00BF29D2">
              <w:rPr>
                <w:rFonts w:asciiTheme="minorHAnsi" w:eastAsia="Times New Roman" w:hAnsiTheme="minorHAnsi"/>
                <w:b/>
                <w:bCs/>
                <w:color w:val="000000"/>
                <w:sz w:val="18"/>
                <w:szCs w:val="18"/>
              </w:rPr>
              <w:t> </w:t>
            </w:r>
            <w:r w:rsidR="00D677E1">
              <w:rPr>
                <w:rFonts w:eastAsia="Times New Roman" w:cs="Calibri"/>
                <w:b/>
                <w:bCs/>
                <w:color w:val="000000"/>
                <w:sz w:val="18"/>
                <w:szCs w:val="18"/>
              </w:rPr>
              <w:t>Meri Trpin, ekon.</w:t>
            </w:r>
          </w:p>
        </w:tc>
      </w:tr>
      <w:tr w:rsidR="00BF29D2" w:rsidRPr="00BF29D2" w:rsidTr="00997692">
        <w:trPr>
          <w:trHeight w:val="300"/>
        </w:trPr>
        <w:tc>
          <w:tcPr>
            <w:tcW w:w="1254" w:type="dxa"/>
            <w:tcBorders>
              <w:top w:val="nil"/>
              <w:left w:val="nil"/>
              <w:bottom w:val="nil"/>
              <w:right w:val="nil"/>
            </w:tcBorders>
            <w:shd w:val="clear" w:color="auto" w:fill="auto"/>
            <w:noWrap/>
            <w:vAlign w:val="center"/>
            <w:hideMark/>
          </w:tcPr>
          <w:p w:rsidR="00BF29D2" w:rsidRPr="00BF29D2" w:rsidRDefault="00BF29D2" w:rsidP="00BF29D2">
            <w:pPr>
              <w:widowControl/>
              <w:autoSpaceDE/>
              <w:autoSpaceDN/>
              <w:rPr>
                <w:rFonts w:asciiTheme="minorHAnsi" w:eastAsia="Times New Roman" w:hAnsiTheme="minorHAnsi"/>
                <w:color w:val="000000"/>
                <w:sz w:val="18"/>
                <w:szCs w:val="18"/>
              </w:rPr>
            </w:pPr>
          </w:p>
        </w:tc>
        <w:tc>
          <w:tcPr>
            <w:tcW w:w="1316" w:type="dxa"/>
            <w:tcBorders>
              <w:top w:val="nil"/>
              <w:left w:val="nil"/>
              <w:bottom w:val="single" w:sz="4" w:space="0" w:color="auto"/>
              <w:right w:val="nil"/>
            </w:tcBorders>
            <w:shd w:val="clear" w:color="auto" w:fill="auto"/>
            <w:vAlign w:val="center"/>
            <w:hideMark/>
          </w:tcPr>
          <w:p w:rsidR="00BF29D2" w:rsidRPr="00BF29D2" w:rsidRDefault="00BF29D2" w:rsidP="00BF29D2">
            <w:pPr>
              <w:widowControl/>
              <w:autoSpaceDE/>
              <w:autoSpaceDN/>
              <w:rPr>
                <w:rFonts w:asciiTheme="minorHAnsi" w:eastAsia="Times New Roman" w:hAnsiTheme="minorHAnsi"/>
                <w:color w:val="000000"/>
                <w:sz w:val="18"/>
                <w:szCs w:val="18"/>
              </w:rPr>
            </w:pPr>
            <w:r w:rsidRPr="00BF29D2">
              <w:rPr>
                <w:rFonts w:asciiTheme="minorHAnsi" w:eastAsia="Times New Roman" w:hAnsiTheme="minorHAnsi"/>
                <w:color w:val="000000"/>
                <w:sz w:val="18"/>
                <w:szCs w:val="18"/>
              </w:rPr>
              <w:t> </w:t>
            </w:r>
          </w:p>
        </w:tc>
        <w:tc>
          <w:tcPr>
            <w:tcW w:w="7144" w:type="dxa"/>
            <w:tcBorders>
              <w:top w:val="nil"/>
              <w:left w:val="nil"/>
              <w:bottom w:val="single" w:sz="4" w:space="0" w:color="auto"/>
              <w:right w:val="nil"/>
            </w:tcBorders>
            <w:shd w:val="clear" w:color="auto" w:fill="auto"/>
            <w:vAlign w:val="center"/>
            <w:hideMark/>
          </w:tcPr>
          <w:p w:rsidR="00BF29D2" w:rsidRPr="00BF29D2" w:rsidRDefault="00BF29D2" w:rsidP="00BF29D2">
            <w:pPr>
              <w:widowControl/>
              <w:autoSpaceDE/>
              <w:autoSpaceDN/>
              <w:rPr>
                <w:rFonts w:asciiTheme="minorHAnsi" w:eastAsia="Times New Roman" w:hAnsiTheme="minorHAnsi"/>
                <w:b/>
                <w:bCs/>
                <w:color w:val="000000"/>
                <w:sz w:val="18"/>
                <w:szCs w:val="18"/>
              </w:rPr>
            </w:pPr>
            <w:r w:rsidRPr="00BF29D2">
              <w:rPr>
                <w:rFonts w:asciiTheme="minorHAnsi" w:eastAsia="Times New Roman" w:hAnsiTheme="minorHAnsi"/>
                <w:b/>
                <w:bCs/>
                <w:color w:val="000000"/>
                <w:sz w:val="18"/>
                <w:szCs w:val="18"/>
              </w:rPr>
              <w:t> </w:t>
            </w:r>
          </w:p>
        </w:tc>
      </w:tr>
      <w:tr w:rsidR="00BF29D2" w:rsidRPr="00BF29D2" w:rsidTr="00997692">
        <w:trPr>
          <w:trHeight w:val="300"/>
        </w:trPr>
        <w:tc>
          <w:tcPr>
            <w:tcW w:w="9714" w:type="dxa"/>
            <w:gridSpan w:val="3"/>
            <w:tcBorders>
              <w:top w:val="single" w:sz="4" w:space="0" w:color="auto"/>
              <w:left w:val="nil"/>
              <w:bottom w:val="single" w:sz="4" w:space="0" w:color="auto"/>
              <w:right w:val="nil"/>
            </w:tcBorders>
            <w:shd w:val="clear" w:color="auto" w:fill="auto"/>
            <w:noWrap/>
            <w:vAlign w:val="center"/>
            <w:hideMark/>
          </w:tcPr>
          <w:p w:rsidR="00BF29D2" w:rsidRPr="00BF29D2" w:rsidRDefault="00BF29D2" w:rsidP="00BF29D2">
            <w:pPr>
              <w:widowControl/>
              <w:autoSpaceDE/>
              <w:autoSpaceDN/>
              <w:rPr>
                <w:rFonts w:asciiTheme="minorHAnsi" w:eastAsia="Times New Roman" w:hAnsiTheme="minorHAnsi"/>
                <w:b/>
                <w:bCs/>
                <w:color w:val="000000"/>
                <w:sz w:val="20"/>
                <w:szCs w:val="20"/>
              </w:rPr>
            </w:pPr>
            <w:r w:rsidRPr="00BF29D2">
              <w:rPr>
                <w:rFonts w:asciiTheme="minorHAnsi" w:eastAsia="Times New Roman" w:hAnsiTheme="minorHAnsi"/>
                <w:b/>
                <w:bCs/>
                <w:color w:val="000000"/>
                <w:sz w:val="20"/>
                <w:szCs w:val="20"/>
              </w:rPr>
              <w:t>IN VODJA PROJEKTA</w:t>
            </w:r>
          </w:p>
        </w:tc>
      </w:tr>
      <w:tr w:rsidR="00BF29D2" w:rsidRPr="00BF29D2" w:rsidTr="00997692">
        <w:trPr>
          <w:trHeight w:val="300"/>
        </w:trPr>
        <w:tc>
          <w:tcPr>
            <w:tcW w:w="1254" w:type="dxa"/>
            <w:tcBorders>
              <w:top w:val="nil"/>
              <w:left w:val="nil"/>
              <w:bottom w:val="single" w:sz="4" w:space="0" w:color="auto"/>
              <w:right w:val="nil"/>
            </w:tcBorders>
            <w:shd w:val="clear" w:color="auto" w:fill="auto"/>
            <w:noWrap/>
            <w:vAlign w:val="center"/>
            <w:hideMark/>
          </w:tcPr>
          <w:p w:rsidR="00BF29D2" w:rsidRPr="00BF29D2" w:rsidRDefault="00BF29D2" w:rsidP="00BF29D2">
            <w:pPr>
              <w:widowControl/>
              <w:autoSpaceDE/>
              <w:autoSpaceDN/>
              <w:rPr>
                <w:rFonts w:asciiTheme="minorHAnsi" w:eastAsia="Times New Roman" w:hAnsiTheme="minorHAnsi"/>
                <w:color w:val="000000"/>
                <w:sz w:val="18"/>
                <w:szCs w:val="18"/>
              </w:rPr>
            </w:pPr>
            <w:r w:rsidRPr="00BF29D2">
              <w:rPr>
                <w:rFonts w:asciiTheme="minorHAnsi" w:eastAsia="Times New Roman" w:hAnsiTheme="minorHAnsi"/>
                <w:color w:val="000000"/>
                <w:sz w:val="18"/>
                <w:szCs w:val="18"/>
              </w:rPr>
              <w:t>vodja projekta</w:t>
            </w:r>
          </w:p>
        </w:tc>
        <w:tc>
          <w:tcPr>
            <w:tcW w:w="1316" w:type="dxa"/>
            <w:tcBorders>
              <w:top w:val="nil"/>
              <w:left w:val="nil"/>
              <w:bottom w:val="single" w:sz="4" w:space="0" w:color="auto"/>
              <w:right w:val="nil"/>
            </w:tcBorders>
            <w:shd w:val="clear" w:color="auto" w:fill="auto"/>
            <w:vAlign w:val="center"/>
            <w:hideMark/>
          </w:tcPr>
          <w:p w:rsidR="00BF29D2" w:rsidRPr="00BF29D2" w:rsidRDefault="00BF29D2" w:rsidP="00BF29D2">
            <w:pPr>
              <w:widowControl/>
              <w:autoSpaceDE/>
              <w:autoSpaceDN/>
              <w:rPr>
                <w:rFonts w:asciiTheme="minorHAnsi" w:eastAsia="Times New Roman" w:hAnsiTheme="minorHAnsi"/>
                <w:color w:val="000000"/>
                <w:sz w:val="18"/>
                <w:szCs w:val="18"/>
              </w:rPr>
            </w:pPr>
            <w:r w:rsidRPr="00BF29D2">
              <w:rPr>
                <w:rFonts w:asciiTheme="minorHAnsi" w:eastAsia="Times New Roman" w:hAnsiTheme="minorHAnsi"/>
                <w:color w:val="000000"/>
                <w:sz w:val="18"/>
                <w:szCs w:val="18"/>
              </w:rPr>
              <w:t> </w:t>
            </w:r>
          </w:p>
        </w:tc>
        <w:tc>
          <w:tcPr>
            <w:tcW w:w="7144" w:type="dxa"/>
            <w:tcBorders>
              <w:top w:val="nil"/>
              <w:left w:val="nil"/>
              <w:bottom w:val="single" w:sz="4" w:space="0" w:color="auto"/>
              <w:right w:val="nil"/>
            </w:tcBorders>
            <w:shd w:val="clear" w:color="auto" w:fill="DBE5F1" w:themeFill="accent1" w:themeFillTint="33"/>
            <w:vAlign w:val="center"/>
            <w:hideMark/>
          </w:tcPr>
          <w:p w:rsidR="00BF29D2" w:rsidRPr="00BF29D2" w:rsidRDefault="00BF29D2" w:rsidP="00BF29D2">
            <w:pPr>
              <w:widowControl/>
              <w:autoSpaceDE/>
              <w:autoSpaceDN/>
              <w:ind w:firstLineChars="100" w:firstLine="181"/>
              <w:rPr>
                <w:rFonts w:asciiTheme="minorHAnsi" w:eastAsia="Times New Roman" w:hAnsiTheme="minorHAnsi"/>
                <w:b/>
                <w:bCs/>
                <w:color w:val="000000"/>
                <w:sz w:val="18"/>
                <w:szCs w:val="18"/>
              </w:rPr>
            </w:pPr>
            <w:r w:rsidRPr="00BF29D2">
              <w:rPr>
                <w:rFonts w:asciiTheme="minorHAnsi" w:eastAsia="Times New Roman" w:hAnsiTheme="minorHAnsi"/>
                <w:b/>
                <w:bCs/>
                <w:color w:val="000000"/>
                <w:sz w:val="18"/>
                <w:szCs w:val="18"/>
              </w:rPr>
              <w:t> </w:t>
            </w:r>
            <w:r w:rsidR="00422309">
              <w:rPr>
                <w:rFonts w:eastAsia="Times New Roman" w:cs="Calibri"/>
                <w:b/>
                <w:bCs/>
                <w:color w:val="000000"/>
                <w:sz w:val="18"/>
                <w:szCs w:val="18"/>
              </w:rPr>
              <w:t>Marko Soršak, univ.dipl.inž.arh.</w:t>
            </w:r>
          </w:p>
        </w:tc>
      </w:tr>
      <w:tr w:rsidR="00BF29D2" w:rsidRPr="00BF29D2" w:rsidTr="00997692">
        <w:trPr>
          <w:trHeight w:val="300"/>
        </w:trPr>
        <w:tc>
          <w:tcPr>
            <w:tcW w:w="2570" w:type="dxa"/>
            <w:gridSpan w:val="2"/>
            <w:tcBorders>
              <w:top w:val="single" w:sz="4" w:space="0" w:color="auto"/>
              <w:left w:val="nil"/>
              <w:bottom w:val="single" w:sz="4" w:space="0" w:color="auto"/>
              <w:right w:val="nil"/>
            </w:tcBorders>
            <w:shd w:val="clear" w:color="auto" w:fill="auto"/>
            <w:noWrap/>
            <w:vAlign w:val="center"/>
            <w:hideMark/>
          </w:tcPr>
          <w:p w:rsidR="00BF29D2" w:rsidRPr="00BF29D2" w:rsidRDefault="00BF29D2" w:rsidP="00BF29D2">
            <w:pPr>
              <w:widowControl/>
              <w:autoSpaceDE/>
              <w:autoSpaceDN/>
              <w:rPr>
                <w:rFonts w:asciiTheme="minorHAnsi" w:eastAsia="Times New Roman" w:hAnsiTheme="minorHAnsi"/>
                <w:color w:val="000000"/>
                <w:sz w:val="18"/>
                <w:szCs w:val="18"/>
              </w:rPr>
            </w:pPr>
            <w:r w:rsidRPr="00BF29D2">
              <w:rPr>
                <w:rFonts w:asciiTheme="minorHAnsi" w:eastAsia="Times New Roman" w:hAnsiTheme="minorHAnsi"/>
                <w:color w:val="000000"/>
                <w:sz w:val="18"/>
                <w:szCs w:val="18"/>
              </w:rPr>
              <w:t>identifikacijska številka</w:t>
            </w:r>
          </w:p>
        </w:tc>
        <w:tc>
          <w:tcPr>
            <w:tcW w:w="7144" w:type="dxa"/>
            <w:tcBorders>
              <w:top w:val="nil"/>
              <w:left w:val="nil"/>
              <w:bottom w:val="single" w:sz="4" w:space="0" w:color="auto"/>
              <w:right w:val="nil"/>
            </w:tcBorders>
            <w:shd w:val="clear" w:color="auto" w:fill="DBE5F1" w:themeFill="accent1" w:themeFillTint="33"/>
            <w:vAlign w:val="center"/>
            <w:hideMark/>
          </w:tcPr>
          <w:p w:rsidR="00BF29D2" w:rsidRPr="00BF29D2" w:rsidRDefault="00BF29D2" w:rsidP="00422309">
            <w:pPr>
              <w:widowControl/>
              <w:autoSpaceDE/>
              <w:autoSpaceDN/>
              <w:ind w:firstLineChars="100" w:firstLine="181"/>
              <w:rPr>
                <w:rFonts w:asciiTheme="minorHAnsi" w:eastAsia="Times New Roman" w:hAnsiTheme="minorHAnsi"/>
                <w:b/>
                <w:bCs/>
                <w:color w:val="000000"/>
                <w:sz w:val="18"/>
                <w:szCs w:val="18"/>
              </w:rPr>
            </w:pPr>
            <w:r w:rsidRPr="00BF29D2">
              <w:rPr>
                <w:rFonts w:asciiTheme="minorHAnsi" w:eastAsia="Times New Roman" w:hAnsiTheme="minorHAnsi"/>
                <w:b/>
                <w:bCs/>
                <w:color w:val="000000"/>
                <w:sz w:val="18"/>
                <w:szCs w:val="18"/>
              </w:rPr>
              <w:t> </w:t>
            </w:r>
            <w:r w:rsidR="00422309">
              <w:rPr>
                <w:rFonts w:eastAsia="Times New Roman" w:cs="Calibri"/>
                <w:b/>
                <w:bCs/>
                <w:color w:val="000000"/>
                <w:sz w:val="18"/>
                <w:szCs w:val="18"/>
              </w:rPr>
              <w:t>ZAPS  0567 A</w:t>
            </w:r>
          </w:p>
        </w:tc>
      </w:tr>
      <w:tr w:rsidR="00BF29D2" w:rsidRPr="00BF29D2" w:rsidTr="00997692">
        <w:trPr>
          <w:trHeight w:val="330"/>
        </w:trPr>
        <w:tc>
          <w:tcPr>
            <w:tcW w:w="1254" w:type="dxa"/>
            <w:tcBorders>
              <w:top w:val="nil"/>
              <w:left w:val="nil"/>
              <w:bottom w:val="nil"/>
              <w:right w:val="nil"/>
            </w:tcBorders>
            <w:shd w:val="clear" w:color="auto" w:fill="auto"/>
            <w:vAlign w:val="center"/>
            <w:hideMark/>
          </w:tcPr>
          <w:p w:rsidR="00BF29D2" w:rsidRPr="00BF29D2" w:rsidRDefault="00BF29D2" w:rsidP="00BF29D2">
            <w:pPr>
              <w:widowControl/>
              <w:autoSpaceDE/>
              <w:autoSpaceDN/>
              <w:ind w:firstLineChars="100" w:firstLine="180"/>
              <w:rPr>
                <w:rFonts w:asciiTheme="minorHAnsi" w:eastAsia="Times New Roman" w:hAnsiTheme="minorHAnsi"/>
                <w:color w:val="000000"/>
                <w:sz w:val="18"/>
                <w:szCs w:val="18"/>
              </w:rPr>
            </w:pPr>
          </w:p>
        </w:tc>
        <w:tc>
          <w:tcPr>
            <w:tcW w:w="1316" w:type="dxa"/>
            <w:tcBorders>
              <w:top w:val="nil"/>
              <w:left w:val="nil"/>
              <w:bottom w:val="nil"/>
              <w:right w:val="nil"/>
            </w:tcBorders>
            <w:shd w:val="clear" w:color="auto" w:fill="auto"/>
            <w:vAlign w:val="center"/>
            <w:hideMark/>
          </w:tcPr>
          <w:p w:rsidR="00BF29D2" w:rsidRPr="00BF29D2" w:rsidRDefault="00BF29D2" w:rsidP="00BF29D2">
            <w:pPr>
              <w:widowControl/>
              <w:autoSpaceDE/>
              <w:autoSpaceDN/>
              <w:ind w:firstLineChars="100" w:firstLine="180"/>
              <w:rPr>
                <w:rFonts w:asciiTheme="minorHAnsi" w:eastAsia="Times New Roman" w:hAnsiTheme="minorHAnsi"/>
                <w:color w:val="000000"/>
                <w:sz w:val="18"/>
                <w:szCs w:val="18"/>
              </w:rPr>
            </w:pPr>
          </w:p>
        </w:tc>
        <w:tc>
          <w:tcPr>
            <w:tcW w:w="7144" w:type="dxa"/>
            <w:tcBorders>
              <w:top w:val="single" w:sz="4" w:space="0" w:color="auto"/>
              <w:left w:val="nil"/>
              <w:bottom w:val="nil"/>
              <w:right w:val="nil"/>
            </w:tcBorders>
            <w:shd w:val="clear" w:color="auto" w:fill="auto"/>
            <w:vAlign w:val="center"/>
            <w:hideMark/>
          </w:tcPr>
          <w:p w:rsidR="00BF29D2" w:rsidRPr="00BF29D2" w:rsidRDefault="00BF29D2" w:rsidP="00BF29D2">
            <w:pPr>
              <w:widowControl/>
              <w:autoSpaceDE/>
              <w:autoSpaceDN/>
              <w:rPr>
                <w:rFonts w:asciiTheme="minorHAnsi" w:eastAsia="Times New Roman" w:hAnsiTheme="minorHAnsi"/>
                <w:b/>
                <w:bCs/>
                <w:color w:val="000000"/>
                <w:sz w:val="18"/>
                <w:szCs w:val="18"/>
              </w:rPr>
            </w:pPr>
            <w:r w:rsidRPr="00BF29D2">
              <w:rPr>
                <w:rFonts w:asciiTheme="minorHAnsi" w:eastAsia="Times New Roman" w:hAnsiTheme="minorHAnsi"/>
                <w:b/>
                <w:bCs/>
                <w:color w:val="000000"/>
                <w:sz w:val="18"/>
                <w:szCs w:val="18"/>
              </w:rPr>
              <w:t> </w:t>
            </w:r>
          </w:p>
        </w:tc>
      </w:tr>
      <w:tr w:rsidR="00BF29D2" w:rsidRPr="00BF29D2" w:rsidTr="00997692">
        <w:trPr>
          <w:trHeight w:val="330"/>
        </w:trPr>
        <w:tc>
          <w:tcPr>
            <w:tcW w:w="1254" w:type="dxa"/>
            <w:tcBorders>
              <w:top w:val="nil"/>
              <w:left w:val="nil"/>
              <w:bottom w:val="nil"/>
              <w:right w:val="nil"/>
            </w:tcBorders>
            <w:shd w:val="clear" w:color="auto" w:fill="auto"/>
            <w:vAlign w:val="center"/>
            <w:hideMark/>
          </w:tcPr>
          <w:p w:rsidR="00BF29D2" w:rsidRPr="00BF29D2" w:rsidRDefault="00BF29D2" w:rsidP="00BF29D2">
            <w:pPr>
              <w:widowControl/>
              <w:autoSpaceDE/>
              <w:autoSpaceDN/>
              <w:ind w:firstLineChars="100" w:firstLine="180"/>
              <w:rPr>
                <w:rFonts w:asciiTheme="minorHAnsi" w:eastAsia="Times New Roman" w:hAnsiTheme="minorHAnsi"/>
                <w:color w:val="000000"/>
                <w:sz w:val="18"/>
                <w:szCs w:val="18"/>
              </w:rPr>
            </w:pPr>
          </w:p>
        </w:tc>
        <w:tc>
          <w:tcPr>
            <w:tcW w:w="1316" w:type="dxa"/>
            <w:tcBorders>
              <w:top w:val="nil"/>
              <w:left w:val="nil"/>
              <w:bottom w:val="nil"/>
              <w:right w:val="nil"/>
            </w:tcBorders>
            <w:shd w:val="clear" w:color="auto" w:fill="auto"/>
            <w:vAlign w:val="center"/>
            <w:hideMark/>
          </w:tcPr>
          <w:p w:rsidR="00BF29D2" w:rsidRPr="00BF29D2" w:rsidRDefault="00BF29D2" w:rsidP="00BF29D2">
            <w:pPr>
              <w:widowControl/>
              <w:autoSpaceDE/>
              <w:autoSpaceDN/>
              <w:ind w:firstLineChars="100" w:firstLine="180"/>
              <w:rPr>
                <w:rFonts w:asciiTheme="minorHAnsi" w:eastAsia="Times New Roman" w:hAnsiTheme="minorHAnsi"/>
                <w:color w:val="000000"/>
                <w:sz w:val="18"/>
                <w:szCs w:val="18"/>
              </w:rPr>
            </w:pPr>
          </w:p>
        </w:tc>
        <w:tc>
          <w:tcPr>
            <w:tcW w:w="7144" w:type="dxa"/>
            <w:tcBorders>
              <w:top w:val="nil"/>
              <w:left w:val="nil"/>
              <w:bottom w:val="nil"/>
              <w:right w:val="nil"/>
            </w:tcBorders>
            <w:shd w:val="clear" w:color="auto" w:fill="auto"/>
            <w:vAlign w:val="center"/>
            <w:hideMark/>
          </w:tcPr>
          <w:p w:rsidR="00BF29D2" w:rsidRPr="00BF29D2" w:rsidRDefault="00BF29D2" w:rsidP="00BF29D2">
            <w:pPr>
              <w:widowControl/>
              <w:autoSpaceDE/>
              <w:autoSpaceDN/>
              <w:rPr>
                <w:rFonts w:asciiTheme="minorHAnsi" w:eastAsia="Times New Roman" w:hAnsiTheme="minorHAnsi"/>
                <w:b/>
                <w:bCs/>
                <w:color w:val="000000"/>
                <w:sz w:val="18"/>
                <w:szCs w:val="18"/>
              </w:rPr>
            </w:pPr>
            <w:r w:rsidRPr="00BF29D2">
              <w:rPr>
                <w:rFonts w:asciiTheme="minorHAnsi" w:eastAsia="Times New Roman" w:hAnsiTheme="minorHAnsi"/>
                <w:b/>
                <w:bCs/>
                <w:color w:val="000000"/>
                <w:sz w:val="18"/>
                <w:szCs w:val="18"/>
              </w:rPr>
              <w:t>IZJAVLJAVA</w:t>
            </w:r>
          </w:p>
        </w:tc>
      </w:tr>
      <w:tr w:rsidR="00BF29D2" w:rsidRPr="00BF29D2" w:rsidTr="00997692">
        <w:trPr>
          <w:trHeight w:val="330"/>
        </w:trPr>
        <w:tc>
          <w:tcPr>
            <w:tcW w:w="1254" w:type="dxa"/>
            <w:tcBorders>
              <w:top w:val="nil"/>
              <w:left w:val="nil"/>
              <w:bottom w:val="nil"/>
              <w:right w:val="nil"/>
            </w:tcBorders>
            <w:shd w:val="clear" w:color="auto" w:fill="auto"/>
            <w:vAlign w:val="center"/>
            <w:hideMark/>
          </w:tcPr>
          <w:p w:rsidR="00BF29D2" w:rsidRPr="00BF29D2" w:rsidRDefault="00BF29D2" w:rsidP="00BF29D2">
            <w:pPr>
              <w:widowControl/>
              <w:autoSpaceDE/>
              <w:autoSpaceDN/>
              <w:ind w:firstLineChars="100" w:firstLine="180"/>
              <w:rPr>
                <w:rFonts w:asciiTheme="minorHAnsi" w:eastAsia="Times New Roman" w:hAnsiTheme="minorHAnsi"/>
                <w:color w:val="000000"/>
                <w:sz w:val="18"/>
                <w:szCs w:val="18"/>
              </w:rPr>
            </w:pPr>
          </w:p>
        </w:tc>
        <w:tc>
          <w:tcPr>
            <w:tcW w:w="1316" w:type="dxa"/>
            <w:tcBorders>
              <w:top w:val="nil"/>
              <w:left w:val="nil"/>
              <w:bottom w:val="nil"/>
              <w:right w:val="nil"/>
            </w:tcBorders>
            <w:shd w:val="clear" w:color="auto" w:fill="auto"/>
            <w:vAlign w:val="center"/>
            <w:hideMark/>
          </w:tcPr>
          <w:p w:rsidR="00BF29D2" w:rsidRPr="00BF29D2" w:rsidRDefault="00BF29D2" w:rsidP="00BF29D2">
            <w:pPr>
              <w:widowControl/>
              <w:autoSpaceDE/>
              <w:autoSpaceDN/>
              <w:ind w:firstLineChars="100" w:firstLine="180"/>
              <w:rPr>
                <w:rFonts w:asciiTheme="minorHAnsi" w:eastAsia="Times New Roman" w:hAnsiTheme="minorHAnsi"/>
                <w:color w:val="000000"/>
                <w:sz w:val="18"/>
                <w:szCs w:val="18"/>
              </w:rPr>
            </w:pPr>
          </w:p>
        </w:tc>
        <w:tc>
          <w:tcPr>
            <w:tcW w:w="7144" w:type="dxa"/>
            <w:tcBorders>
              <w:top w:val="nil"/>
              <w:left w:val="nil"/>
              <w:bottom w:val="nil"/>
              <w:right w:val="nil"/>
            </w:tcBorders>
            <w:shd w:val="clear" w:color="auto" w:fill="auto"/>
            <w:noWrap/>
            <w:vAlign w:val="center"/>
            <w:hideMark/>
          </w:tcPr>
          <w:p w:rsidR="00BF29D2" w:rsidRPr="00BF29D2" w:rsidRDefault="00BF29D2" w:rsidP="00BF29D2">
            <w:pPr>
              <w:widowControl/>
              <w:autoSpaceDE/>
              <w:autoSpaceDN/>
              <w:ind w:firstLineChars="100" w:firstLine="181"/>
              <w:rPr>
                <w:rFonts w:asciiTheme="minorHAnsi" w:eastAsia="Times New Roman" w:hAnsiTheme="minorHAnsi"/>
                <w:b/>
                <w:bCs/>
                <w:color w:val="000000"/>
                <w:sz w:val="18"/>
                <w:szCs w:val="18"/>
              </w:rPr>
            </w:pPr>
          </w:p>
        </w:tc>
      </w:tr>
      <w:tr w:rsidR="00BF29D2" w:rsidRPr="00BF29D2" w:rsidTr="00997692">
        <w:trPr>
          <w:trHeight w:val="563"/>
        </w:trPr>
        <w:tc>
          <w:tcPr>
            <w:tcW w:w="9714" w:type="dxa"/>
            <w:gridSpan w:val="3"/>
            <w:tcBorders>
              <w:top w:val="nil"/>
              <w:left w:val="nil"/>
              <w:bottom w:val="nil"/>
              <w:right w:val="nil"/>
            </w:tcBorders>
            <w:shd w:val="clear" w:color="auto" w:fill="auto"/>
            <w:hideMark/>
          </w:tcPr>
          <w:p w:rsidR="00BF29D2" w:rsidRPr="00BF29D2" w:rsidRDefault="00BF29D2" w:rsidP="00BF29D2">
            <w:pPr>
              <w:pStyle w:val="Odstavekseznama"/>
              <w:widowControl/>
              <w:numPr>
                <w:ilvl w:val="0"/>
                <w:numId w:val="1"/>
              </w:numPr>
              <w:autoSpaceDE/>
              <w:autoSpaceDN/>
              <w:rPr>
                <w:rFonts w:asciiTheme="minorHAnsi" w:eastAsia="Times New Roman" w:hAnsiTheme="minorHAnsi"/>
                <w:b/>
                <w:bCs/>
                <w:color w:val="000000"/>
                <w:sz w:val="18"/>
                <w:szCs w:val="18"/>
              </w:rPr>
            </w:pPr>
            <w:r w:rsidRPr="00BF29D2">
              <w:rPr>
                <w:rFonts w:asciiTheme="minorHAnsi" w:eastAsia="Times New Roman" w:hAnsiTheme="minorHAnsi"/>
                <w:b/>
                <w:bCs/>
                <w:color w:val="000000"/>
                <w:sz w:val="18"/>
                <w:szCs w:val="18"/>
              </w:rPr>
              <w:t>da je projektna dokumentacija skladna z zahtevami prostorskega izvedbenega akta, gradbenimi in drugimi predpisi, da omogoča kakovostno izvedbo objekta in racionalnost rešitev v času gradnje in vzdrževanja objekta,</w:t>
            </w:r>
          </w:p>
        </w:tc>
      </w:tr>
      <w:tr w:rsidR="00D677E1" w:rsidRPr="00BF29D2" w:rsidTr="00997692">
        <w:trPr>
          <w:trHeight w:val="484"/>
        </w:trPr>
        <w:tc>
          <w:tcPr>
            <w:tcW w:w="9714" w:type="dxa"/>
            <w:gridSpan w:val="3"/>
            <w:tcBorders>
              <w:top w:val="nil"/>
              <w:left w:val="nil"/>
              <w:bottom w:val="nil"/>
              <w:right w:val="nil"/>
            </w:tcBorders>
            <w:shd w:val="clear" w:color="auto" w:fill="auto"/>
          </w:tcPr>
          <w:p w:rsidR="00D677E1" w:rsidRPr="00BF29D2" w:rsidRDefault="00D677E1" w:rsidP="00BF29D2">
            <w:pPr>
              <w:pStyle w:val="Odstavekseznama"/>
              <w:widowControl/>
              <w:numPr>
                <w:ilvl w:val="0"/>
                <w:numId w:val="1"/>
              </w:numPr>
              <w:autoSpaceDE/>
              <w:autoSpaceDN/>
              <w:rPr>
                <w:rFonts w:asciiTheme="minorHAnsi" w:eastAsia="Times New Roman" w:hAnsiTheme="minorHAnsi"/>
                <w:b/>
                <w:bCs/>
                <w:color w:val="000000"/>
                <w:sz w:val="18"/>
                <w:szCs w:val="18"/>
              </w:rPr>
            </w:pPr>
            <w:r w:rsidRPr="00BF29D2">
              <w:rPr>
                <w:rFonts w:asciiTheme="minorHAnsi" w:eastAsia="Times New Roman" w:hAnsiTheme="minorHAnsi"/>
                <w:b/>
                <w:bCs/>
                <w:color w:val="000000"/>
                <w:sz w:val="18"/>
                <w:szCs w:val="18"/>
              </w:rPr>
              <w:t>da so izbrane tehnične rešitve, ki niso v nasprotju z zakonom, ki ureja graditev, drugimi p</w:t>
            </w:r>
            <w:r>
              <w:rPr>
                <w:rFonts w:asciiTheme="minorHAnsi" w:eastAsia="Times New Roman" w:hAnsiTheme="minorHAnsi"/>
                <w:b/>
                <w:bCs/>
                <w:color w:val="000000"/>
                <w:sz w:val="18"/>
                <w:szCs w:val="18"/>
              </w:rPr>
              <w:t xml:space="preserve">redpisi, tehničnimi smernicami </w:t>
            </w:r>
            <w:r w:rsidRPr="00BF29D2">
              <w:rPr>
                <w:rFonts w:asciiTheme="minorHAnsi" w:eastAsia="Times New Roman" w:hAnsiTheme="minorHAnsi"/>
                <w:b/>
                <w:bCs/>
                <w:color w:val="000000"/>
                <w:sz w:val="18"/>
                <w:szCs w:val="18"/>
              </w:rPr>
              <w:t>in pravili stroke,</w:t>
            </w:r>
          </w:p>
        </w:tc>
      </w:tr>
      <w:tr w:rsidR="00D677E1" w:rsidRPr="00BF29D2" w:rsidTr="00997692">
        <w:trPr>
          <w:trHeight w:val="484"/>
        </w:trPr>
        <w:tc>
          <w:tcPr>
            <w:tcW w:w="9714" w:type="dxa"/>
            <w:gridSpan w:val="3"/>
            <w:tcBorders>
              <w:top w:val="nil"/>
              <w:left w:val="nil"/>
              <w:bottom w:val="nil"/>
              <w:right w:val="nil"/>
            </w:tcBorders>
            <w:shd w:val="clear" w:color="auto" w:fill="auto"/>
          </w:tcPr>
          <w:p w:rsidR="00D677E1" w:rsidRPr="00BF29D2" w:rsidRDefault="00D677E1" w:rsidP="00997692">
            <w:pPr>
              <w:pStyle w:val="Odstavekseznama"/>
              <w:widowControl/>
              <w:numPr>
                <w:ilvl w:val="0"/>
                <w:numId w:val="1"/>
              </w:numPr>
              <w:autoSpaceDE/>
              <w:autoSpaceDN/>
              <w:ind w:left="427" w:firstLine="0"/>
              <w:rPr>
                <w:rFonts w:asciiTheme="minorHAnsi" w:eastAsia="Times New Roman" w:hAnsiTheme="minorHAnsi"/>
                <w:b/>
                <w:bCs/>
                <w:color w:val="000000"/>
                <w:sz w:val="18"/>
                <w:szCs w:val="18"/>
              </w:rPr>
            </w:pPr>
            <w:r w:rsidRPr="00BF29D2">
              <w:rPr>
                <w:rFonts w:asciiTheme="minorHAnsi" w:eastAsia="Times New Roman" w:hAnsiTheme="minorHAnsi"/>
                <w:b/>
                <w:bCs/>
                <w:color w:val="000000"/>
                <w:sz w:val="18"/>
                <w:szCs w:val="18"/>
              </w:rPr>
              <w:t xml:space="preserve">da so </w:t>
            </w:r>
            <w:r>
              <w:rPr>
                <w:rFonts w:asciiTheme="minorHAnsi" w:eastAsia="Times New Roman" w:hAnsiTheme="minorHAnsi"/>
                <w:b/>
                <w:bCs/>
                <w:color w:val="000000"/>
                <w:sz w:val="18"/>
                <w:szCs w:val="18"/>
              </w:rPr>
              <w:t>s</w:t>
            </w:r>
            <w:r w:rsidRPr="00BF29D2">
              <w:rPr>
                <w:rFonts w:asciiTheme="minorHAnsi" w:eastAsia="Times New Roman" w:hAnsiTheme="minorHAnsi"/>
                <w:b/>
                <w:bCs/>
                <w:color w:val="000000"/>
                <w:sz w:val="18"/>
                <w:szCs w:val="18"/>
              </w:rPr>
              <w:t xml:space="preserve"> projektn</w:t>
            </w:r>
            <w:r>
              <w:rPr>
                <w:rFonts w:asciiTheme="minorHAnsi" w:eastAsia="Times New Roman" w:hAnsiTheme="minorHAnsi"/>
                <w:b/>
                <w:bCs/>
                <w:color w:val="000000"/>
                <w:sz w:val="18"/>
                <w:szCs w:val="18"/>
              </w:rPr>
              <w:t>o</w:t>
            </w:r>
            <w:r w:rsidRPr="00BF29D2">
              <w:rPr>
                <w:rFonts w:asciiTheme="minorHAnsi" w:eastAsia="Times New Roman" w:hAnsiTheme="minorHAnsi"/>
                <w:b/>
                <w:bCs/>
                <w:color w:val="000000"/>
                <w:sz w:val="18"/>
                <w:szCs w:val="18"/>
              </w:rPr>
              <w:t xml:space="preserve"> dokumentacij</w:t>
            </w:r>
            <w:r>
              <w:rPr>
                <w:rFonts w:asciiTheme="minorHAnsi" w:eastAsia="Times New Roman" w:hAnsiTheme="minorHAnsi"/>
                <w:b/>
                <w:bCs/>
                <w:color w:val="000000"/>
                <w:sz w:val="18"/>
                <w:szCs w:val="18"/>
              </w:rPr>
              <w:t>o</w:t>
            </w:r>
            <w:r w:rsidRPr="00BF29D2">
              <w:rPr>
                <w:rFonts w:asciiTheme="minorHAnsi" w:eastAsia="Times New Roman" w:hAnsiTheme="minorHAnsi"/>
                <w:b/>
                <w:bCs/>
                <w:color w:val="000000"/>
                <w:sz w:val="18"/>
                <w:szCs w:val="18"/>
              </w:rPr>
              <w:t xml:space="preserve"> izpolnjene bistvene in druge zahteve</w:t>
            </w:r>
            <w:r w:rsidR="00997692">
              <w:rPr>
                <w:rFonts w:asciiTheme="minorHAnsi" w:eastAsia="Times New Roman" w:hAnsiTheme="minorHAnsi"/>
                <w:b/>
                <w:bCs/>
                <w:color w:val="000000"/>
                <w:sz w:val="18"/>
                <w:szCs w:val="18"/>
              </w:rPr>
              <w:t>,</w:t>
            </w:r>
          </w:p>
        </w:tc>
      </w:tr>
      <w:tr w:rsidR="00BF29D2" w:rsidRPr="00BF29D2" w:rsidTr="00997692">
        <w:trPr>
          <w:trHeight w:val="484"/>
        </w:trPr>
        <w:tc>
          <w:tcPr>
            <w:tcW w:w="9714" w:type="dxa"/>
            <w:gridSpan w:val="3"/>
            <w:tcBorders>
              <w:top w:val="nil"/>
              <w:left w:val="nil"/>
              <w:bottom w:val="nil"/>
              <w:right w:val="nil"/>
            </w:tcBorders>
            <w:shd w:val="clear" w:color="auto" w:fill="auto"/>
            <w:hideMark/>
          </w:tcPr>
          <w:p w:rsidR="00BF29D2" w:rsidRPr="00BF29D2" w:rsidRDefault="00BF29D2" w:rsidP="00BF29D2">
            <w:pPr>
              <w:pStyle w:val="Odstavekseznama"/>
              <w:widowControl/>
              <w:numPr>
                <w:ilvl w:val="0"/>
                <w:numId w:val="1"/>
              </w:numPr>
              <w:autoSpaceDE/>
              <w:autoSpaceDN/>
              <w:rPr>
                <w:rFonts w:asciiTheme="minorHAnsi" w:eastAsia="Times New Roman" w:hAnsiTheme="minorHAnsi"/>
                <w:b/>
                <w:bCs/>
                <w:color w:val="000000"/>
                <w:sz w:val="18"/>
                <w:szCs w:val="18"/>
              </w:rPr>
            </w:pPr>
            <w:r w:rsidRPr="00BF29D2">
              <w:rPr>
                <w:rFonts w:asciiTheme="minorHAnsi" w:eastAsia="Times New Roman" w:hAnsiTheme="minorHAnsi"/>
                <w:b/>
                <w:bCs/>
                <w:color w:val="000000"/>
                <w:sz w:val="18"/>
                <w:szCs w:val="18"/>
              </w:rPr>
              <w:t>da so izbrane tehnične rešitve, ki niso v nasprotju z zakonom, ki ureja graditev, drugimi p</w:t>
            </w:r>
            <w:r>
              <w:rPr>
                <w:rFonts w:asciiTheme="minorHAnsi" w:eastAsia="Times New Roman" w:hAnsiTheme="minorHAnsi"/>
                <w:b/>
                <w:bCs/>
                <w:color w:val="000000"/>
                <w:sz w:val="18"/>
                <w:szCs w:val="18"/>
              </w:rPr>
              <w:t xml:space="preserve">redpisi, tehničnimi smernicami </w:t>
            </w:r>
            <w:r w:rsidRPr="00BF29D2">
              <w:rPr>
                <w:rFonts w:asciiTheme="minorHAnsi" w:eastAsia="Times New Roman" w:hAnsiTheme="minorHAnsi"/>
                <w:b/>
                <w:bCs/>
                <w:color w:val="000000"/>
                <w:sz w:val="18"/>
                <w:szCs w:val="18"/>
              </w:rPr>
              <w:t>in pravili stroke,</w:t>
            </w:r>
          </w:p>
        </w:tc>
      </w:tr>
      <w:tr w:rsidR="00BF29D2" w:rsidRPr="00BF29D2" w:rsidTr="00997692">
        <w:trPr>
          <w:trHeight w:val="563"/>
        </w:trPr>
        <w:tc>
          <w:tcPr>
            <w:tcW w:w="9714" w:type="dxa"/>
            <w:gridSpan w:val="3"/>
            <w:tcBorders>
              <w:top w:val="nil"/>
              <w:left w:val="nil"/>
              <w:bottom w:val="single" w:sz="4" w:space="0" w:color="auto"/>
              <w:right w:val="nil"/>
            </w:tcBorders>
            <w:shd w:val="clear" w:color="auto" w:fill="auto"/>
            <w:hideMark/>
          </w:tcPr>
          <w:p w:rsidR="00D677E1" w:rsidRPr="00997692" w:rsidRDefault="00D677E1" w:rsidP="00D677E1">
            <w:pPr>
              <w:pStyle w:val="Odstavekseznama"/>
              <w:widowControl/>
              <w:numPr>
                <w:ilvl w:val="0"/>
                <w:numId w:val="1"/>
              </w:numPr>
              <w:autoSpaceDE/>
              <w:autoSpaceDN/>
              <w:ind w:left="427" w:firstLine="0"/>
              <w:rPr>
                <w:rFonts w:asciiTheme="minorHAnsi" w:eastAsia="Times New Roman" w:hAnsiTheme="minorHAnsi"/>
                <w:b/>
                <w:bCs/>
                <w:color w:val="000000"/>
                <w:sz w:val="18"/>
                <w:szCs w:val="18"/>
              </w:rPr>
            </w:pPr>
            <w:r w:rsidRPr="00D677E1">
              <w:rPr>
                <w:rFonts w:asciiTheme="minorHAnsi" w:hAnsiTheme="minorHAnsi"/>
                <w:b/>
                <w:bCs/>
                <w:color w:val="000000"/>
                <w:sz w:val="18"/>
                <w:szCs w:val="18"/>
              </w:rPr>
              <w:t xml:space="preserve">da so bili pri izdelavi projektne dokumentacije vključeni vsi </w:t>
            </w:r>
            <w:r w:rsidR="00997692">
              <w:rPr>
                <w:rFonts w:asciiTheme="minorHAnsi" w:hAnsiTheme="minorHAnsi"/>
                <w:b/>
                <w:bCs/>
                <w:color w:val="000000"/>
                <w:sz w:val="18"/>
                <w:szCs w:val="18"/>
              </w:rPr>
              <w:t xml:space="preserve">ustrezni </w:t>
            </w:r>
            <w:r w:rsidRPr="00D677E1">
              <w:rPr>
                <w:rFonts w:asciiTheme="minorHAnsi" w:hAnsiTheme="minorHAnsi"/>
                <w:b/>
                <w:bCs/>
                <w:color w:val="000000"/>
                <w:sz w:val="18"/>
                <w:szCs w:val="18"/>
              </w:rPr>
              <w:t xml:space="preserve">pooblaščeni arhitekti, pooblaščeni inženirji ter </w:t>
            </w:r>
            <w:r w:rsidR="00997692">
              <w:rPr>
                <w:rFonts w:asciiTheme="minorHAnsi" w:hAnsiTheme="minorHAnsi"/>
                <w:b/>
                <w:bCs/>
                <w:color w:val="000000"/>
                <w:sz w:val="18"/>
                <w:szCs w:val="18"/>
              </w:rPr>
              <w:br/>
              <w:t xml:space="preserve">       </w:t>
            </w:r>
            <w:r w:rsidRPr="00D677E1">
              <w:rPr>
                <w:rFonts w:asciiTheme="minorHAnsi" w:hAnsiTheme="minorHAnsi"/>
                <w:b/>
                <w:bCs/>
                <w:color w:val="000000"/>
                <w:sz w:val="18"/>
                <w:szCs w:val="18"/>
              </w:rPr>
              <w:t>drugi</w:t>
            </w:r>
            <w:r w:rsidR="00997692">
              <w:rPr>
                <w:rFonts w:asciiTheme="minorHAnsi" w:hAnsiTheme="minorHAnsi"/>
                <w:b/>
                <w:bCs/>
                <w:color w:val="000000"/>
                <w:sz w:val="18"/>
                <w:szCs w:val="18"/>
              </w:rPr>
              <w:t xml:space="preserve"> </w:t>
            </w:r>
            <w:r w:rsidRPr="00D677E1">
              <w:rPr>
                <w:rFonts w:asciiTheme="minorHAnsi" w:hAnsiTheme="minorHAnsi"/>
                <w:b/>
                <w:bCs/>
                <w:color w:val="000000"/>
                <w:sz w:val="18"/>
                <w:szCs w:val="18"/>
              </w:rPr>
              <w:t>strokovnjaki, katerih strokovne rešitve so potrebne glede na name</w:t>
            </w:r>
            <w:r w:rsidR="00997692">
              <w:rPr>
                <w:rFonts w:asciiTheme="minorHAnsi" w:hAnsiTheme="minorHAnsi"/>
                <w:b/>
                <w:bCs/>
                <w:color w:val="000000"/>
                <w:sz w:val="18"/>
                <w:szCs w:val="18"/>
              </w:rPr>
              <w:t xml:space="preserve">n, vrsto, </w:t>
            </w:r>
            <w:proofErr w:type="spellStart"/>
            <w:r w:rsidR="00997692">
              <w:rPr>
                <w:rFonts w:asciiTheme="minorHAnsi" w:hAnsiTheme="minorHAnsi"/>
                <w:b/>
                <w:bCs/>
                <w:color w:val="000000"/>
                <w:sz w:val="18"/>
                <w:szCs w:val="18"/>
              </w:rPr>
              <w:t>velikos</w:t>
            </w:r>
            <w:proofErr w:type="spellEnd"/>
            <w:r w:rsidR="00997692">
              <w:rPr>
                <w:rFonts w:asciiTheme="minorHAnsi" w:hAnsiTheme="minorHAnsi"/>
                <w:b/>
                <w:bCs/>
                <w:color w:val="000000"/>
                <w:sz w:val="18"/>
                <w:szCs w:val="18"/>
              </w:rPr>
              <w:t xml:space="preserve">, zmogljivost, predvidene </w:t>
            </w:r>
            <w:r w:rsidR="003C4A79">
              <w:rPr>
                <w:rFonts w:asciiTheme="minorHAnsi" w:hAnsiTheme="minorHAnsi"/>
                <w:b/>
                <w:bCs/>
                <w:color w:val="000000"/>
                <w:sz w:val="18"/>
                <w:szCs w:val="18"/>
              </w:rPr>
              <w:br/>
              <w:t xml:space="preserve">       </w:t>
            </w:r>
            <w:r w:rsidR="00997692">
              <w:rPr>
                <w:rFonts w:asciiTheme="minorHAnsi" w:hAnsiTheme="minorHAnsi"/>
                <w:b/>
                <w:bCs/>
                <w:color w:val="000000"/>
                <w:sz w:val="18"/>
                <w:szCs w:val="18"/>
              </w:rPr>
              <w:t>vplive in druge značilnosti objekta tako, da</w:t>
            </w:r>
            <w:r w:rsidRPr="00D677E1">
              <w:rPr>
                <w:rFonts w:asciiTheme="minorHAnsi" w:hAnsiTheme="minorHAnsi"/>
                <w:b/>
                <w:bCs/>
                <w:color w:val="000000"/>
                <w:sz w:val="18"/>
                <w:szCs w:val="18"/>
              </w:rPr>
              <w:t xml:space="preserve"> je ta izdelana celovito in medsebojno usklajena.</w:t>
            </w:r>
            <w:r w:rsidRPr="00BF29D2">
              <w:rPr>
                <w:rFonts w:asciiTheme="minorHAnsi" w:hAnsiTheme="minorHAnsi"/>
                <w:b/>
                <w:bCs/>
                <w:color w:val="000000"/>
                <w:sz w:val="18"/>
                <w:szCs w:val="18"/>
              </w:rPr>
              <w:t xml:space="preserve"> </w:t>
            </w:r>
          </w:p>
          <w:p w:rsidR="00997692" w:rsidRPr="00BF29D2" w:rsidRDefault="00997692" w:rsidP="00997692">
            <w:pPr>
              <w:pStyle w:val="Odstavekseznama"/>
              <w:widowControl/>
              <w:autoSpaceDE/>
              <w:autoSpaceDN/>
              <w:ind w:left="427"/>
              <w:rPr>
                <w:rFonts w:asciiTheme="minorHAnsi" w:eastAsia="Times New Roman" w:hAnsiTheme="minorHAnsi"/>
                <w:b/>
                <w:bCs/>
                <w:color w:val="000000"/>
                <w:sz w:val="18"/>
                <w:szCs w:val="18"/>
              </w:rPr>
            </w:pPr>
          </w:p>
        </w:tc>
      </w:tr>
      <w:tr w:rsidR="00BF29D2" w:rsidRPr="00BF29D2" w:rsidTr="00997692">
        <w:trPr>
          <w:trHeight w:val="330"/>
        </w:trPr>
        <w:tc>
          <w:tcPr>
            <w:tcW w:w="2570" w:type="dxa"/>
            <w:gridSpan w:val="2"/>
            <w:tcBorders>
              <w:top w:val="single" w:sz="4" w:space="0" w:color="auto"/>
              <w:left w:val="nil"/>
              <w:bottom w:val="single" w:sz="4" w:space="0" w:color="auto"/>
              <w:right w:val="nil"/>
            </w:tcBorders>
            <w:shd w:val="clear" w:color="auto" w:fill="auto"/>
            <w:noWrap/>
            <w:vAlign w:val="center"/>
            <w:hideMark/>
          </w:tcPr>
          <w:p w:rsidR="00BF29D2" w:rsidRPr="00BF29D2" w:rsidRDefault="00BF29D2" w:rsidP="00BF29D2">
            <w:pPr>
              <w:widowControl/>
              <w:autoSpaceDE/>
              <w:autoSpaceDN/>
              <w:rPr>
                <w:rFonts w:asciiTheme="minorHAnsi" w:eastAsia="Times New Roman" w:hAnsiTheme="minorHAnsi"/>
                <w:color w:val="000000"/>
                <w:sz w:val="18"/>
                <w:szCs w:val="18"/>
              </w:rPr>
            </w:pPr>
            <w:r w:rsidRPr="00BF29D2">
              <w:rPr>
                <w:rFonts w:asciiTheme="minorHAnsi" w:eastAsia="Times New Roman" w:hAnsiTheme="minorHAnsi"/>
                <w:color w:val="000000"/>
                <w:sz w:val="18"/>
                <w:szCs w:val="18"/>
              </w:rPr>
              <w:t>vodja projekta</w:t>
            </w:r>
          </w:p>
        </w:tc>
        <w:tc>
          <w:tcPr>
            <w:tcW w:w="7144" w:type="dxa"/>
            <w:tcBorders>
              <w:top w:val="single" w:sz="4" w:space="0" w:color="auto"/>
              <w:left w:val="nil"/>
              <w:bottom w:val="single" w:sz="4" w:space="0" w:color="auto"/>
              <w:right w:val="nil"/>
            </w:tcBorders>
            <w:shd w:val="clear" w:color="auto" w:fill="DBE5F1" w:themeFill="accent1" w:themeFillTint="33"/>
            <w:vAlign w:val="center"/>
            <w:hideMark/>
          </w:tcPr>
          <w:p w:rsidR="00BF29D2" w:rsidRPr="00BF29D2" w:rsidRDefault="00AF4AC5" w:rsidP="00BF29D2">
            <w:pPr>
              <w:widowControl/>
              <w:autoSpaceDE/>
              <w:autoSpaceDN/>
              <w:ind w:firstLineChars="100" w:firstLine="181"/>
              <w:rPr>
                <w:rFonts w:asciiTheme="minorHAnsi" w:eastAsia="Times New Roman" w:hAnsiTheme="minorHAnsi"/>
                <w:b/>
                <w:bCs/>
                <w:color w:val="000000"/>
                <w:sz w:val="18"/>
                <w:szCs w:val="18"/>
              </w:rPr>
            </w:pPr>
            <w:r w:rsidRPr="00BF29D2">
              <w:rPr>
                <w:rFonts w:asciiTheme="minorHAnsi" w:eastAsia="Times New Roman" w:hAnsiTheme="minorHAnsi"/>
                <w:b/>
                <w:bCs/>
                <w:color w:val="000000"/>
                <w:sz w:val="18"/>
                <w:szCs w:val="18"/>
              </w:rPr>
              <w:t> </w:t>
            </w:r>
            <w:r w:rsidR="00422309">
              <w:rPr>
                <w:rFonts w:eastAsia="Times New Roman" w:cs="Calibri"/>
                <w:b/>
                <w:bCs/>
                <w:color w:val="000000"/>
                <w:sz w:val="18"/>
                <w:szCs w:val="18"/>
              </w:rPr>
              <w:t>Marko Soršak, univ.dipl.inž.arh.</w:t>
            </w:r>
          </w:p>
        </w:tc>
      </w:tr>
      <w:tr w:rsidR="00BF29D2" w:rsidRPr="00BF29D2" w:rsidTr="00997692">
        <w:trPr>
          <w:trHeight w:val="330"/>
        </w:trPr>
        <w:tc>
          <w:tcPr>
            <w:tcW w:w="2570" w:type="dxa"/>
            <w:gridSpan w:val="2"/>
            <w:tcBorders>
              <w:top w:val="nil"/>
              <w:left w:val="nil"/>
              <w:bottom w:val="single" w:sz="4" w:space="0" w:color="auto"/>
              <w:right w:val="nil"/>
            </w:tcBorders>
            <w:shd w:val="clear" w:color="auto" w:fill="auto"/>
            <w:noWrap/>
            <w:vAlign w:val="center"/>
            <w:hideMark/>
          </w:tcPr>
          <w:p w:rsidR="00BF29D2" w:rsidRPr="00BF29D2" w:rsidRDefault="00BF29D2" w:rsidP="00BF29D2">
            <w:pPr>
              <w:widowControl/>
              <w:autoSpaceDE/>
              <w:autoSpaceDN/>
              <w:rPr>
                <w:rFonts w:asciiTheme="minorHAnsi" w:eastAsia="Times New Roman" w:hAnsiTheme="minorHAnsi"/>
                <w:color w:val="000000"/>
                <w:sz w:val="18"/>
                <w:szCs w:val="18"/>
              </w:rPr>
            </w:pPr>
            <w:r w:rsidRPr="00BF29D2">
              <w:rPr>
                <w:rFonts w:asciiTheme="minorHAnsi" w:eastAsia="Times New Roman" w:hAnsiTheme="minorHAnsi"/>
                <w:color w:val="000000"/>
                <w:sz w:val="18"/>
                <w:szCs w:val="18"/>
              </w:rPr>
              <w:t>identifikacijska številka</w:t>
            </w:r>
          </w:p>
        </w:tc>
        <w:tc>
          <w:tcPr>
            <w:tcW w:w="7144" w:type="dxa"/>
            <w:tcBorders>
              <w:top w:val="nil"/>
              <w:left w:val="nil"/>
              <w:bottom w:val="single" w:sz="4" w:space="0" w:color="auto"/>
              <w:right w:val="nil"/>
            </w:tcBorders>
            <w:shd w:val="clear" w:color="auto" w:fill="DBE5F1" w:themeFill="accent1" w:themeFillTint="33"/>
            <w:vAlign w:val="center"/>
            <w:hideMark/>
          </w:tcPr>
          <w:p w:rsidR="00BF29D2" w:rsidRPr="00BF29D2" w:rsidRDefault="00422309" w:rsidP="00BF29D2">
            <w:pPr>
              <w:widowControl/>
              <w:autoSpaceDE/>
              <w:autoSpaceDN/>
              <w:ind w:firstLineChars="100" w:firstLine="181"/>
              <w:rPr>
                <w:rFonts w:asciiTheme="minorHAnsi" w:eastAsia="Times New Roman" w:hAnsiTheme="minorHAnsi"/>
                <w:b/>
                <w:bCs/>
                <w:color w:val="000000"/>
                <w:sz w:val="18"/>
                <w:szCs w:val="18"/>
              </w:rPr>
            </w:pPr>
            <w:r w:rsidRPr="00BF29D2">
              <w:rPr>
                <w:rFonts w:asciiTheme="minorHAnsi" w:eastAsia="Times New Roman" w:hAnsiTheme="minorHAnsi"/>
                <w:b/>
                <w:bCs/>
                <w:color w:val="000000"/>
                <w:sz w:val="18"/>
                <w:szCs w:val="18"/>
              </w:rPr>
              <w:t> </w:t>
            </w:r>
            <w:r>
              <w:rPr>
                <w:rFonts w:eastAsia="Times New Roman" w:cs="Calibri"/>
                <w:b/>
                <w:bCs/>
                <w:color w:val="000000"/>
                <w:sz w:val="18"/>
                <w:szCs w:val="18"/>
              </w:rPr>
              <w:t>ZAPS  0567 A</w:t>
            </w:r>
          </w:p>
        </w:tc>
      </w:tr>
      <w:tr w:rsidR="00BF29D2" w:rsidRPr="00BF29D2" w:rsidTr="00997692">
        <w:trPr>
          <w:trHeight w:val="1438"/>
        </w:trPr>
        <w:tc>
          <w:tcPr>
            <w:tcW w:w="1254" w:type="dxa"/>
            <w:tcBorders>
              <w:top w:val="single" w:sz="4" w:space="0" w:color="auto"/>
              <w:left w:val="nil"/>
              <w:bottom w:val="single" w:sz="4" w:space="0" w:color="auto"/>
              <w:right w:val="nil"/>
            </w:tcBorders>
            <w:shd w:val="clear" w:color="auto" w:fill="auto"/>
            <w:noWrap/>
            <w:hideMark/>
          </w:tcPr>
          <w:p w:rsidR="00BF29D2" w:rsidRPr="00BF29D2" w:rsidRDefault="00BF29D2" w:rsidP="00BF29D2">
            <w:pPr>
              <w:widowControl/>
              <w:autoSpaceDE/>
              <w:autoSpaceDN/>
              <w:rPr>
                <w:rFonts w:asciiTheme="minorHAnsi" w:eastAsia="Times New Roman" w:hAnsiTheme="minorHAnsi"/>
                <w:color w:val="000000"/>
                <w:sz w:val="18"/>
                <w:szCs w:val="18"/>
              </w:rPr>
            </w:pPr>
            <w:r w:rsidRPr="00BF29D2">
              <w:rPr>
                <w:rFonts w:asciiTheme="minorHAnsi" w:eastAsia="Times New Roman" w:hAnsiTheme="minorHAnsi"/>
                <w:color w:val="000000"/>
                <w:sz w:val="18"/>
                <w:szCs w:val="18"/>
              </w:rPr>
              <w:t>podpis vodje projekta</w:t>
            </w:r>
          </w:p>
        </w:tc>
        <w:tc>
          <w:tcPr>
            <w:tcW w:w="1316" w:type="dxa"/>
            <w:tcBorders>
              <w:top w:val="single" w:sz="4" w:space="0" w:color="auto"/>
              <w:left w:val="nil"/>
              <w:bottom w:val="single" w:sz="4" w:space="0" w:color="auto"/>
              <w:right w:val="nil"/>
            </w:tcBorders>
            <w:shd w:val="clear" w:color="auto" w:fill="auto"/>
            <w:noWrap/>
            <w:vAlign w:val="center"/>
            <w:hideMark/>
          </w:tcPr>
          <w:p w:rsidR="00BF29D2" w:rsidRPr="00BF29D2" w:rsidRDefault="00BF29D2" w:rsidP="00BF29D2">
            <w:pPr>
              <w:widowControl/>
              <w:autoSpaceDE/>
              <w:autoSpaceDN/>
              <w:ind w:firstLineChars="100" w:firstLine="181"/>
              <w:rPr>
                <w:rFonts w:asciiTheme="minorHAnsi" w:eastAsia="Times New Roman" w:hAnsiTheme="minorHAnsi"/>
                <w:b/>
                <w:bCs/>
                <w:color w:val="000000"/>
                <w:sz w:val="18"/>
                <w:szCs w:val="18"/>
              </w:rPr>
            </w:pPr>
            <w:r w:rsidRPr="00BF29D2">
              <w:rPr>
                <w:rFonts w:asciiTheme="minorHAnsi" w:eastAsia="Times New Roman" w:hAnsiTheme="minorHAnsi"/>
                <w:b/>
                <w:bCs/>
                <w:color w:val="000000"/>
                <w:sz w:val="18"/>
                <w:szCs w:val="18"/>
              </w:rPr>
              <w:t> </w:t>
            </w:r>
          </w:p>
        </w:tc>
        <w:tc>
          <w:tcPr>
            <w:tcW w:w="7144" w:type="dxa"/>
            <w:tcBorders>
              <w:top w:val="nil"/>
              <w:left w:val="nil"/>
              <w:bottom w:val="single" w:sz="4" w:space="0" w:color="auto"/>
              <w:right w:val="nil"/>
            </w:tcBorders>
            <w:shd w:val="clear" w:color="auto" w:fill="auto"/>
            <w:hideMark/>
          </w:tcPr>
          <w:p w:rsidR="00BF29D2" w:rsidRPr="00BF29D2" w:rsidRDefault="00BF29D2" w:rsidP="00BF29D2">
            <w:pPr>
              <w:widowControl/>
              <w:autoSpaceDE/>
              <w:autoSpaceDN/>
              <w:rPr>
                <w:rFonts w:asciiTheme="minorHAnsi" w:eastAsia="Times New Roman" w:hAnsiTheme="minorHAnsi"/>
                <w:color w:val="000000"/>
                <w:sz w:val="18"/>
                <w:szCs w:val="18"/>
              </w:rPr>
            </w:pPr>
            <w:r w:rsidRPr="00BF29D2">
              <w:rPr>
                <w:rFonts w:asciiTheme="minorHAnsi" w:eastAsia="Times New Roman" w:hAnsiTheme="minorHAnsi"/>
                <w:color w:val="000000"/>
                <w:sz w:val="18"/>
                <w:szCs w:val="18"/>
              </w:rPr>
              <w:t> </w:t>
            </w:r>
          </w:p>
        </w:tc>
      </w:tr>
      <w:tr w:rsidR="00BF29D2" w:rsidRPr="00BF29D2" w:rsidTr="00997692">
        <w:trPr>
          <w:trHeight w:val="330"/>
        </w:trPr>
        <w:tc>
          <w:tcPr>
            <w:tcW w:w="2570" w:type="dxa"/>
            <w:gridSpan w:val="2"/>
            <w:tcBorders>
              <w:top w:val="nil"/>
              <w:left w:val="nil"/>
              <w:bottom w:val="single" w:sz="4" w:space="0" w:color="auto"/>
              <w:right w:val="nil"/>
            </w:tcBorders>
            <w:shd w:val="clear" w:color="auto" w:fill="auto"/>
            <w:noWrap/>
            <w:vAlign w:val="center"/>
            <w:hideMark/>
          </w:tcPr>
          <w:p w:rsidR="00BF29D2" w:rsidRPr="00BF29D2" w:rsidRDefault="00BF29D2" w:rsidP="00BF29D2">
            <w:pPr>
              <w:widowControl/>
              <w:autoSpaceDE/>
              <w:autoSpaceDN/>
              <w:rPr>
                <w:rFonts w:asciiTheme="minorHAnsi" w:eastAsia="Times New Roman" w:hAnsiTheme="minorHAnsi"/>
                <w:color w:val="000000"/>
                <w:sz w:val="18"/>
                <w:szCs w:val="18"/>
              </w:rPr>
            </w:pPr>
            <w:r w:rsidRPr="00BF29D2">
              <w:rPr>
                <w:rFonts w:asciiTheme="minorHAnsi" w:eastAsia="Times New Roman" w:hAnsiTheme="minorHAnsi"/>
                <w:color w:val="000000"/>
                <w:sz w:val="18"/>
                <w:szCs w:val="18"/>
              </w:rPr>
              <w:t>odgovorna oseba projektanta</w:t>
            </w:r>
          </w:p>
        </w:tc>
        <w:tc>
          <w:tcPr>
            <w:tcW w:w="7144" w:type="dxa"/>
            <w:tcBorders>
              <w:top w:val="nil"/>
              <w:left w:val="nil"/>
              <w:bottom w:val="single" w:sz="4" w:space="0" w:color="auto"/>
              <w:right w:val="nil"/>
            </w:tcBorders>
            <w:shd w:val="clear" w:color="auto" w:fill="DBE5F1" w:themeFill="accent1" w:themeFillTint="33"/>
            <w:vAlign w:val="center"/>
            <w:hideMark/>
          </w:tcPr>
          <w:p w:rsidR="00BF29D2" w:rsidRPr="00BF29D2" w:rsidRDefault="00BF29D2" w:rsidP="00BF29D2">
            <w:pPr>
              <w:widowControl/>
              <w:autoSpaceDE/>
              <w:autoSpaceDN/>
              <w:ind w:firstLineChars="100" w:firstLine="181"/>
              <w:rPr>
                <w:rFonts w:asciiTheme="minorHAnsi" w:eastAsia="Times New Roman" w:hAnsiTheme="minorHAnsi"/>
                <w:b/>
                <w:bCs/>
                <w:color w:val="000000"/>
                <w:sz w:val="18"/>
                <w:szCs w:val="18"/>
              </w:rPr>
            </w:pPr>
            <w:r w:rsidRPr="00BF29D2">
              <w:rPr>
                <w:rFonts w:asciiTheme="minorHAnsi" w:eastAsia="Times New Roman" w:hAnsiTheme="minorHAnsi"/>
                <w:b/>
                <w:bCs/>
                <w:color w:val="000000"/>
                <w:sz w:val="18"/>
                <w:szCs w:val="18"/>
              </w:rPr>
              <w:t> </w:t>
            </w:r>
            <w:r w:rsidR="00997692">
              <w:rPr>
                <w:rFonts w:eastAsia="Times New Roman" w:cs="Calibri"/>
                <w:b/>
                <w:bCs/>
                <w:color w:val="000000"/>
                <w:sz w:val="18"/>
                <w:szCs w:val="18"/>
              </w:rPr>
              <w:t>Meri Trpin, ekon</w:t>
            </w:r>
          </w:p>
        </w:tc>
      </w:tr>
      <w:tr w:rsidR="00BF29D2" w:rsidRPr="00BF29D2" w:rsidTr="00997692">
        <w:trPr>
          <w:trHeight w:val="2011"/>
        </w:trPr>
        <w:tc>
          <w:tcPr>
            <w:tcW w:w="2570" w:type="dxa"/>
            <w:gridSpan w:val="2"/>
            <w:tcBorders>
              <w:top w:val="single" w:sz="4" w:space="0" w:color="auto"/>
              <w:left w:val="nil"/>
              <w:bottom w:val="single" w:sz="4" w:space="0" w:color="auto"/>
              <w:right w:val="nil"/>
            </w:tcBorders>
            <w:shd w:val="clear" w:color="auto" w:fill="auto"/>
            <w:noWrap/>
            <w:hideMark/>
          </w:tcPr>
          <w:p w:rsidR="00BF29D2" w:rsidRPr="00BF29D2" w:rsidRDefault="00BF29D2" w:rsidP="00BF29D2">
            <w:pPr>
              <w:widowControl/>
              <w:autoSpaceDE/>
              <w:autoSpaceDN/>
              <w:rPr>
                <w:rFonts w:asciiTheme="minorHAnsi" w:eastAsia="Times New Roman" w:hAnsiTheme="minorHAnsi"/>
                <w:color w:val="000000"/>
                <w:sz w:val="18"/>
                <w:szCs w:val="18"/>
              </w:rPr>
            </w:pPr>
            <w:r w:rsidRPr="00BF29D2">
              <w:rPr>
                <w:rFonts w:asciiTheme="minorHAnsi" w:eastAsia="Times New Roman" w:hAnsiTheme="minorHAnsi"/>
                <w:color w:val="000000"/>
                <w:sz w:val="18"/>
                <w:szCs w:val="18"/>
              </w:rPr>
              <w:t>podpis odgovorne osebe projektanta</w:t>
            </w:r>
          </w:p>
        </w:tc>
        <w:tc>
          <w:tcPr>
            <w:tcW w:w="7144" w:type="dxa"/>
            <w:tcBorders>
              <w:top w:val="nil"/>
              <w:left w:val="nil"/>
              <w:bottom w:val="single" w:sz="4" w:space="0" w:color="auto"/>
              <w:right w:val="nil"/>
            </w:tcBorders>
            <w:shd w:val="clear" w:color="auto" w:fill="auto"/>
            <w:noWrap/>
            <w:hideMark/>
          </w:tcPr>
          <w:p w:rsidR="00BF29D2" w:rsidRPr="00BF29D2" w:rsidRDefault="00BF29D2" w:rsidP="00BF29D2">
            <w:pPr>
              <w:widowControl/>
              <w:autoSpaceDE/>
              <w:autoSpaceDN/>
              <w:ind w:firstLineChars="100" w:firstLine="180"/>
              <w:jc w:val="right"/>
              <w:rPr>
                <w:rFonts w:asciiTheme="minorHAnsi" w:eastAsia="Times New Roman" w:hAnsiTheme="minorHAnsi"/>
                <w:color w:val="000000"/>
                <w:sz w:val="18"/>
                <w:szCs w:val="18"/>
              </w:rPr>
            </w:pPr>
            <w:r w:rsidRPr="00BF29D2">
              <w:rPr>
                <w:rFonts w:asciiTheme="minorHAnsi" w:eastAsia="Times New Roman" w:hAnsiTheme="minorHAnsi"/>
                <w:color w:val="000000"/>
                <w:sz w:val="18"/>
                <w:szCs w:val="18"/>
              </w:rPr>
              <w:t> </w:t>
            </w:r>
          </w:p>
        </w:tc>
      </w:tr>
    </w:tbl>
    <w:p w:rsidR="00F069B9" w:rsidRPr="006C637C" w:rsidRDefault="00F069B9" w:rsidP="00F069B9">
      <w:pPr>
        <w:tabs>
          <w:tab w:val="left" w:pos="1605"/>
        </w:tabs>
        <w:rPr>
          <w:rFonts w:asciiTheme="minorHAnsi" w:hAnsiTheme="minorHAnsi"/>
          <w:sz w:val="24"/>
          <w:szCs w:val="24"/>
        </w:rPr>
      </w:pPr>
    </w:p>
    <w:tbl>
      <w:tblPr>
        <w:tblW w:w="9856" w:type="dxa"/>
        <w:tblInd w:w="70" w:type="dxa"/>
        <w:tblCellMar>
          <w:left w:w="70" w:type="dxa"/>
          <w:right w:w="70" w:type="dxa"/>
        </w:tblCellMar>
        <w:tblLook w:val="04A0" w:firstRow="1" w:lastRow="0" w:firstColumn="1" w:lastColumn="0" w:noHBand="0" w:noVBand="1"/>
      </w:tblPr>
      <w:tblGrid>
        <w:gridCol w:w="9856"/>
      </w:tblGrid>
      <w:tr w:rsidR="0028396B" w:rsidRPr="00BF29D2" w:rsidTr="00997692">
        <w:trPr>
          <w:trHeight w:val="747"/>
        </w:trPr>
        <w:tc>
          <w:tcPr>
            <w:tcW w:w="9856" w:type="dxa"/>
            <w:tcBorders>
              <w:top w:val="nil"/>
              <w:left w:val="nil"/>
              <w:bottom w:val="nil"/>
              <w:right w:val="nil"/>
            </w:tcBorders>
            <w:shd w:val="clear" w:color="auto" w:fill="auto"/>
            <w:hideMark/>
          </w:tcPr>
          <w:p w:rsidR="0028396B" w:rsidRPr="00BF29D2" w:rsidRDefault="0028396B" w:rsidP="0028396B">
            <w:pPr>
              <w:widowControl/>
              <w:autoSpaceDE/>
              <w:autoSpaceDN/>
              <w:rPr>
                <w:rFonts w:asciiTheme="minorHAnsi" w:eastAsia="Times New Roman" w:hAnsiTheme="minorHAnsi"/>
                <w:b/>
                <w:bCs/>
                <w:color w:val="000000"/>
                <w:sz w:val="36"/>
                <w:szCs w:val="36"/>
              </w:rPr>
            </w:pPr>
            <w:r>
              <w:rPr>
                <w:rFonts w:asciiTheme="minorHAnsi" w:eastAsia="Times New Roman" w:hAnsiTheme="minorHAnsi"/>
                <w:b/>
                <w:bCs/>
                <w:color w:val="000000"/>
                <w:sz w:val="36"/>
                <w:szCs w:val="36"/>
              </w:rPr>
              <w:t>TEHNIČNO POROČILO</w:t>
            </w:r>
          </w:p>
        </w:tc>
      </w:tr>
    </w:tbl>
    <w:p w:rsidR="00F069B9" w:rsidRPr="006C637C" w:rsidRDefault="00F069B9" w:rsidP="00F069B9">
      <w:pPr>
        <w:tabs>
          <w:tab w:val="left" w:pos="1605"/>
        </w:tabs>
        <w:rPr>
          <w:rFonts w:asciiTheme="minorHAnsi" w:hAnsiTheme="minorHAnsi"/>
          <w:sz w:val="24"/>
          <w:szCs w:val="24"/>
        </w:rPr>
      </w:pPr>
    </w:p>
    <w:p w:rsidR="002D15D0" w:rsidRPr="002D15D0" w:rsidRDefault="002D15D0" w:rsidP="002D15D0">
      <w:pPr>
        <w:widowControl/>
        <w:tabs>
          <w:tab w:val="left" w:pos="1560"/>
        </w:tabs>
        <w:autoSpaceDE/>
        <w:autoSpaceDN/>
        <w:rPr>
          <w:rFonts w:ascii="Arial" w:eastAsia="Times New Roman" w:hAnsi="Arial" w:cs="Arial"/>
          <w:b/>
          <w:sz w:val="20"/>
          <w:szCs w:val="20"/>
        </w:rPr>
      </w:pPr>
      <w:r w:rsidRPr="002D15D0">
        <w:rPr>
          <w:rFonts w:ascii="Arial" w:eastAsia="Times New Roman" w:hAnsi="Arial" w:cs="Arial"/>
          <w:b/>
          <w:sz w:val="20"/>
          <w:szCs w:val="20"/>
        </w:rPr>
        <w:t>1.0 TEHNIČNO POROČILO</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Projektna naloga</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Izdelati je potrebno načrt električnih napeljav, naprav in opreme za  objekt:</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Obnova prostorov Enote za intenzivno nego in terapijo otrok v 1. nadstropju zgradbe Klinike za pediatrijo UKC Maribor</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katerih investitor je</w:t>
      </w:r>
      <w:r w:rsidRPr="002D15D0">
        <w:rPr>
          <w:rFonts w:ascii="Arial" w:eastAsia="Times New Roman" w:hAnsi="Arial" w:cs="Arial"/>
          <w:sz w:val="20"/>
          <w:szCs w:val="20"/>
        </w:rPr>
        <w:tab/>
      </w:r>
      <w:r w:rsidRPr="002D15D0">
        <w:rPr>
          <w:rFonts w:ascii="Arial" w:eastAsia="Times New Roman" w:hAnsi="Arial" w:cs="Arial"/>
          <w:sz w:val="20"/>
          <w:szCs w:val="20"/>
        </w:rPr>
        <w:tab/>
      </w:r>
      <w:r w:rsidRPr="002D15D0">
        <w:rPr>
          <w:rFonts w:ascii="Arial" w:eastAsia="Times New Roman" w:hAnsi="Arial" w:cs="Arial"/>
          <w:sz w:val="20"/>
          <w:szCs w:val="20"/>
        </w:rPr>
        <w:tab/>
      </w:r>
      <w:r w:rsidRPr="002D15D0">
        <w:rPr>
          <w:rFonts w:ascii="Arial" w:eastAsia="Times New Roman" w:hAnsi="Arial" w:cs="Arial"/>
          <w:sz w:val="20"/>
          <w:szCs w:val="20"/>
        </w:rPr>
        <w:tab/>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UNIVERZITETNI KLINIČNI CENTER MARIBOR</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Ljubljanska ulica 5</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2000 Maribor</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ind w:left="4245" w:hanging="4245"/>
        <w:rPr>
          <w:rFonts w:ascii="Arial" w:eastAsia="Times New Roman" w:hAnsi="Arial" w:cs="Arial"/>
          <w:sz w:val="20"/>
          <w:szCs w:val="20"/>
        </w:rPr>
      </w:pPr>
      <w:r w:rsidRPr="002D15D0">
        <w:rPr>
          <w:rFonts w:ascii="Arial" w:eastAsia="Times New Roman" w:hAnsi="Arial" w:cs="Arial"/>
          <w:sz w:val="20"/>
          <w:szCs w:val="20"/>
        </w:rPr>
        <w:t>Vrsta projektne dokumentacije je projekt za izvedbo PZI.</w:t>
      </w:r>
    </w:p>
    <w:p w:rsidR="002D15D0" w:rsidRPr="002D15D0" w:rsidRDefault="002D15D0" w:rsidP="002D15D0">
      <w:pPr>
        <w:keepLines/>
        <w:widowControl/>
        <w:autoSpaceDE/>
        <w:autoSpaceDN/>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 xml:space="preserve">Splošno </w:t>
      </w:r>
    </w:p>
    <w:p w:rsidR="002D15D0" w:rsidRPr="002D15D0" w:rsidRDefault="002D15D0" w:rsidP="002D15D0">
      <w:pPr>
        <w:widowControl/>
        <w:tabs>
          <w:tab w:val="left" w:pos="7050"/>
        </w:tabs>
        <w:autoSpaceDE/>
        <w:autoSpaceDN/>
        <w:rPr>
          <w:rFonts w:ascii="Arial" w:eastAsia="Times New Roman" w:hAnsi="Arial" w:cs="Arial"/>
          <w:bCs/>
          <w:spacing w:val="-3"/>
          <w:sz w:val="20"/>
          <w:szCs w:val="20"/>
        </w:rPr>
      </w:pPr>
    </w:p>
    <w:p w:rsidR="002D15D0" w:rsidRPr="002D15D0" w:rsidRDefault="002D15D0" w:rsidP="002D15D0">
      <w:pPr>
        <w:widowControl/>
        <w:tabs>
          <w:tab w:val="left" w:pos="7050"/>
        </w:tabs>
        <w:autoSpaceDE/>
        <w:autoSpaceDN/>
        <w:rPr>
          <w:rFonts w:ascii="Arial" w:eastAsia="Times New Roman" w:hAnsi="Arial" w:cs="Arial"/>
          <w:sz w:val="20"/>
          <w:szCs w:val="20"/>
        </w:rPr>
      </w:pPr>
      <w:r w:rsidRPr="002D15D0">
        <w:rPr>
          <w:rFonts w:ascii="Arial" w:eastAsia="Times New Roman" w:hAnsi="Arial" w:cs="Arial"/>
          <w:bCs/>
          <w:spacing w:val="-3"/>
          <w:sz w:val="20"/>
          <w:szCs w:val="20"/>
        </w:rPr>
        <w:t xml:space="preserve">Funkcionalno se </w:t>
      </w:r>
      <w:r w:rsidRPr="002D15D0">
        <w:rPr>
          <w:rFonts w:ascii="Arial" w:eastAsia="Times New Roman" w:hAnsi="Arial" w:cs="Arial"/>
          <w:sz w:val="20"/>
          <w:szCs w:val="20"/>
        </w:rPr>
        <w:t>Oddelek za anesteziologijo, intenzivno terapijo in terapijo bolečin ne bo bistveno spremenil .</w:t>
      </w:r>
    </w:p>
    <w:p w:rsidR="002D15D0" w:rsidRPr="002D15D0" w:rsidRDefault="002D15D0" w:rsidP="002D15D0">
      <w:pPr>
        <w:widowControl/>
        <w:tabs>
          <w:tab w:val="left" w:pos="7050"/>
        </w:tabs>
        <w:autoSpaceDE/>
        <w:autoSpaceDN/>
        <w:rPr>
          <w:rFonts w:ascii="Arial" w:eastAsia="Times New Roman" w:hAnsi="Arial" w:cs="Arial"/>
          <w:sz w:val="20"/>
          <w:szCs w:val="20"/>
        </w:rPr>
      </w:pPr>
      <w:r w:rsidRPr="002D15D0">
        <w:rPr>
          <w:rFonts w:ascii="Arial" w:eastAsia="Times New Roman" w:hAnsi="Arial" w:cs="Arial"/>
          <w:sz w:val="20"/>
          <w:szCs w:val="20"/>
        </w:rPr>
        <w:t>V vzhodnem delu bosta na novo locirani dve sobi za intenzivno terapijo. V eni sobi bo prostora za dve postelji, v drugi sobi pa za tri+eno posteljo za intenzivno terapijo.</w:t>
      </w:r>
    </w:p>
    <w:p w:rsidR="002D15D0" w:rsidRPr="002D15D0" w:rsidRDefault="002D15D0" w:rsidP="002D15D0">
      <w:pPr>
        <w:widowControl/>
        <w:tabs>
          <w:tab w:val="left" w:pos="7050"/>
        </w:tabs>
        <w:autoSpaceDE/>
        <w:autoSpaceDN/>
        <w:rPr>
          <w:rFonts w:ascii="Arial" w:eastAsia="Times New Roman" w:hAnsi="Arial" w:cs="Arial"/>
          <w:sz w:val="20"/>
          <w:szCs w:val="20"/>
        </w:rPr>
      </w:pPr>
      <w:r w:rsidRPr="002D15D0">
        <w:rPr>
          <w:rFonts w:ascii="Arial" w:eastAsia="Times New Roman" w:hAnsi="Arial" w:cs="Arial"/>
          <w:sz w:val="20"/>
          <w:szCs w:val="20"/>
        </w:rPr>
        <w:t xml:space="preserve">V sredinskem delu se bosta zaradi povečanega obsega del (povečanje števila postelj) in posredno zaradi potreb po večji zmogljivosti prostora za lekarno zamenjala prostora  lekarne in nečisti prostor. </w:t>
      </w:r>
    </w:p>
    <w:p w:rsidR="002D15D0" w:rsidRPr="002D15D0" w:rsidRDefault="002D15D0" w:rsidP="002D15D0">
      <w:pPr>
        <w:widowControl/>
        <w:tabs>
          <w:tab w:val="left" w:pos="7050"/>
        </w:tabs>
        <w:autoSpaceDE/>
        <w:autoSpaceDN/>
        <w:rPr>
          <w:rFonts w:ascii="Arial" w:eastAsia="Times New Roman" w:hAnsi="Arial" w:cs="Arial"/>
          <w:sz w:val="20"/>
          <w:szCs w:val="20"/>
        </w:rPr>
      </w:pPr>
      <w:r w:rsidRPr="002D15D0">
        <w:rPr>
          <w:rFonts w:ascii="Arial" w:eastAsia="Times New Roman" w:hAnsi="Arial" w:cs="Arial"/>
          <w:sz w:val="20"/>
          <w:szCs w:val="20"/>
        </w:rPr>
        <w:t>V prostor glavne sestre se bo namestilo skladišče, ki se bo ukinilo zaradi novih bolniških sob. Zaradi tega bo v zahodnem delu v predelu zdravniških sob prišlo do preureditve le teh. S tem bomo dobili sobo za glavno sestro, sobo nadzornega zdravnika, sobo dežurnega zdravnika in zdravniško sobo. Obstoječo sejno sobo predelimo. S tem dobimo manjšo sejno sobo, v kateri bodo locirana delovna mesta za zdravnike in prostor za razgovore. Skozi prostor za razgovore bo potekala požarna pot.</w:t>
      </w:r>
    </w:p>
    <w:p w:rsidR="002D15D0" w:rsidRPr="002D15D0" w:rsidRDefault="002D15D0" w:rsidP="002D15D0">
      <w:pPr>
        <w:widowControl/>
        <w:tabs>
          <w:tab w:val="left" w:pos="7050"/>
        </w:tabs>
        <w:autoSpaceDE/>
        <w:autoSpaceDN/>
        <w:rPr>
          <w:rFonts w:ascii="Arial" w:eastAsia="Times New Roman" w:hAnsi="Arial" w:cs="Arial"/>
          <w:sz w:val="20"/>
          <w:szCs w:val="20"/>
        </w:rPr>
      </w:pPr>
      <w:r w:rsidRPr="002D15D0">
        <w:rPr>
          <w:rFonts w:ascii="Arial" w:eastAsia="Times New Roman" w:hAnsi="Arial" w:cs="Arial"/>
          <w:sz w:val="20"/>
          <w:szCs w:val="20"/>
        </w:rPr>
        <w:t xml:space="preserve">V pisarni glavne sestre zraven dvigal se uredi skladišče. </w:t>
      </w:r>
    </w:p>
    <w:p w:rsidR="002D15D0" w:rsidRPr="002D15D0" w:rsidRDefault="002D15D0" w:rsidP="002D15D0">
      <w:pPr>
        <w:widowControl/>
        <w:tabs>
          <w:tab w:val="left" w:pos="7050"/>
        </w:tabs>
        <w:autoSpaceDE/>
        <w:autoSpaceDN/>
        <w:rPr>
          <w:rFonts w:ascii="Arial" w:eastAsia="Times New Roman" w:hAnsi="Arial" w:cs="Arial"/>
          <w:sz w:val="20"/>
          <w:szCs w:val="20"/>
        </w:rPr>
      </w:pPr>
      <w:r w:rsidRPr="002D15D0">
        <w:rPr>
          <w:rFonts w:ascii="Arial" w:eastAsia="Times New Roman" w:hAnsi="Arial" w:cs="Arial"/>
          <w:sz w:val="20"/>
          <w:szCs w:val="20"/>
        </w:rPr>
        <w:t xml:space="preserve">V obstoječem Oddelku za anesteziologijo, intenzivno terapijo in terapijo bolečin se bo rekonstruirala površina cca. 330,00 m² .  </w:t>
      </w:r>
    </w:p>
    <w:p w:rsidR="002D15D0" w:rsidRPr="002D15D0" w:rsidRDefault="002D15D0" w:rsidP="002D15D0">
      <w:pPr>
        <w:widowControl/>
        <w:tabs>
          <w:tab w:val="left" w:pos="7050"/>
        </w:tabs>
        <w:autoSpaceDE/>
        <w:autoSpaceDN/>
        <w:rPr>
          <w:rFonts w:ascii="Arial" w:eastAsia="Times New Roman" w:hAnsi="Arial" w:cs="Arial"/>
          <w:sz w:val="20"/>
          <w:szCs w:val="20"/>
        </w:rPr>
      </w:pPr>
      <w:r w:rsidRPr="002D15D0">
        <w:rPr>
          <w:rFonts w:ascii="Arial" w:eastAsia="Times New Roman" w:hAnsi="Arial" w:cs="Arial"/>
          <w:sz w:val="20"/>
          <w:szCs w:val="20"/>
        </w:rPr>
        <w:t>Z rekonstrukcijo se bo pridobilo 5 novih postelj na Oddelku intenzivne terapije z možnostjo postavitve dodatne postelje v nujnem primeru. Na omenjeni površini se bodo izvedla vsa potrebna gradbeno-obrtniško-inštalacijska dela in dobavila vsa potrebna pohištvena in medicinska oprema.</w:t>
      </w:r>
    </w:p>
    <w:p w:rsidR="002D15D0" w:rsidRPr="002D15D0" w:rsidRDefault="002D15D0" w:rsidP="002D15D0">
      <w:pPr>
        <w:widowControl/>
        <w:tabs>
          <w:tab w:val="left" w:pos="7050"/>
        </w:tabs>
        <w:autoSpaceDE/>
        <w:autoSpaceDN/>
        <w:rPr>
          <w:rFonts w:ascii="Arial" w:eastAsia="Times New Roman" w:hAnsi="Arial" w:cs="Arial"/>
          <w:sz w:val="20"/>
          <w:szCs w:val="20"/>
        </w:rPr>
      </w:pPr>
      <w:r w:rsidRPr="002D15D0">
        <w:rPr>
          <w:rFonts w:ascii="Arial" w:eastAsia="Times New Roman" w:hAnsi="Arial" w:cs="Arial"/>
          <w:sz w:val="20"/>
          <w:szCs w:val="20"/>
        </w:rPr>
        <w:t>Na celotnem območju, to je na površini cca. 730,00 m²  ( razen v sobi 1 ki je že bila obnovljena) se bodo obstoječe PVC talne obloge in nadomestile z novimi. Namestil se bo novi kovinski »</w:t>
      </w:r>
      <w:proofErr w:type="spellStart"/>
      <w:r w:rsidRPr="002D15D0">
        <w:rPr>
          <w:rFonts w:ascii="Arial" w:eastAsia="Times New Roman" w:hAnsi="Arial" w:cs="Arial"/>
          <w:sz w:val="20"/>
          <w:szCs w:val="20"/>
        </w:rPr>
        <w:t>clean</w:t>
      </w:r>
      <w:proofErr w:type="spellEnd"/>
      <w:r w:rsidRPr="002D15D0">
        <w:rPr>
          <w:rFonts w:ascii="Arial" w:eastAsia="Times New Roman" w:hAnsi="Arial" w:cs="Arial"/>
          <w:sz w:val="20"/>
          <w:szCs w:val="20"/>
        </w:rPr>
        <w:t xml:space="preserve"> </w:t>
      </w:r>
      <w:proofErr w:type="spellStart"/>
      <w:r w:rsidRPr="002D15D0">
        <w:rPr>
          <w:rFonts w:ascii="Arial" w:eastAsia="Times New Roman" w:hAnsi="Arial" w:cs="Arial"/>
          <w:sz w:val="20"/>
          <w:szCs w:val="20"/>
        </w:rPr>
        <w:t>room</w:t>
      </w:r>
      <w:proofErr w:type="spellEnd"/>
      <w:r w:rsidRPr="002D15D0">
        <w:rPr>
          <w:rFonts w:ascii="Arial" w:eastAsia="Times New Roman" w:hAnsi="Arial" w:cs="Arial"/>
          <w:sz w:val="20"/>
          <w:szCs w:val="20"/>
        </w:rPr>
        <w:t>« spuščen strop in nove vgradne svetilke.</w:t>
      </w: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PROJEKTNA NALOGA INVESTITORJA ZA ELEKTRIČNE INSTALACIJE</w:t>
      </w:r>
    </w:p>
    <w:p w:rsidR="002D15D0" w:rsidRPr="002D15D0" w:rsidRDefault="002D15D0" w:rsidP="002D15D0">
      <w:pPr>
        <w:kinsoku w:val="0"/>
        <w:overflowPunct w:val="0"/>
        <w:adjustRightInd w:val="0"/>
        <w:spacing w:before="5"/>
        <w:rPr>
          <w:rFonts w:ascii="Arial" w:eastAsia="Times New Roman" w:hAnsi="Arial" w:cs="Arial"/>
          <w:b/>
          <w:bCs/>
          <w:i/>
          <w:iCs/>
          <w:sz w:val="20"/>
          <w:szCs w:val="20"/>
        </w:rPr>
      </w:pPr>
    </w:p>
    <w:p w:rsidR="002D15D0" w:rsidRPr="002D15D0" w:rsidRDefault="002D15D0" w:rsidP="002D15D0">
      <w:pPr>
        <w:kinsoku w:val="0"/>
        <w:overflowPunct w:val="0"/>
        <w:adjustRightInd w:val="0"/>
        <w:rPr>
          <w:rFonts w:ascii="Arial" w:eastAsia="Times New Roman" w:hAnsi="Arial" w:cs="Arial"/>
          <w:sz w:val="20"/>
          <w:szCs w:val="20"/>
        </w:rPr>
      </w:pPr>
      <w:r w:rsidRPr="002D15D0">
        <w:rPr>
          <w:rFonts w:ascii="Arial" w:eastAsia="Times New Roman" w:hAnsi="Arial" w:cs="Arial"/>
          <w:spacing w:val="-1"/>
          <w:sz w:val="20"/>
          <w:szCs w:val="20"/>
        </w:rPr>
        <w:t>Pred</w:t>
      </w:r>
      <w:r w:rsidRPr="002D15D0">
        <w:rPr>
          <w:rFonts w:ascii="Arial" w:eastAsia="Times New Roman" w:hAnsi="Arial" w:cs="Arial"/>
          <w:spacing w:val="23"/>
          <w:sz w:val="20"/>
          <w:szCs w:val="20"/>
        </w:rPr>
        <w:t xml:space="preserve"> </w:t>
      </w:r>
      <w:r w:rsidRPr="002D15D0">
        <w:rPr>
          <w:rFonts w:ascii="Arial" w:eastAsia="Times New Roman" w:hAnsi="Arial" w:cs="Arial"/>
          <w:spacing w:val="-1"/>
          <w:sz w:val="20"/>
          <w:szCs w:val="20"/>
        </w:rPr>
        <w:t>pričetkom</w:t>
      </w:r>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izvajanja</w:t>
      </w:r>
      <w:r w:rsidRPr="002D15D0">
        <w:rPr>
          <w:rFonts w:ascii="Arial" w:eastAsia="Times New Roman" w:hAnsi="Arial" w:cs="Arial"/>
          <w:spacing w:val="22"/>
          <w:sz w:val="20"/>
          <w:szCs w:val="20"/>
        </w:rPr>
        <w:t xml:space="preserve"> </w:t>
      </w:r>
      <w:r w:rsidRPr="002D15D0">
        <w:rPr>
          <w:rFonts w:ascii="Arial" w:eastAsia="Times New Roman" w:hAnsi="Arial" w:cs="Arial"/>
          <w:spacing w:val="-1"/>
          <w:sz w:val="20"/>
          <w:szCs w:val="20"/>
        </w:rPr>
        <w:t>projekta</w:t>
      </w:r>
      <w:r w:rsidRPr="002D15D0">
        <w:rPr>
          <w:rFonts w:ascii="Arial" w:eastAsia="Times New Roman" w:hAnsi="Arial" w:cs="Arial"/>
          <w:spacing w:val="23"/>
          <w:sz w:val="20"/>
          <w:szCs w:val="20"/>
        </w:rPr>
        <w:t xml:space="preserve"> </w:t>
      </w:r>
      <w:proofErr w:type="spellStart"/>
      <w:r w:rsidRPr="002D15D0">
        <w:rPr>
          <w:rFonts w:ascii="Arial" w:eastAsia="Times New Roman" w:hAnsi="Arial" w:cs="Arial"/>
          <w:spacing w:val="-1"/>
          <w:sz w:val="20"/>
          <w:szCs w:val="20"/>
        </w:rPr>
        <w:t>elektro</w:t>
      </w:r>
      <w:proofErr w:type="spellEnd"/>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instalacij</w:t>
      </w:r>
      <w:r w:rsidRPr="002D15D0">
        <w:rPr>
          <w:rFonts w:ascii="Arial" w:eastAsia="Times New Roman" w:hAnsi="Arial" w:cs="Arial"/>
          <w:spacing w:val="23"/>
          <w:sz w:val="20"/>
          <w:szCs w:val="20"/>
        </w:rPr>
        <w:t xml:space="preserve"> </w:t>
      </w:r>
      <w:r w:rsidRPr="002D15D0">
        <w:rPr>
          <w:rFonts w:ascii="Arial" w:eastAsia="Times New Roman" w:hAnsi="Arial" w:cs="Arial"/>
          <w:spacing w:val="-1"/>
          <w:sz w:val="20"/>
          <w:szCs w:val="20"/>
        </w:rPr>
        <w:t>mora</w:t>
      </w:r>
      <w:r w:rsidRPr="002D15D0">
        <w:rPr>
          <w:rFonts w:ascii="Arial" w:eastAsia="Times New Roman" w:hAnsi="Arial" w:cs="Arial"/>
          <w:spacing w:val="23"/>
          <w:sz w:val="20"/>
          <w:szCs w:val="20"/>
        </w:rPr>
        <w:t xml:space="preserve"> </w:t>
      </w:r>
      <w:r w:rsidRPr="002D15D0">
        <w:rPr>
          <w:rFonts w:ascii="Arial" w:eastAsia="Times New Roman" w:hAnsi="Arial" w:cs="Arial"/>
          <w:sz w:val="20"/>
          <w:szCs w:val="20"/>
        </w:rPr>
        <w:t>biti</w:t>
      </w:r>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narejen</w:t>
      </w:r>
      <w:r w:rsidRPr="002D15D0">
        <w:rPr>
          <w:rFonts w:ascii="Arial" w:eastAsia="Times New Roman" w:hAnsi="Arial" w:cs="Arial"/>
          <w:spacing w:val="23"/>
          <w:sz w:val="20"/>
          <w:szCs w:val="20"/>
        </w:rPr>
        <w:t xml:space="preserve"> </w:t>
      </w:r>
      <w:r w:rsidRPr="002D15D0">
        <w:rPr>
          <w:rFonts w:ascii="Arial" w:eastAsia="Times New Roman" w:hAnsi="Arial" w:cs="Arial"/>
          <w:spacing w:val="-1"/>
          <w:sz w:val="20"/>
          <w:szCs w:val="20"/>
        </w:rPr>
        <w:t>projekt</w:t>
      </w:r>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medicinske</w:t>
      </w:r>
      <w:r w:rsidRPr="002D15D0">
        <w:rPr>
          <w:rFonts w:ascii="Arial" w:eastAsia="Times New Roman" w:hAnsi="Arial" w:cs="Arial"/>
          <w:spacing w:val="23"/>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107"/>
          <w:w w:val="99"/>
          <w:sz w:val="20"/>
          <w:szCs w:val="20"/>
        </w:rPr>
        <w:t xml:space="preserve"> </w:t>
      </w:r>
      <w:r w:rsidRPr="002D15D0">
        <w:rPr>
          <w:rFonts w:ascii="Arial" w:eastAsia="Times New Roman" w:hAnsi="Arial" w:cs="Arial"/>
          <w:spacing w:val="-1"/>
          <w:sz w:val="20"/>
          <w:szCs w:val="20"/>
        </w:rPr>
        <w:t>nemedicinske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opreme.</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Šele,</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ko</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izveden</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ta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projekt,</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pristopi</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k</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izdelavi</w:t>
      </w:r>
      <w:r w:rsidRPr="002D15D0">
        <w:rPr>
          <w:rFonts w:ascii="Arial" w:eastAsia="Times New Roman" w:hAnsi="Arial" w:cs="Arial"/>
          <w:spacing w:val="-6"/>
          <w:sz w:val="20"/>
          <w:szCs w:val="20"/>
        </w:rPr>
        <w:t xml:space="preserve"> </w:t>
      </w:r>
      <w:proofErr w:type="spellStart"/>
      <w:r w:rsidRPr="002D15D0">
        <w:rPr>
          <w:rFonts w:ascii="Arial" w:eastAsia="Times New Roman" w:hAnsi="Arial" w:cs="Arial"/>
          <w:spacing w:val="-1"/>
          <w:sz w:val="20"/>
          <w:szCs w:val="20"/>
        </w:rPr>
        <w:t>elektro</w:t>
      </w:r>
      <w:proofErr w:type="spellEnd"/>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instalacij.</w:t>
      </w:r>
    </w:p>
    <w:p w:rsidR="002D15D0" w:rsidRPr="002D15D0" w:rsidRDefault="002D15D0" w:rsidP="002D15D0">
      <w:pPr>
        <w:kinsoku w:val="0"/>
        <w:overflowPunct w:val="0"/>
        <w:adjustRightInd w:val="0"/>
        <w:ind w:right="106"/>
        <w:jc w:val="both"/>
        <w:rPr>
          <w:rFonts w:ascii="Arial" w:eastAsia="Times New Roman" w:hAnsi="Arial" w:cs="Arial"/>
          <w:sz w:val="20"/>
          <w:szCs w:val="20"/>
        </w:rPr>
      </w:pPr>
      <w:r w:rsidRPr="002D15D0">
        <w:rPr>
          <w:rFonts w:ascii="Arial" w:eastAsia="Times New Roman" w:hAnsi="Arial" w:cs="Arial"/>
          <w:spacing w:val="-1"/>
          <w:sz w:val="20"/>
          <w:szCs w:val="20"/>
        </w:rPr>
        <w:t>Generalno</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predvideti</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horizontalne</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razvode</w:t>
      </w:r>
      <w:r w:rsidRPr="002D15D0">
        <w:rPr>
          <w:rFonts w:ascii="Arial" w:eastAsia="Times New Roman" w:hAnsi="Arial" w:cs="Arial"/>
          <w:spacing w:val="8"/>
          <w:sz w:val="20"/>
          <w:szCs w:val="20"/>
        </w:rPr>
        <w:t xml:space="preserve"> </w:t>
      </w:r>
      <w:proofErr w:type="spellStart"/>
      <w:r w:rsidRPr="002D15D0">
        <w:rPr>
          <w:rFonts w:ascii="Arial" w:eastAsia="Times New Roman" w:hAnsi="Arial" w:cs="Arial"/>
          <w:spacing w:val="-1"/>
          <w:sz w:val="20"/>
          <w:szCs w:val="20"/>
        </w:rPr>
        <w:t>elektro</w:t>
      </w:r>
      <w:proofErr w:type="spellEnd"/>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instalacij</w:t>
      </w:r>
      <w:r w:rsidRPr="002D15D0">
        <w:rPr>
          <w:rFonts w:ascii="Arial" w:eastAsia="Times New Roman" w:hAnsi="Arial" w:cs="Arial"/>
          <w:spacing w:val="11"/>
          <w:sz w:val="20"/>
          <w:szCs w:val="20"/>
        </w:rPr>
        <w:t xml:space="preserve"> </w:t>
      </w:r>
      <w:r w:rsidRPr="002D15D0">
        <w:rPr>
          <w:rFonts w:ascii="Arial" w:eastAsia="Times New Roman" w:hAnsi="Arial" w:cs="Arial"/>
          <w:sz w:val="20"/>
          <w:szCs w:val="20"/>
        </w:rPr>
        <w:t>po</w:t>
      </w:r>
      <w:r w:rsidRPr="002D15D0">
        <w:rPr>
          <w:rFonts w:ascii="Arial" w:eastAsia="Times New Roman" w:hAnsi="Arial" w:cs="Arial"/>
          <w:spacing w:val="10"/>
          <w:sz w:val="20"/>
          <w:szCs w:val="20"/>
        </w:rPr>
        <w:t xml:space="preserve"> </w:t>
      </w:r>
      <w:r w:rsidRPr="002D15D0">
        <w:rPr>
          <w:rFonts w:ascii="Arial" w:eastAsia="Times New Roman" w:hAnsi="Arial" w:cs="Arial"/>
          <w:sz w:val="20"/>
          <w:szCs w:val="20"/>
        </w:rPr>
        <w:t>hodnikih</w:t>
      </w:r>
      <w:r w:rsidRPr="002D15D0">
        <w:rPr>
          <w:rFonts w:ascii="Arial" w:eastAsia="Times New Roman" w:hAnsi="Arial" w:cs="Arial"/>
          <w:spacing w:val="10"/>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prostorih,</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kjer</w:t>
      </w:r>
      <w:r w:rsidRPr="002D15D0">
        <w:rPr>
          <w:rFonts w:ascii="Arial" w:eastAsia="Times New Roman" w:hAnsi="Arial" w:cs="Arial"/>
          <w:spacing w:val="117"/>
          <w:w w:val="99"/>
          <w:sz w:val="20"/>
          <w:szCs w:val="20"/>
        </w:rPr>
        <w:t xml:space="preserve"> </w:t>
      </w:r>
      <w:r w:rsidRPr="002D15D0">
        <w:rPr>
          <w:rFonts w:ascii="Arial" w:eastAsia="Times New Roman" w:hAnsi="Arial" w:cs="Arial"/>
          <w:sz w:val="20"/>
          <w:szCs w:val="20"/>
        </w:rPr>
        <w:t>ne</w:t>
      </w:r>
      <w:r w:rsidRPr="002D15D0">
        <w:rPr>
          <w:rFonts w:ascii="Arial" w:eastAsia="Times New Roman" w:hAnsi="Arial" w:cs="Arial"/>
          <w:spacing w:val="26"/>
          <w:sz w:val="20"/>
          <w:szCs w:val="20"/>
        </w:rPr>
        <w:t xml:space="preserve"> </w:t>
      </w:r>
      <w:r w:rsidRPr="002D15D0">
        <w:rPr>
          <w:rFonts w:ascii="Arial" w:eastAsia="Times New Roman" w:hAnsi="Arial" w:cs="Arial"/>
          <w:sz w:val="20"/>
          <w:szCs w:val="20"/>
        </w:rPr>
        <w:t>motijo</w:t>
      </w:r>
      <w:r w:rsidRPr="002D15D0">
        <w:rPr>
          <w:rFonts w:ascii="Arial" w:eastAsia="Times New Roman" w:hAnsi="Arial" w:cs="Arial"/>
          <w:spacing w:val="27"/>
          <w:sz w:val="20"/>
          <w:szCs w:val="20"/>
        </w:rPr>
        <w:t xml:space="preserve"> </w:t>
      </w:r>
      <w:r w:rsidRPr="002D15D0">
        <w:rPr>
          <w:rFonts w:ascii="Arial" w:eastAsia="Times New Roman" w:hAnsi="Arial" w:cs="Arial"/>
          <w:spacing w:val="-1"/>
          <w:sz w:val="20"/>
          <w:szCs w:val="20"/>
        </w:rPr>
        <w:t>delovnega</w:t>
      </w:r>
      <w:r w:rsidRPr="002D15D0">
        <w:rPr>
          <w:rFonts w:ascii="Arial" w:eastAsia="Times New Roman" w:hAnsi="Arial" w:cs="Arial"/>
          <w:spacing w:val="26"/>
          <w:sz w:val="20"/>
          <w:szCs w:val="20"/>
        </w:rPr>
        <w:t xml:space="preserve"> </w:t>
      </w:r>
      <w:r w:rsidRPr="002D15D0">
        <w:rPr>
          <w:rFonts w:ascii="Arial" w:eastAsia="Times New Roman" w:hAnsi="Arial" w:cs="Arial"/>
          <w:spacing w:val="-1"/>
          <w:sz w:val="20"/>
          <w:szCs w:val="20"/>
        </w:rPr>
        <w:t>procesa,</w:t>
      </w:r>
      <w:r w:rsidRPr="002D15D0">
        <w:rPr>
          <w:rFonts w:ascii="Arial" w:eastAsia="Times New Roman" w:hAnsi="Arial" w:cs="Arial"/>
          <w:spacing w:val="27"/>
          <w:sz w:val="20"/>
          <w:szCs w:val="20"/>
        </w:rPr>
        <w:t xml:space="preserve"> </w:t>
      </w:r>
      <w:r w:rsidRPr="002D15D0">
        <w:rPr>
          <w:rFonts w:ascii="Arial" w:eastAsia="Times New Roman" w:hAnsi="Arial" w:cs="Arial"/>
          <w:spacing w:val="-1"/>
          <w:sz w:val="20"/>
          <w:szCs w:val="20"/>
        </w:rPr>
        <w:t>vertikalne</w:t>
      </w:r>
      <w:r w:rsidRPr="002D15D0">
        <w:rPr>
          <w:rFonts w:ascii="Arial" w:eastAsia="Times New Roman" w:hAnsi="Arial" w:cs="Arial"/>
          <w:spacing w:val="27"/>
          <w:sz w:val="20"/>
          <w:szCs w:val="20"/>
        </w:rPr>
        <w:t xml:space="preserve"> </w:t>
      </w:r>
      <w:r w:rsidRPr="002D15D0">
        <w:rPr>
          <w:rFonts w:ascii="Arial" w:eastAsia="Times New Roman" w:hAnsi="Arial" w:cs="Arial"/>
          <w:sz w:val="20"/>
          <w:szCs w:val="20"/>
        </w:rPr>
        <w:t>razvode</w:t>
      </w:r>
      <w:r w:rsidRPr="002D15D0">
        <w:rPr>
          <w:rFonts w:ascii="Arial" w:eastAsia="Times New Roman" w:hAnsi="Arial" w:cs="Arial"/>
          <w:spacing w:val="29"/>
          <w:sz w:val="20"/>
          <w:szCs w:val="20"/>
        </w:rPr>
        <w:t xml:space="preserve"> </w:t>
      </w:r>
      <w:r w:rsidRPr="002D15D0">
        <w:rPr>
          <w:rFonts w:ascii="Arial" w:eastAsia="Times New Roman" w:hAnsi="Arial" w:cs="Arial"/>
          <w:sz w:val="20"/>
          <w:szCs w:val="20"/>
        </w:rPr>
        <w:t>pa</w:t>
      </w:r>
      <w:r w:rsidRPr="002D15D0">
        <w:rPr>
          <w:rFonts w:ascii="Arial" w:eastAsia="Times New Roman" w:hAnsi="Arial" w:cs="Arial"/>
          <w:spacing w:val="26"/>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27"/>
          <w:sz w:val="20"/>
          <w:szCs w:val="20"/>
        </w:rPr>
        <w:t xml:space="preserve"> </w:t>
      </w:r>
      <w:r w:rsidRPr="002D15D0">
        <w:rPr>
          <w:rFonts w:ascii="Arial" w:eastAsia="Times New Roman" w:hAnsi="Arial" w:cs="Arial"/>
          <w:spacing w:val="-1"/>
          <w:sz w:val="20"/>
          <w:szCs w:val="20"/>
        </w:rPr>
        <w:t>jaških.</w:t>
      </w:r>
      <w:r w:rsidRPr="002D15D0">
        <w:rPr>
          <w:rFonts w:ascii="Arial" w:eastAsia="Times New Roman" w:hAnsi="Arial" w:cs="Arial"/>
          <w:spacing w:val="27"/>
          <w:sz w:val="20"/>
          <w:szCs w:val="20"/>
        </w:rPr>
        <w:t xml:space="preserve"> </w:t>
      </w:r>
      <w:r w:rsidRPr="002D15D0">
        <w:rPr>
          <w:rFonts w:ascii="Arial" w:eastAsia="Times New Roman" w:hAnsi="Arial" w:cs="Arial"/>
          <w:sz w:val="20"/>
          <w:szCs w:val="20"/>
        </w:rPr>
        <w:t>Pri</w:t>
      </w:r>
      <w:r w:rsidRPr="002D15D0">
        <w:rPr>
          <w:rFonts w:ascii="Arial" w:eastAsia="Times New Roman" w:hAnsi="Arial" w:cs="Arial"/>
          <w:spacing w:val="28"/>
          <w:sz w:val="20"/>
          <w:szCs w:val="20"/>
        </w:rPr>
        <w:t xml:space="preserve"> </w:t>
      </w:r>
      <w:r w:rsidRPr="002D15D0">
        <w:rPr>
          <w:rFonts w:ascii="Arial" w:eastAsia="Times New Roman" w:hAnsi="Arial" w:cs="Arial"/>
          <w:spacing w:val="-1"/>
          <w:sz w:val="20"/>
          <w:szCs w:val="20"/>
        </w:rPr>
        <w:t>izvajanju</w:t>
      </w:r>
      <w:r w:rsidRPr="002D15D0">
        <w:rPr>
          <w:rFonts w:ascii="Arial" w:eastAsia="Times New Roman" w:hAnsi="Arial" w:cs="Arial"/>
          <w:spacing w:val="27"/>
          <w:sz w:val="20"/>
          <w:szCs w:val="20"/>
        </w:rPr>
        <w:t xml:space="preserve"> </w:t>
      </w:r>
      <w:r w:rsidRPr="002D15D0">
        <w:rPr>
          <w:rFonts w:ascii="Arial" w:eastAsia="Times New Roman" w:hAnsi="Arial" w:cs="Arial"/>
          <w:spacing w:val="-1"/>
          <w:sz w:val="20"/>
          <w:szCs w:val="20"/>
        </w:rPr>
        <w:t>projekta</w:t>
      </w:r>
      <w:r w:rsidRPr="002D15D0">
        <w:rPr>
          <w:rFonts w:ascii="Arial" w:eastAsia="Times New Roman" w:hAnsi="Arial" w:cs="Arial"/>
          <w:spacing w:val="27"/>
          <w:sz w:val="20"/>
          <w:szCs w:val="20"/>
        </w:rPr>
        <w:t xml:space="preserve"> </w:t>
      </w:r>
      <w:proofErr w:type="spellStart"/>
      <w:r w:rsidRPr="002D15D0">
        <w:rPr>
          <w:rFonts w:ascii="Arial" w:eastAsia="Times New Roman" w:hAnsi="Arial" w:cs="Arial"/>
          <w:spacing w:val="-1"/>
          <w:sz w:val="20"/>
          <w:szCs w:val="20"/>
        </w:rPr>
        <w:t>elektro</w:t>
      </w:r>
      <w:proofErr w:type="spellEnd"/>
      <w:r w:rsidRPr="002D15D0">
        <w:rPr>
          <w:rFonts w:ascii="Arial" w:eastAsia="Times New Roman" w:hAnsi="Arial" w:cs="Arial"/>
          <w:spacing w:val="95"/>
          <w:w w:val="99"/>
          <w:sz w:val="20"/>
          <w:szCs w:val="20"/>
        </w:rPr>
        <w:t xml:space="preserve"> </w:t>
      </w:r>
      <w:r w:rsidRPr="002D15D0">
        <w:rPr>
          <w:rFonts w:ascii="Arial" w:eastAsia="Times New Roman" w:hAnsi="Arial" w:cs="Arial"/>
          <w:spacing w:val="-1"/>
          <w:sz w:val="20"/>
          <w:szCs w:val="20"/>
        </w:rPr>
        <w:t>instalacij</w:t>
      </w:r>
      <w:r w:rsidRPr="002D15D0">
        <w:rPr>
          <w:rFonts w:ascii="Arial" w:eastAsia="Times New Roman" w:hAnsi="Arial" w:cs="Arial"/>
          <w:spacing w:val="48"/>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47"/>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49"/>
          <w:sz w:val="20"/>
          <w:szCs w:val="20"/>
        </w:rPr>
        <w:t xml:space="preserve"> </w:t>
      </w:r>
      <w:r w:rsidRPr="002D15D0">
        <w:rPr>
          <w:rFonts w:ascii="Arial" w:eastAsia="Times New Roman" w:hAnsi="Arial" w:cs="Arial"/>
          <w:sz w:val="20"/>
          <w:szCs w:val="20"/>
        </w:rPr>
        <w:t>poskrbeti,</w:t>
      </w:r>
      <w:r w:rsidRPr="002D15D0">
        <w:rPr>
          <w:rFonts w:ascii="Arial" w:eastAsia="Times New Roman" w:hAnsi="Arial" w:cs="Arial"/>
          <w:spacing w:val="49"/>
          <w:sz w:val="20"/>
          <w:szCs w:val="20"/>
        </w:rPr>
        <w:t xml:space="preserve"> </w:t>
      </w:r>
      <w:r w:rsidRPr="002D15D0">
        <w:rPr>
          <w:rFonts w:ascii="Arial" w:eastAsia="Times New Roman" w:hAnsi="Arial" w:cs="Arial"/>
          <w:sz w:val="20"/>
          <w:szCs w:val="20"/>
        </w:rPr>
        <w:t>da</w:t>
      </w:r>
      <w:r w:rsidRPr="002D15D0">
        <w:rPr>
          <w:rFonts w:ascii="Arial" w:eastAsia="Times New Roman" w:hAnsi="Arial" w:cs="Arial"/>
          <w:spacing w:val="47"/>
          <w:sz w:val="20"/>
          <w:szCs w:val="20"/>
        </w:rPr>
        <w:t xml:space="preserve"> </w:t>
      </w:r>
      <w:r w:rsidRPr="002D15D0">
        <w:rPr>
          <w:rFonts w:ascii="Arial" w:eastAsia="Times New Roman" w:hAnsi="Arial" w:cs="Arial"/>
          <w:sz w:val="20"/>
          <w:szCs w:val="20"/>
        </w:rPr>
        <w:t>skozi</w:t>
      </w:r>
      <w:r w:rsidRPr="002D15D0">
        <w:rPr>
          <w:rFonts w:ascii="Arial" w:eastAsia="Times New Roman" w:hAnsi="Arial" w:cs="Arial"/>
          <w:spacing w:val="48"/>
          <w:sz w:val="20"/>
          <w:szCs w:val="20"/>
        </w:rPr>
        <w:t xml:space="preserve"> </w:t>
      </w:r>
      <w:r w:rsidRPr="002D15D0">
        <w:rPr>
          <w:rFonts w:ascii="Arial" w:eastAsia="Times New Roman" w:hAnsi="Arial" w:cs="Arial"/>
          <w:spacing w:val="-1"/>
          <w:sz w:val="20"/>
          <w:szCs w:val="20"/>
        </w:rPr>
        <w:t>prostore,</w:t>
      </w:r>
      <w:r w:rsidRPr="002D15D0">
        <w:rPr>
          <w:rFonts w:ascii="Arial" w:eastAsia="Times New Roman" w:hAnsi="Arial" w:cs="Arial"/>
          <w:spacing w:val="48"/>
          <w:sz w:val="20"/>
          <w:szCs w:val="20"/>
        </w:rPr>
        <w:t xml:space="preserve"> </w:t>
      </w:r>
      <w:r w:rsidRPr="002D15D0">
        <w:rPr>
          <w:rFonts w:ascii="Arial" w:eastAsia="Times New Roman" w:hAnsi="Arial" w:cs="Arial"/>
          <w:spacing w:val="-1"/>
          <w:sz w:val="20"/>
          <w:szCs w:val="20"/>
        </w:rPr>
        <w:t>kjer</w:t>
      </w:r>
      <w:r w:rsidRPr="002D15D0">
        <w:rPr>
          <w:rFonts w:ascii="Arial" w:eastAsia="Times New Roman" w:hAnsi="Arial" w:cs="Arial"/>
          <w:spacing w:val="49"/>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49"/>
          <w:sz w:val="20"/>
          <w:szCs w:val="20"/>
        </w:rPr>
        <w:t xml:space="preserve"> </w:t>
      </w:r>
      <w:r w:rsidRPr="002D15D0">
        <w:rPr>
          <w:rFonts w:ascii="Arial" w:eastAsia="Times New Roman" w:hAnsi="Arial" w:cs="Arial"/>
          <w:spacing w:val="-1"/>
          <w:sz w:val="20"/>
          <w:szCs w:val="20"/>
        </w:rPr>
        <w:t>arhiv,</w:t>
      </w:r>
      <w:r w:rsidRPr="002D15D0">
        <w:rPr>
          <w:rFonts w:ascii="Arial" w:eastAsia="Times New Roman" w:hAnsi="Arial" w:cs="Arial"/>
          <w:spacing w:val="48"/>
          <w:sz w:val="20"/>
          <w:szCs w:val="20"/>
        </w:rPr>
        <w:t xml:space="preserve"> </w:t>
      </w:r>
      <w:r w:rsidRPr="002D15D0">
        <w:rPr>
          <w:rFonts w:ascii="Arial" w:eastAsia="Times New Roman" w:hAnsi="Arial" w:cs="Arial"/>
          <w:spacing w:val="-1"/>
          <w:sz w:val="20"/>
          <w:szCs w:val="20"/>
        </w:rPr>
        <w:t>intenzivna-</w:t>
      </w:r>
      <w:proofErr w:type="spellStart"/>
      <w:r w:rsidRPr="002D15D0">
        <w:rPr>
          <w:rFonts w:ascii="Arial" w:eastAsia="Times New Roman" w:hAnsi="Arial" w:cs="Arial"/>
          <w:spacing w:val="-1"/>
          <w:sz w:val="20"/>
          <w:szCs w:val="20"/>
        </w:rPr>
        <w:t>polintenzivna</w:t>
      </w:r>
      <w:proofErr w:type="spellEnd"/>
      <w:r w:rsidRPr="002D15D0">
        <w:rPr>
          <w:rFonts w:ascii="Arial" w:eastAsia="Times New Roman" w:hAnsi="Arial" w:cs="Arial"/>
          <w:spacing w:val="101"/>
          <w:w w:val="99"/>
          <w:sz w:val="20"/>
          <w:szCs w:val="20"/>
        </w:rPr>
        <w:t xml:space="preserve"> </w:t>
      </w:r>
      <w:r w:rsidRPr="002D15D0">
        <w:rPr>
          <w:rFonts w:ascii="Arial" w:eastAsia="Times New Roman" w:hAnsi="Arial" w:cs="Arial"/>
          <w:spacing w:val="-1"/>
          <w:sz w:val="20"/>
          <w:szCs w:val="20"/>
        </w:rPr>
        <w:t>nega,</w:t>
      </w:r>
      <w:r w:rsidRPr="002D15D0">
        <w:rPr>
          <w:rFonts w:ascii="Arial" w:eastAsia="Times New Roman" w:hAnsi="Arial" w:cs="Arial"/>
          <w:spacing w:val="50"/>
          <w:sz w:val="20"/>
          <w:szCs w:val="20"/>
        </w:rPr>
        <w:t xml:space="preserve"> </w:t>
      </w:r>
      <w:r w:rsidRPr="002D15D0">
        <w:rPr>
          <w:rFonts w:ascii="Arial" w:eastAsia="Times New Roman" w:hAnsi="Arial" w:cs="Arial"/>
          <w:spacing w:val="-1"/>
          <w:sz w:val="20"/>
          <w:szCs w:val="20"/>
        </w:rPr>
        <w:t>dnevni</w:t>
      </w:r>
      <w:r w:rsidRPr="002D15D0">
        <w:rPr>
          <w:rFonts w:ascii="Arial" w:eastAsia="Times New Roman" w:hAnsi="Arial" w:cs="Arial"/>
          <w:spacing w:val="51"/>
          <w:sz w:val="20"/>
          <w:szCs w:val="20"/>
        </w:rPr>
        <w:t xml:space="preserve"> </w:t>
      </w:r>
      <w:proofErr w:type="spellStart"/>
      <w:r w:rsidRPr="002D15D0">
        <w:rPr>
          <w:rFonts w:ascii="Arial" w:eastAsia="Times New Roman" w:hAnsi="Arial" w:cs="Arial"/>
          <w:spacing w:val="-1"/>
          <w:sz w:val="20"/>
          <w:szCs w:val="20"/>
        </w:rPr>
        <w:t>hospital</w:t>
      </w:r>
      <w:proofErr w:type="spellEnd"/>
      <w:r w:rsidRPr="002D15D0">
        <w:rPr>
          <w:rFonts w:ascii="Arial" w:eastAsia="Times New Roman" w:hAnsi="Arial" w:cs="Arial"/>
          <w:spacing w:val="-1"/>
          <w:sz w:val="20"/>
          <w:szCs w:val="20"/>
        </w:rPr>
        <w:t>,</w:t>
      </w:r>
      <w:r w:rsidRPr="002D15D0">
        <w:rPr>
          <w:rFonts w:ascii="Arial" w:eastAsia="Times New Roman" w:hAnsi="Arial" w:cs="Arial"/>
          <w:spacing w:val="50"/>
          <w:sz w:val="20"/>
          <w:szCs w:val="20"/>
        </w:rPr>
        <w:t xml:space="preserve"> </w:t>
      </w:r>
      <w:r w:rsidRPr="002D15D0">
        <w:rPr>
          <w:rFonts w:ascii="Arial" w:eastAsia="Times New Roman" w:hAnsi="Arial" w:cs="Arial"/>
          <w:spacing w:val="-1"/>
          <w:sz w:val="20"/>
          <w:szCs w:val="20"/>
        </w:rPr>
        <w:t>ambulante,</w:t>
      </w:r>
      <w:r w:rsidRPr="002D15D0">
        <w:rPr>
          <w:rFonts w:ascii="Arial" w:eastAsia="Times New Roman" w:hAnsi="Arial" w:cs="Arial"/>
          <w:spacing w:val="50"/>
          <w:sz w:val="20"/>
          <w:szCs w:val="20"/>
        </w:rPr>
        <w:t xml:space="preserve"> </w:t>
      </w:r>
      <w:r w:rsidRPr="002D15D0">
        <w:rPr>
          <w:rFonts w:ascii="Arial" w:eastAsia="Times New Roman" w:hAnsi="Arial" w:cs="Arial"/>
          <w:spacing w:val="-1"/>
          <w:sz w:val="20"/>
          <w:szCs w:val="20"/>
        </w:rPr>
        <w:t>laboratoriji,</w:t>
      </w:r>
      <w:r w:rsidRPr="002D15D0">
        <w:rPr>
          <w:rFonts w:ascii="Arial" w:eastAsia="Times New Roman" w:hAnsi="Arial" w:cs="Arial"/>
          <w:spacing w:val="53"/>
          <w:sz w:val="20"/>
          <w:szCs w:val="20"/>
        </w:rPr>
        <w:t xml:space="preserve"> </w:t>
      </w:r>
      <w:r w:rsidRPr="002D15D0">
        <w:rPr>
          <w:rFonts w:ascii="Arial" w:eastAsia="Times New Roman" w:hAnsi="Arial" w:cs="Arial"/>
          <w:spacing w:val="-1"/>
          <w:sz w:val="20"/>
          <w:szCs w:val="20"/>
        </w:rPr>
        <w:t>RTG</w:t>
      </w:r>
      <w:r w:rsidRPr="002D15D0">
        <w:rPr>
          <w:rFonts w:ascii="Arial" w:eastAsia="Times New Roman" w:hAnsi="Arial" w:cs="Arial"/>
          <w:spacing w:val="50"/>
          <w:sz w:val="20"/>
          <w:szCs w:val="20"/>
        </w:rPr>
        <w:t xml:space="preserve"> </w:t>
      </w:r>
      <w:r w:rsidRPr="002D15D0">
        <w:rPr>
          <w:rFonts w:ascii="Arial" w:eastAsia="Times New Roman" w:hAnsi="Arial" w:cs="Arial"/>
          <w:spacing w:val="-1"/>
          <w:sz w:val="20"/>
          <w:szCs w:val="20"/>
        </w:rPr>
        <w:t>prostor,</w:t>
      </w:r>
      <w:r w:rsidRPr="002D15D0">
        <w:rPr>
          <w:rFonts w:ascii="Arial" w:eastAsia="Times New Roman" w:hAnsi="Arial" w:cs="Arial"/>
          <w:spacing w:val="50"/>
          <w:sz w:val="20"/>
          <w:szCs w:val="20"/>
        </w:rPr>
        <w:t xml:space="preserve"> </w:t>
      </w:r>
      <w:proofErr w:type="spellStart"/>
      <w:r w:rsidRPr="002D15D0">
        <w:rPr>
          <w:rFonts w:ascii="Arial" w:eastAsia="Times New Roman" w:hAnsi="Arial" w:cs="Arial"/>
          <w:spacing w:val="-1"/>
          <w:sz w:val="20"/>
          <w:szCs w:val="20"/>
        </w:rPr>
        <w:t>digestorij</w:t>
      </w:r>
      <w:proofErr w:type="spellEnd"/>
      <w:r w:rsidRPr="002D15D0">
        <w:rPr>
          <w:rFonts w:ascii="Arial" w:eastAsia="Times New Roman" w:hAnsi="Arial" w:cs="Arial"/>
          <w:spacing w:val="-1"/>
          <w:sz w:val="20"/>
          <w:szCs w:val="20"/>
        </w:rPr>
        <w:t>,</w:t>
      </w:r>
      <w:r w:rsidRPr="002D15D0">
        <w:rPr>
          <w:rFonts w:ascii="Arial" w:eastAsia="Times New Roman" w:hAnsi="Arial" w:cs="Arial"/>
          <w:spacing w:val="50"/>
          <w:sz w:val="20"/>
          <w:szCs w:val="20"/>
        </w:rPr>
        <w:t xml:space="preserve"> </w:t>
      </w:r>
      <w:r w:rsidRPr="002D15D0">
        <w:rPr>
          <w:rFonts w:ascii="Arial" w:eastAsia="Times New Roman" w:hAnsi="Arial" w:cs="Arial"/>
          <w:sz w:val="20"/>
          <w:szCs w:val="20"/>
        </w:rPr>
        <w:t>ne</w:t>
      </w:r>
      <w:r w:rsidRPr="002D15D0">
        <w:rPr>
          <w:rFonts w:ascii="Arial" w:eastAsia="Times New Roman" w:hAnsi="Arial" w:cs="Arial"/>
          <w:spacing w:val="49"/>
          <w:sz w:val="20"/>
          <w:szCs w:val="20"/>
        </w:rPr>
        <w:t xml:space="preserve"> </w:t>
      </w:r>
      <w:r w:rsidRPr="002D15D0">
        <w:rPr>
          <w:rFonts w:ascii="Arial" w:eastAsia="Times New Roman" w:hAnsi="Arial" w:cs="Arial"/>
          <w:sz w:val="20"/>
          <w:szCs w:val="20"/>
        </w:rPr>
        <w:t>vodijo</w:t>
      </w:r>
      <w:r w:rsidRPr="002D15D0">
        <w:rPr>
          <w:rFonts w:ascii="Arial" w:eastAsia="Times New Roman" w:hAnsi="Arial" w:cs="Arial"/>
          <w:spacing w:val="50"/>
          <w:sz w:val="20"/>
          <w:szCs w:val="20"/>
        </w:rPr>
        <w:t xml:space="preserve"> </w:t>
      </w:r>
      <w:r w:rsidRPr="002D15D0">
        <w:rPr>
          <w:rFonts w:ascii="Arial" w:eastAsia="Times New Roman" w:hAnsi="Arial" w:cs="Arial"/>
          <w:spacing w:val="-1"/>
          <w:sz w:val="20"/>
          <w:szCs w:val="20"/>
        </w:rPr>
        <w:t>nobene</w:t>
      </w:r>
      <w:r w:rsidRPr="002D15D0">
        <w:rPr>
          <w:rFonts w:ascii="Arial" w:eastAsia="Times New Roman" w:hAnsi="Arial" w:cs="Arial"/>
          <w:spacing w:val="113"/>
          <w:w w:val="99"/>
          <w:sz w:val="20"/>
          <w:szCs w:val="20"/>
        </w:rPr>
        <w:t xml:space="preserve"> </w:t>
      </w:r>
      <w:proofErr w:type="spellStart"/>
      <w:r w:rsidRPr="002D15D0">
        <w:rPr>
          <w:rFonts w:ascii="Arial" w:eastAsia="Times New Roman" w:hAnsi="Arial" w:cs="Arial"/>
          <w:spacing w:val="-1"/>
          <w:sz w:val="20"/>
          <w:szCs w:val="20"/>
        </w:rPr>
        <w:t>elektro</w:t>
      </w:r>
      <w:proofErr w:type="spellEnd"/>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instalacije,</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razen</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tistih,</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so</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del</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tega</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prostora.</w:t>
      </w:r>
    </w:p>
    <w:p w:rsidR="002D15D0" w:rsidRPr="002D15D0" w:rsidRDefault="002D15D0" w:rsidP="002D15D0">
      <w:pPr>
        <w:kinsoku w:val="0"/>
        <w:overflowPunct w:val="0"/>
        <w:adjustRightInd w:val="0"/>
        <w:ind w:right="195"/>
        <w:rPr>
          <w:rFonts w:ascii="Arial" w:eastAsia="Times New Roman" w:hAnsi="Arial" w:cs="Arial"/>
          <w:sz w:val="20"/>
          <w:szCs w:val="20"/>
        </w:rPr>
      </w:pPr>
      <w:r w:rsidRPr="002D15D0">
        <w:rPr>
          <w:rFonts w:ascii="Arial" w:eastAsia="Times New Roman" w:hAnsi="Arial" w:cs="Arial"/>
          <w:sz w:val="20"/>
          <w:szCs w:val="20"/>
        </w:rPr>
        <w:t>Pri</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projektiranju</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pri</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izvedbi</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spoštovati</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zakonodajo</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področju</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učinkovite</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rabe</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energije</w:t>
      </w:r>
      <w:r w:rsidRPr="002D15D0">
        <w:rPr>
          <w:rFonts w:ascii="Arial" w:eastAsia="Times New Roman" w:hAnsi="Arial" w:cs="Arial"/>
          <w:spacing w:val="93"/>
          <w:w w:val="99"/>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lastRenderedPageBreak/>
        <w:t>stavbah.</w:t>
      </w:r>
    </w:p>
    <w:p w:rsidR="002D15D0" w:rsidRPr="002D15D0" w:rsidRDefault="002D15D0" w:rsidP="002D15D0">
      <w:pPr>
        <w:kinsoku w:val="0"/>
        <w:overflowPunct w:val="0"/>
        <w:adjustRightInd w:val="0"/>
        <w:ind w:right="195"/>
        <w:rPr>
          <w:rFonts w:ascii="Arial" w:eastAsia="Times New Roman" w:hAnsi="Arial" w:cs="Arial"/>
          <w:sz w:val="20"/>
          <w:szCs w:val="20"/>
        </w:rPr>
      </w:pPr>
      <w:r w:rsidRPr="002D15D0">
        <w:rPr>
          <w:rFonts w:ascii="Arial" w:eastAsia="Times New Roman" w:hAnsi="Arial" w:cs="Arial"/>
          <w:sz w:val="20"/>
          <w:szCs w:val="20"/>
        </w:rPr>
        <w:t>Pri</w:t>
      </w:r>
      <w:r w:rsidRPr="002D15D0">
        <w:rPr>
          <w:rFonts w:ascii="Arial" w:eastAsia="Times New Roman" w:hAnsi="Arial" w:cs="Arial"/>
          <w:spacing w:val="58"/>
          <w:sz w:val="20"/>
          <w:szCs w:val="20"/>
        </w:rPr>
        <w:t xml:space="preserve"> </w:t>
      </w:r>
      <w:r w:rsidRPr="002D15D0">
        <w:rPr>
          <w:rFonts w:ascii="Arial" w:eastAsia="Times New Roman" w:hAnsi="Arial" w:cs="Arial"/>
          <w:spacing w:val="-1"/>
          <w:sz w:val="20"/>
          <w:szCs w:val="20"/>
        </w:rPr>
        <w:t>izdelavi</w:t>
      </w:r>
      <w:r w:rsidRPr="002D15D0">
        <w:rPr>
          <w:rFonts w:ascii="Arial" w:eastAsia="Times New Roman" w:hAnsi="Arial" w:cs="Arial"/>
          <w:spacing w:val="58"/>
          <w:sz w:val="20"/>
          <w:szCs w:val="20"/>
        </w:rPr>
        <w:t xml:space="preserve"> </w:t>
      </w:r>
      <w:r w:rsidRPr="002D15D0">
        <w:rPr>
          <w:rFonts w:ascii="Arial" w:eastAsia="Times New Roman" w:hAnsi="Arial" w:cs="Arial"/>
          <w:spacing w:val="-1"/>
          <w:sz w:val="20"/>
          <w:szCs w:val="20"/>
        </w:rPr>
        <w:t>projektne</w:t>
      </w:r>
      <w:r w:rsidRPr="002D15D0">
        <w:rPr>
          <w:rFonts w:ascii="Arial" w:eastAsia="Times New Roman" w:hAnsi="Arial" w:cs="Arial"/>
          <w:spacing w:val="57"/>
          <w:sz w:val="20"/>
          <w:szCs w:val="20"/>
        </w:rPr>
        <w:t xml:space="preserve"> </w:t>
      </w:r>
      <w:r w:rsidRPr="002D15D0">
        <w:rPr>
          <w:rFonts w:ascii="Arial" w:eastAsia="Times New Roman" w:hAnsi="Arial" w:cs="Arial"/>
          <w:spacing w:val="-1"/>
          <w:sz w:val="20"/>
          <w:szCs w:val="20"/>
        </w:rPr>
        <w:t>dokumentacije</w:t>
      </w:r>
      <w:r w:rsidRPr="002D15D0">
        <w:rPr>
          <w:rFonts w:ascii="Arial" w:eastAsia="Times New Roman" w:hAnsi="Arial" w:cs="Arial"/>
          <w:spacing w:val="57"/>
          <w:sz w:val="20"/>
          <w:szCs w:val="20"/>
        </w:rPr>
        <w:t xml:space="preserve"> </w:t>
      </w:r>
      <w:r w:rsidRPr="002D15D0">
        <w:rPr>
          <w:rFonts w:ascii="Arial" w:eastAsia="Times New Roman" w:hAnsi="Arial" w:cs="Arial"/>
          <w:sz w:val="20"/>
          <w:szCs w:val="20"/>
        </w:rPr>
        <w:t>bo</w:t>
      </w:r>
      <w:r w:rsidRPr="002D15D0">
        <w:rPr>
          <w:rFonts w:ascii="Arial" w:eastAsia="Times New Roman" w:hAnsi="Arial" w:cs="Arial"/>
          <w:spacing w:val="59"/>
          <w:sz w:val="20"/>
          <w:szCs w:val="20"/>
        </w:rPr>
        <w:t xml:space="preserve"> </w:t>
      </w:r>
      <w:r w:rsidRPr="002D15D0">
        <w:rPr>
          <w:rFonts w:ascii="Arial" w:eastAsia="Times New Roman" w:hAnsi="Arial" w:cs="Arial"/>
          <w:sz w:val="20"/>
          <w:szCs w:val="20"/>
        </w:rPr>
        <w:t>potrebno</w:t>
      </w:r>
      <w:r w:rsidRPr="002D15D0">
        <w:rPr>
          <w:rFonts w:ascii="Arial" w:eastAsia="Times New Roman" w:hAnsi="Arial" w:cs="Arial"/>
          <w:spacing w:val="58"/>
          <w:sz w:val="20"/>
          <w:szCs w:val="20"/>
        </w:rPr>
        <w:t xml:space="preserve"> </w:t>
      </w:r>
      <w:r w:rsidRPr="002D15D0">
        <w:rPr>
          <w:rFonts w:ascii="Arial" w:eastAsia="Times New Roman" w:hAnsi="Arial" w:cs="Arial"/>
          <w:spacing w:val="-1"/>
          <w:sz w:val="20"/>
          <w:szCs w:val="20"/>
        </w:rPr>
        <w:t>sodelovati</w:t>
      </w:r>
      <w:r w:rsidRPr="002D15D0">
        <w:rPr>
          <w:rFonts w:ascii="Arial" w:eastAsia="Times New Roman" w:hAnsi="Arial" w:cs="Arial"/>
          <w:spacing w:val="58"/>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59"/>
          <w:sz w:val="20"/>
          <w:szCs w:val="20"/>
        </w:rPr>
        <w:t xml:space="preserve"> </w:t>
      </w:r>
      <w:r w:rsidRPr="002D15D0">
        <w:rPr>
          <w:rFonts w:ascii="Arial" w:eastAsia="Times New Roman" w:hAnsi="Arial" w:cs="Arial"/>
          <w:spacing w:val="-1"/>
          <w:sz w:val="20"/>
          <w:szCs w:val="20"/>
        </w:rPr>
        <w:t>različnimi</w:t>
      </w:r>
      <w:r w:rsidRPr="002D15D0">
        <w:rPr>
          <w:rFonts w:ascii="Arial" w:eastAsia="Times New Roman" w:hAnsi="Arial" w:cs="Arial"/>
          <w:spacing w:val="58"/>
          <w:sz w:val="20"/>
          <w:szCs w:val="20"/>
        </w:rPr>
        <w:t xml:space="preserve"> </w:t>
      </w:r>
      <w:r w:rsidRPr="002D15D0">
        <w:rPr>
          <w:rFonts w:ascii="Arial" w:eastAsia="Times New Roman" w:hAnsi="Arial" w:cs="Arial"/>
          <w:spacing w:val="-1"/>
          <w:sz w:val="20"/>
          <w:szCs w:val="20"/>
        </w:rPr>
        <w:t>pooblaščenimi</w:t>
      </w:r>
      <w:r w:rsidRPr="002D15D0">
        <w:rPr>
          <w:rFonts w:ascii="Arial" w:eastAsia="Times New Roman" w:hAnsi="Arial" w:cs="Arial"/>
          <w:spacing w:val="109"/>
          <w:w w:val="99"/>
          <w:sz w:val="20"/>
          <w:szCs w:val="20"/>
        </w:rPr>
        <w:t xml:space="preserve"> </w:t>
      </w:r>
      <w:r w:rsidRPr="002D15D0">
        <w:rPr>
          <w:rFonts w:ascii="Arial" w:eastAsia="Times New Roman" w:hAnsi="Arial" w:cs="Arial"/>
          <w:spacing w:val="-1"/>
          <w:sz w:val="20"/>
          <w:szCs w:val="20"/>
        </w:rPr>
        <w:t>osebami</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naročnika</w:t>
      </w:r>
      <w:r w:rsidRPr="002D15D0">
        <w:rPr>
          <w:rFonts w:ascii="Arial" w:eastAsia="Times New Roman" w:hAnsi="Arial" w:cs="Arial"/>
          <w:spacing w:val="-11"/>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posamezna</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področja.</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proofErr w:type="spellStart"/>
      <w:r w:rsidRPr="002D15D0">
        <w:rPr>
          <w:rFonts w:ascii="Arial" w:eastAsia="Times New Roman" w:hAnsi="Arial" w:cs="Arial"/>
          <w:bCs/>
          <w:spacing w:val="-3"/>
          <w:sz w:val="20"/>
          <w:szCs w:val="20"/>
          <w:u w:val="single"/>
        </w:rPr>
        <w:t>Rušitvena</w:t>
      </w:r>
      <w:proofErr w:type="spellEnd"/>
      <w:r w:rsidRPr="002D15D0">
        <w:rPr>
          <w:rFonts w:ascii="Arial" w:eastAsia="Times New Roman" w:hAnsi="Arial" w:cs="Arial"/>
          <w:bCs/>
          <w:spacing w:val="-3"/>
          <w:sz w:val="20"/>
          <w:szCs w:val="20"/>
          <w:u w:val="single"/>
        </w:rPr>
        <w:t xml:space="preserve"> dela</w:t>
      </w:r>
    </w:p>
    <w:p w:rsidR="002D15D0" w:rsidRPr="002D15D0" w:rsidRDefault="002D15D0" w:rsidP="002D15D0">
      <w:pPr>
        <w:kinsoku w:val="0"/>
        <w:overflowPunct w:val="0"/>
        <w:adjustRightInd w:val="0"/>
        <w:spacing w:before="50"/>
        <w:ind w:right="195"/>
        <w:rPr>
          <w:rFonts w:ascii="Arial" w:eastAsia="Times New Roman" w:hAnsi="Arial" w:cs="Arial"/>
          <w:sz w:val="20"/>
          <w:szCs w:val="20"/>
        </w:rPr>
      </w:pPr>
      <w:r w:rsidRPr="002D15D0">
        <w:rPr>
          <w:rFonts w:ascii="Arial" w:eastAsia="Times New Roman" w:hAnsi="Arial" w:cs="Arial"/>
          <w:sz w:val="20"/>
          <w:szCs w:val="20"/>
        </w:rPr>
        <w:t>V</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projektu</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popisih</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zajeti</w:t>
      </w:r>
      <w:r w:rsidRPr="002D15D0">
        <w:rPr>
          <w:rFonts w:ascii="Arial" w:eastAsia="Times New Roman" w:hAnsi="Arial" w:cs="Arial"/>
          <w:spacing w:val="-7"/>
          <w:sz w:val="20"/>
          <w:szCs w:val="20"/>
        </w:rPr>
        <w:t xml:space="preserve"> </w:t>
      </w:r>
      <w:proofErr w:type="spellStart"/>
      <w:r w:rsidRPr="002D15D0">
        <w:rPr>
          <w:rFonts w:ascii="Arial" w:eastAsia="Times New Roman" w:hAnsi="Arial" w:cs="Arial"/>
          <w:spacing w:val="-1"/>
          <w:sz w:val="20"/>
          <w:szCs w:val="20"/>
        </w:rPr>
        <w:t>rušitvena</w:t>
      </w:r>
      <w:proofErr w:type="spellEnd"/>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dela,</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odvozom</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materiala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pooblaščene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deponije.</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89"/>
          <w:w w:val="99"/>
          <w:sz w:val="20"/>
          <w:szCs w:val="20"/>
        </w:rPr>
        <w:t xml:space="preserve"> </w:t>
      </w:r>
      <w:r w:rsidRPr="002D15D0">
        <w:rPr>
          <w:rFonts w:ascii="Arial" w:eastAsia="Times New Roman" w:hAnsi="Arial" w:cs="Arial"/>
          <w:spacing w:val="-1"/>
          <w:sz w:val="20"/>
          <w:szCs w:val="20"/>
        </w:rPr>
        <w:t>tloris</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narisati</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obstoječe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stanje</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prikazati</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kateri</w:t>
      </w:r>
      <w:r w:rsidRPr="002D15D0">
        <w:rPr>
          <w:rFonts w:ascii="Arial" w:eastAsia="Times New Roman" w:hAnsi="Arial" w:cs="Arial"/>
          <w:spacing w:val="-6"/>
          <w:sz w:val="20"/>
          <w:szCs w:val="20"/>
        </w:rPr>
        <w:t xml:space="preserve"> </w:t>
      </w:r>
      <w:proofErr w:type="spellStart"/>
      <w:r w:rsidRPr="002D15D0">
        <w:rPr>
          <w:rFonts w:ascii="Arial" w:eastAsia="Times New Roman" w:hAnsi="Arial" w:cs="Arial"/>
          <w:spacing w:val="-1"/>
          <w:sz w:val="20"/>
          <w:szCs w:val="20"/>
        </w:rPr>
        <w:t>elektro</w:t>
      </w:r>
      <w:proofErr w:type="spellEnd"/>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elementi</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rušijo</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(el.</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dovodi,</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el.</w:t>
      </w:r>
      <w:r w:rsidRPr="002D15D0">
        <w:rPr>
          <w:rFonts w:ascii="Arial" w:eastAsia="Times New Roman" w:hAnsi="Arial" w:cs="Arial"/>
          <w:spacing w:val="101"/>
          <w:w w:val="99"/>
          <w:sz w:val="20"/>
          <w:szCs w:val="20"/>
        </w:rPr>
        <w:t xml:space="preserve"> </w:t>
      </w:r>
      <w:proofErr w:type="spellStart"/>
      <w:r w:rsidRPr="002D15D0">
        <w:rPr>
          <w:rFonts w:ascii="Arial" w:eastAsia="Times New Roman" w:hAnsi="Arial" w:cs="Arial"/>
          <w:spacing w:val="-1"/>
          <w:sz w:val="20"/>
          <w:szCs w:val="20"/>
        </w:rPr>
        <w:t>razdelilci</w:t>
      </w:r>
      <w:proofErr w:type="spellEnd"/>
      <w:r w:rsidRPr="002D15D0">
        <w:rPr>
          <w:rFonts w:ascii="Arial" w:eastAsia="Times New Roman" w:hAnsi="Arial" w:cs="Arial"/>
          <w:spacing w:val="-1"/>
          <w:sz w:val="20"/>
          <w:szCs w:val="20"/>
        </w:rPr>
        <w:t>,</w:t>
      </w:r>
      <w:r w:rsidRPr="002D15D0">
        <w:rPr>
          <w:rFonts w:ascii="Arial" w:eastAsia="Times New Roman" w:hAnsi="Arial" w:cs="Arial"/>
          <w:spacing w:val="45"/>
          <w:sz w:val="20"/>
          <w:szCs w:val="20"/>
        </w:rPr>
        <w:t xml:space="preserve"> </w:t>
      </w:r>
      <w:proofErr w:type="spellStart"/>
      <w:r w:rsidRPr="002D15D0">
        <w:rPr>
          <w:rFonts w:ascii="Arial" w:eastAsia="Times New Roman" w:hAnsi="Arial" w:cs="Arial"/>
          <w:spacing w:val="-1"/>
          <w:sz w:val="20"/>
          <w:szCs w:val="20"/>
        </w:rPr>
        <w:t>parapetni</w:t>
      </w:r>
      <w:proofErr w:type="spellEnd"/>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kanali,</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razsvetljava,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šibki</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tok,</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itd).</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1.1 Razsvetljava</w:t>
      </w: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1.1.1 Splošna  Razsvetljava</w:t>
      </w:r>
    </w:p>
    <w:p w:rsidR="002D15D0" w:rsidRPr="002D15D0" w:rsidRDefault="002D15D0" w:rsidP="002D15D0">
      <w:pPr>
        <w:kinsoku w:val="0"/>
        <w:overflowPunct w:val="0"/>
        <w:adjustRightInd w:val="0"/>
        <w:spacing w:before="52"/>
        <w:ind w:right="107"/>
        <w:jc w:val="both"/>
        <w:rPr>
          <w:rFonts w:ascii="Arial" w:eastAsia="Times New Roman" w:hAnsi="Arial" w:cs="Arial"/>
          <w:sz w:val="20"/>
          <w:szCs w:val="20"/>
        </w:rPr>
      </w:pPr>
      <w:r w:rsidRPr="002D15D0">
        <w:rPr>
          <w:rFonts w:ascii="Arial" w:eastAsia="Times New Roman" w:hAnsi="Arial" w:cs="Arial"/>
          <w:spacing w:val="-2"/>
          <w:sz w:val="20"/>
          <w:szCs w:val="20"/>
        </w:rPr>
        <w:t>Za</w:t>
      </w:r>
      <w:r w:rsidRPr="002D15D0">
        <w:rPr>
          <w:rFonts w:ascii="Arial" w:eastAsia="Times New Roman" w:hAnsi="Arial" w:cs="Arial"/>
          <w:spacing w:val="27"/>
          <w:sz w:val="20"/>
          <w:szCs w:val="20"/>
        </w:rPr>
        <w:t xml:space="preserve"> </w:t>
      </w:r>
      <w:r w:rsidRPr="002D15D0">
        <w:rPr>
          <w:rFonts w:ascii="Arial" w:eastAsia="Times New Roman" w:hAnsi="Arial" w:cs="Arial"/>
          <w:sz w:val="20"/>
          <w:szCs w:val="20"/>
        </w:rPr>
        <w:t>vse</w:t>
      </w:r>
      <w:r w:rsidRPr="002D15D0">
        <w:rPr>
          <w:rFonts w:ascii="Arial" w:eastAsia="Times New Roman" w:hAnsi="Arial" w:cs="Arial"/>
          <w:spacing w:val="27"/>
          <w:sz w:val="20"/>
          <w:szCs w:val="20"/>
        </w:rPr>
        <w:t xml:space="preserve"> </w:t>
      </w:r>
      <w:r w:rsidRPr="002D15D0">
        <w:rPr>
          <w:rFonts w:ascii="Arial" w:eastAsia="Times New Roman" w:hAnsi="Arial" w:cs="Arial"/>
          <w:sz w:val="20"/>
          <w:szCs w:val="20"/>
        </w:rPr>
        <w:t>prostore</w:t>
      </w:r>
      <w:r w:rsidRPr="002D15D0">
        <w:rPr>
          <w:rFonts w:ascii="Arial" w:eastAsia="Times New Roman" w:hAnsi="Arial" w:cs="Arial"/>
          <w:spacing w:val="27"/>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27"/>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29"/>
          <w:sz w:val="20"/>
          <w:szCs w:val="20"/>
        </w:rPr>
        <w:t xml:space="preserve"> </w:t>
      </w:r>
      <w:r w:rsidRPr="002D15D0">
        <w:rPr>
          <w:rFonts w:ascii="Arial" w:eastAsia="Times New Roman" w:hAnsi="Arial" w:cs="Arial"/>
          <w:sz w:val="20"/>
          <w:szCs w:val="20"/>
        </w:rPr>
        <w:t>nivo</w:t>
      </w:r>
      <w:r w:rsidRPr="002D15D0">
        <w:rPr>
          <w:rFonts w:ascii="Arial" w:eastAsia="Times New Roman" w:hAnsi="Arial" w:cs="Arial"/>
          <w:spacing w:val="27"/>
          <w:sz w:val="20"/>
          <w:szCs w:val="20"/>
        </w:rPr>
        <w:t xml:space="preserve"> </w:t>
      </w:r>
      <w:r w:rsidRPr="002D15D0">
        <w:rPr>
          <w:rFonts w:ascii="Arial" w:eastAsia="Times New Roman" w:hAnsi="Arial" w:cs="Arial"/>
          <w:spacing w:val="-1"/>
          <w:sz w:val="20"/>
          <w:szCs w:val="20"/>
        </w:rPr>
        <w:t>osvetlitve</w:t>
      </w:r>
      <w:r w:rsidRPr="002D15D0">
        <w:rPr>
          <w:rFonts w:ascii="Arial" w:eastAsia="Times New Roman" w:hAnsi="Arial" w:cs="Arial"/>
          <w:spacing w:val="27"/>
          <w:sz w:val="20"/>
          <w:szCs w:val="20"/>
        </w:rPr>
        <w:t xml:space="preserve"> </w:t>
      </w:r>
      <w:r w:rsidRPr="002D15D0">
        <w:rPr>
          <w:rFonts w:ascii="Arial" w:eastAsia="Times New Roman" w:hAnsi="Arial" w:cs="Arial"/>
          <w:spacing w:val="-1"/>
          <w:sz w:val="20"/>
          <w:szCs w:val="20"/>
        </w:rPr>
        <w:t>določi</w:t>
      </w:r>
      <w:r w:rsidRPr="002D15D0">
        <w:rPr>
          <w:rFonts w:ascii="Arial" w:eastAsia="Times New Roman" w:hAnsi="Arial" w:cs="Arial"/>
          <w:spacing w:val="27"/>
          <w:sz w:val="20"/>
          <w:szCs w:val="20"/>
        </w:rPr>
        <w:t xml:space="preserve"> </w:t>
      </w:r>
      <w:r w:rsidRPr="002D15D0">
        <w:rPr>
          <w:rFonts w:ascii="Arial" w:eastAsia="Times New Roman" w:hAnsi="Arial" w:cs="Arial"/>
          <w:spacing w:val="-1"/>
          <w:sz w:val="20"/>
          <w:szCs w:val="20"/>
        </w:rPr>
        <w:t>skladno</w:t>
      </w:r>
      <w:r w:rsidRPr="002D15D0">
        <w:rPr>
          <w:rFonts w:ascii="Arial" w:eastAsia="Times New Roman" w:hAnsi="Arial" w:cs="Arial"/>
          <w:spacing w:val="28"/>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29"/>
          <w:sz w:val="20"/>
          <w:szCs w:val="20"/>
        </w:rPr>
        <w:t xml:space="preserve"> </w:t>
      </w:r>
      <w:r w:rsidRPr="002D15D0">
        <w:rPr>
          <w:rFonts w:ascii="Arial" w:eastAsia="Times New Roman" w:hAnsi="Arial" w:cs="Arial"/>
          <w:spacing w:val="-1"/>
          <w:sz w:val="20"/>
          <w:szCs w:val="20"/>
        </w:rPr>
        <w:t>veljavnimi</w:t>
      </w:r>
      <w:r w:rsidRPr="002D15D0">
        <w:rPr>
          <w:rFonts w:ascii="Arial" w:eastAsia="Times New Roman" w:hAnsi="Arial" w:cs="Arial"/>
          <w:spacing w:val="26"/>
          <w:sz w:val="20"/>
          <w:szCs w:val="20"/>
        </w:rPr>
        <w:t xml:space="preserve"> </w:t>
      </w:r>
      <w:r w:rsidRPr="002D15D0">
        <w:rPr>
          <w:rFonts w:ascii="Arial" w:eastAsia="Times New Roman" w:hAnsi="Arial" w:cs="Arial"/>
          <w:spacing w:val="-1"/>
          <w:sz w:val="20"/>
          <w:szCs w:val="20"/>
        </w:rPr>
        <w:t>tehničnimi</w:t>
      </w:r>
      <w:r w:rsidRPr="002D15D0">
        <w:rPr>
          <w:rFonts w:ascii="Arial" w:eastAsia="Times New Roman" w:hAnsi="Arial" w:cs="Arial"/>
          <w:spacing w:val="29"/>
          <w:sz w:val="20"/>
          <w:szCs w:val="20"/>
        </w:rPr>
        <w:t xml:space="preserve"> </w:t>
      </w:r>
      <w:r w:rsidRPr="002D15D0">
        <w:rPr>
          <w:rFonts w:ascii="Arial" w:eastAsia="Times New Roman" w:hAnsi="Arial" w:cs="Arial"/>
          <w:spacing w:val="-1"/>
          <w:sz w:val="20"/>
          <w:szCs w:val="20"/>
        </w:rPr>
        <w:t>predpisi</w:t>
      </w:r>
      <w:r w:rsidRPr="002D15D0">
        <w:rPr>
          <w:rFonts w:ascii="Arial" w:eastAsia="Times New Roman" w:hAnsi="Arial" w:cs="Arial"/>
          <w:spacing w:val="29"/>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28"/>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83"/>
          <w:w w:val="99"/>
          <w:sz w:val="20"/>
          <w:szCs w:val="20"/>
        </w:rPr>
        <w:t xml:space="preserve"> </w:t>
      </w:r>
      <w:r w:rsidRPr="002D15D0">
        <w:rPr>
          <w:rFonts w:ascii="Arial" w:eastAsia="Times New Roman" w:hAnsi="Arial" w:cs="Arial"/>
          <w:spacing w:val="-1"/>
          <w:sz w:val="20"/>
          <w:szCs w:val="20"/>
        </w:rPr>
        <w:t>publikacijo"</w:t>
      </w:r>
      <w:r w:rsidRPr="002D15D0">
        <w:rPr>
          <w:rFonts w:ascii="Arial" w:eastAsia="Times New Roman" w:hAnsi="Arial" w:cs="Arial"/>
          <w:spacing w:val="15"/>
          <w:sz w:val="20"/>
          <w:szCs w:val="20"/>
        </w:rPr>
        <w:t xml:space="preserve"> </w:t>
      </w:r>
      <w:r w:rsidRPr="002D15D0">
        <w:rPr>
          <w:rFonts w:ascii="Arial" w:eastAsia="Times New Roman" w:hAnsi="Arial" w:cs="Arial"/>
          <w:spacing w:val="-1"/>
          <w:sz w:val="20"/>
          <w:szCs w:val="20"/>
        </w:rPr>
        <w:t>PRIPOROČILA</w:t>
      </w:r>
      <w:r w:rsidRPr="002D15D0">
        <w:rPr>
          <w:rFonts w:ascii="Arial" w:eastAsia="Times New Roman" w:hAnsi="Arial" w:cs="Arial"/>
          <w:spacing w:val="37"/>
          <w:sz w:val="20"/>
          <w:szCs w:val="20"/>
        </w:rPr>
        <w:t xml:space="preserve"> </w:t>
      </w:r>
      <w:r w:rsidRPr="002D15D0">
        <w:rPr>
          <w:rFonts w:ascii="Arial" w:eastAsia="Times New Roman" w:hAnsi="Arial" w:cs="Arial"/>
          <w:sz w:val="20"/>
          <w:szCs w:val="20"/>
        </w:rPr>
        <w:t>SDR</w:t>
      </w:r>
      <w:r w:rsidRPr="002D15D0">
        <w:rPr>
          <w:rFonts w:ascii="Arial" w:eastAsia="Times New Roman" w:hAnsi="Arial" w:cs="Arial"/>
          <w:spacing w:val="21"/>
          <w:sz w:val="20"/>
          <w:szCs w:val="20"/>
        </w:rPr>
        <w:t xml:space="preserve"> </w:t>
      </w:r>
      <w:r w:rsidRPr="002D15D0">
        <w:rPr>
          <w:rFonts w:ascii="Arial" w:eastAsia="Times New Roman" w:hAnsi="Arial" w:cs="Arial"/>
          <w:sz w:val="20"/>
          <w:szCs w:val="20"/>
        </w:rPr>
        <w:t>-</w:t>
      </w:r>
      <w:r w:rsidRPr="002D15D0">
        <w:rPr>
          <w:rFonts w:ascii="Arial" w:eastAsia="Times New Roman" w:hAnsi="Arial" w:cs="Arial"/>
          <w:spacing w:val="16"/>
          <w:sz w:val="20"/>
          <w:szCs w:val="20"/>
        </w:rPr>
        <w:t xml:space="preserve"> </w:t>
      </w:r>
      <w:r w:rsidRPr="002D15D0">
        <w:rPr>
          <w:rFonts w:ascii="Arial" w:eastAsia="Times New Roman" w:hAnsi="Arial" w:cs="Arial"/>
          <w:spacing w:val="-1"/>
          <w:sz w:val="20"/>
          <w:szCs w:val="20"/>
        </w:rPr>
        <w:t>Notranja</w:t>
      </w:r>
      <w:r w:rsidRPr="002D15D0">
        <w:rPr>
          <w:rFonts w:ascii="Arial" w:eastAsia="Times New Roman" w:hAnsi="Arial" w:cs="Arial"/>
          <w:spacing w:val="17"/>
          <w:sz w:val="20"/>
          <w:szCs w:val="20"/>
        </w:rPr>
        <w:t xml:space="preserve"> </w:t>
      </w:r>
      <w:r w:rsidRPr="002D15D0">
        <w:rPr>
          <w:rFonts w:ascii="Arial" w:eastAsia="Times New Roman" w:hAnsi="Arial" w:cs="Arial"/>
          <w:sz w:val="20"/>
          <w:szCs w:val="20"/>
        </w:rPr>
        <w:t>razsvetljava</w:t>
      </w:r>
      <w:r w:rsidRPr="002D15D0">
        <w:rPr>
          <w:rFonts w:ascii="Arial" w:eastAsia="Times New Roman" w:hAnsi="Arial" w:cs="Arial"/>
          <w:spacing w:val="34"/>
          <w:sz w:val="20"/>
          <w:szCs w:val="20"/>
        </w:rPr>
        <w:t xml:space="preserve"> </w:t>
      </w:r>
      <w:r w:rsidRPr="002D15D0">
        <w:rPr>
          <w:rFonts w:ascii="Arial" w:eastAsia="Times New Roman" w:hAnsi="Arial" w:cs="Arial"/>
          <w:sz w:val="20"/>
          <w:szCs w:val="20"/>
        </w:rPr>
        <w:t>PR4/1</w:t>
      </w:r>
      <w:r w:rsidRPr="002D15D0">
        <w:rPr>
          <w:rFonts w:ascii="Arial" w:eastAsia="Times New Roman" w:hAnsi="Arial" w:cs="Arial"/>
          <w:spacing w:val="18"/>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Vzdrževanje</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sistemov</w:t>
      </w:r>
      <w:r w:rsidRPr="002D15D0">
        <w:rPr>
          <w:rFonts w:ascii="Arial" w:eastAsia="Times New Roman" w:hAnsi="Arial" w:cs="Arial"/>
          <w:spacing w:val="83"/>
          <w:w w:val="99"/>
          <w:sz w:val="20"/>
          <w:szCs w:val="20"/>
        </w:rPr>
        <w:t xml:space="preserve"> </w:t>
      </w:r>
      <w:r w:rsidRPr="002D15D0">
        <w:rPr>
          <w:rFonts w:ascii="Arial" w:eastAsia="Times New Roman" w:hAnsi="Arial" w:cs="Arial"/>
          <w:spacing w:val="-1"/>
          <w:sz w:val="20"/>
          <w:szCs w:val="20"/>
        </w:rPr>
        <w:t>notranje razsvetljave</w:t>
      </w:r>
      <w:r w:rsidRPr="002D15D0">
        <w:rPr>
          <w:rFonts w:ascii="Arial" w:eastAsia="Times New Roman" w:hAnsi="Arial" w:cs="Arial"/>
          <w:sz w:val="20"/>
          <w:szCs w:val="20"/>
        </w:rPr>
        <w:t xml:space="preserve"> PR4/2;</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 xml:space="preserve">Slovensko </w:t>
      </w:r>
      <w:r w:rsidRPr="002D15D0">
        <w:rPr>
          <w:rFonts w:ascii="Arial" w:eastAsia="Times New Roman" w:hAnsi="Arial" w:cs="Arial"/>
          <w:spacing w:val="-1"/>
          <w:sz w:val="20"/>
          <w:szCs w:val="20"/>
        </w:rPr>
        <w:t>društvo</w:t>
      </w:r>
      <w:r w:rsidRPr="002D15D0">
        <w:rPr>
          <w:rFonts w:ascii="Arial" w:eastAsia="Times New Roman" w:hAnsi="Arial" w:cs="Arial"/>
          <w:spacing w:val="1"/>
          <w:sz w:val="20"/>
          <w:szCs w:val="20"/>
        </w:rPr>
        <w:t xml:space="preserve"> </w:t>
      </w:r>
      <w:r w:rsidRPr="002D15D0">
        <w:rPr>
          <w:rFonts w:ascii="Arial" w:eastAsia="Times New Roman" w:hAnsi="Arial" w:cs="Arial"/>
          <w:spacing w:val="-1"/>
          <w:sz w:val="20"/>
          <w:szCs w:val="20"/>
        </w:rPr>
        <w:t>za</w:t>
      </w:r>
      <w:r w:rsidRPr="002D15D0">
        <w:rPr>
          <w:rFonts w:ascii="Arial" w:eastAsia="Times New Roman" w:hAnsi="Arial" w:cs="Arial"/>
          <w:sz w:val="20"/>
          <w:szCs w:val="20"/>
        </w:rPr>
        <w:t xml:space="preserve"> </w:t>
      </w:r>
      <w:r w:rsidRPr="002D15D0">
        <w:rPr>
          <w:rFonts w:ascii="Arial" w:eastAsia="Times New Roman" w:hAnsi="Arial" w:cs="Arial"/>
          <w:spacing w:val="-1"/>
          <w:sz w:val="20"/>
          <w:szCs w:val="20"/>
        </w:rPr>
        <w:t>razsvetljavo</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 xml:space="preserve">SDR; </w:t>
      </w:r>
      <w:r w:rsidRPr="002D15D0">
        <w:rPr>
          <w:rFonts w:ascii="Arial" w:eastAsia="Times New Roman" w:hAnsi="Arial" w:cs="Arial"/>
          <w:spacing w:val="-1"/>
          <w:sz w:val="20"/>
          <w:szCs w:val="20"/>
        </w:rPr>
        <w:t>1998".</w:t>
      </w:r>
      <w:r w:rsidRPr="002D15D0">
        <w:rPr>
          <w:rFonts w:ascii="Arial" w:eastAsia="Times New Roman" w:hAnsi="Arial" w:cs="Arial"/>
          <w:spacing w:val="1"/>
          <w:sz w:val="20"/>
          <w:szCs w:val="20"/>
        </w:rPr>
        <w:t xml:space="preserve"> </w:t>
      </w:r>
      <w:r w:rsidRPr="002D15D0">
        <w:rPr>
          <w:rFonts w:ascii="Arial" w:eastAsia="Times New Roman" w:hAnsi="Arial" w:cs="Arial"/>
          <w:spacing w:val="-1"/>
          <w:sz w:val="20"/>
          <w:szCs w:val="20"/>
        </w:rPr>
        <w:t>Uporabijo</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 xml:space="preserve">se </w:t>
      </w:r>
      <w:r w:rsidRPr="002D15D0">
        <w:rPr>
          <w:rFonts w:ascii="Arial" w:eastAsia="Times New Roman" w:hAnsi="Arial" w:cs="Arial"/>
          <w:spacing w:val="-1"/>
          <w:sz w:val="20"/>
          <w:szCs w:val="20"/>
        </w:rPr>
        <w:t>naj</w:t>
      </w:r>
      <w:r w:rsidRPr="002D15D0">
        <w:rPr>
          <w:rFonts w:ascii="Arial" w:eastAsia="Times New Roman" w:hAnsi="Arial" w:cs="Arial"/>
          <w:spacing w:val="99"/>
          <w:w w:val="99"/>
          <w:sz w:val="20"/>
          <w:szCs w:val="20"/>
        </w:rPr>
        <w:t xml:space="preserve"> </w:t>
      </w:r>
      <w:r w:rsidRPr="002D15D0">
        <w:rPr>
          <w:rFonts w:ascii="Arial" w:eastAsia="Times New Roman" w:hAnsi="Arial" w:cs="Arial"/>
          <w:spacing w:val="-1"/>
          <w:sz w:val="20"/>
          <w:szCs w:val="20"/>
        </w:rPr>
        <w:t>novejše</w:t>
      </w:r>
      <w:r w:rsidRPr="002D15D0">
        <w:rPr>
          <w:rFonts w:ascii="Arial" w:eastAsia="Times New Roman" w:hAnsi="Arial" w:cs="Arial"/>
          <w:spacing w:val="18"/>
          <w:sz w:val="20"/>
          <w:szCs w:val="20"/>
        </w:rPr>
        <w:t xml:space="preserve"> </w:t>
      </w:r>
      <w:r w:rsidRPr="002D15D0">
        <w:rPr>
          <w:rFonts w:ascii="Arial" w:eastAsia="Times New Roman" w:hAnsi="Arial" w:cs="Arial"/>
          <w:spacing w:val="-1"/>
          <w:sz w:val="20"/>
          <w:szCs w:val="20"/>
        </w:rPr>
        <w:t>tehnologije</w:t>
      </w:r>
      <w:r w:rsidRPr="002D15D0">
        <w:rPr>
          <w:rFonts w:ascii="Arial" w:eastAsia="Times New Roman" w:hAnsi="Arial" w:cs="Arial"/>
          <w:spacing w:val="19"/>
          <w:sz w:val="20"/>
          <w:szCs w:val="20"/>
        </w:rPr>
        <w:t xml:space="preserve"> </w:t>
      </w:r>
      <w:r w:rsidRPr="002D15D0">
        <w:rPr>
          <w:rFonts w:ascii="Arial" w:eastAsia="Times New Roman" w:hAnsi="Arial" w:cs="Arial"/>
          <w:spacing w:val="-1"/>
          <w:sz w:val="20"/>
          <w:szCs w:val="20"/>
        </w:rPr>
        <w:t>razsvetljave</w:t>
      </w:r>
      <w:r w:rsidRPr="002D15D0">
        <w:rPr>
          <w:rFonts w:ascii="Arial" w:eastAsia="Times New Roman" w:hAnsi="Arial" w:cs="Arial"/>
          <w:spacing w:val="19"/>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19"/>
          <w:sz w:val="20"/>
          <w:szCs w:val="20"/>
        </w:rPr>
        <w:t xml:space="preserve"> </w:t>
      </w:r>
      <w:r w:rsidRPr="002D15D0">
        <w:rPr>
          <w:rFonts w:ascii="Arial" w:eastAsia="Times New Roman" w:hAnsi="Arial" w:cs="Arial"/>
          <w:spacing w:val="-1"/>
          <w:sz w:val="20"/>
          <w:szCs w:val="20"/>
        </w:rPr>
        <w:t>sijalk</w:t>
      </w:r>
      <w:r w:rsidRPr="002D15D0">
        <w:rPr>
          <w:rFonts w:ascii="Arial" w:eastAsia="Times New Roman" w:hAnsi="Arial" w:cs="Arial"/>
          <w:spacing w:val="20"/>
          <w:sz w:val="20"/>
          <w:szCs w:val="20"/>
        </w:rPr>
        <w:t xml:space="preserve"> </w:t>
      </w:r>
      <w:r w:rsidRPr="002D15D0">
        <w:rPr>
          <w:rFonts w:ascii="Arial" w:eastAsia="Times New Roman" w:hAnsi="Arial" w:cs="Arial"/>
          <w:sz w:val="20"/>
          <w:szCs w:val="20"/>
        </w:rPr>
        <w:t>ob</w:t>
      </w:r>
      <w:r w:rsidRPr="002D15D0">
        <w:rPr>
          <w:rFonts w:ascii="Arial" w:eastAsia="Times New Roman" w:hAnsi="Arial" w:cs="Arial"/>
          <w:spacing w:val="20"/>
          <w:sz w:val="20"/>
          <w:szCs w:val="20"/>
        </w:rPr>
        <w:t xml:space="preserve"> </w:t>
      </w:r>
      <w:r w:rsidRPr="002D15D0">
        <w:rPr>
          <w:rFonts w:ascii="Arial" w:eastAsia="Times New Roman" w:hAnsi="Arial" w:cs="Arial"/>
          <w:spacing w:val="-1"/>
          <w:sz w:val="20"/>
          <w:szCs w:val="20"/>
        </w:rPr>
        <w:t>upoštevanju</w:t>
      </w:r>
      <w:r w:rsidRPr="002D15D0">
        <w:rPr>
          <w:rFonts w:ascii="Arial" w:eastAsia="Times New Roman" w:hAnsi="Arial" w:cs="Arial"/>
          <w:spacing w:val="19"/>
          <w:sz w:val="20"/>
          <w:szCs w:val="20"/>
        </w:rPr>
        <w:t xml:space="preserve"> </w:t>
      </w:r>
      <w:proofErr w:type="spellStart"/>
      <w:r w:rsidRPr="002D15D0">
        <w:rPr>
          <w:rFonts w:ascii="Arial" w:eastAsia="Times New Roman" w:hAnsi="Arial" w:cs="Arial"/>
          <w:spacing w:val="-1"/>
          <w:sz w:val="20"/>
          <w:szCs w:val="20"/>
        </w:rPr>
        <w:t>regulative</w:t>
      </w:r>
      <w:proofErr w:type="spellEnd"/>
      <w:r w:rsidRPr="002D15D0">
        <w:rPr>
          <w:rFonts w:ascii="Arial" w:eastAsia="Times New Roman" w:hAnsi="Arial" w:cs="Arial"/>
          <w:spacing w:val="19"/>
          <w:sz w:val="20"/>
          <w:szCs w:val="20"/>
        </w:rPr>
        <w:t xml:space="preserve"> </w:t>
      </w:r>
      <w:r w:rsidRPr="002D15D0">
        <w:rPr>
          <w:rFonts w:ascii="Arial" w:eastAsia="Times New Roman" w:hAnsi="Arial" w:cs="Arial"/>
          <w:spacing w:val="-1"/>
          <w:sz w:val="20"/>
          <w:szCs w:val="20"/>
        </w:rPr>
        <w:t>EU</w:t>
      </w:r>
      <w:r w:rsidRPr="002D15D0">
        <w:rPr>
          <w:rFonts w:ascii="Arial" w:eastAsia="Times New Roman" w:hAnsi="Arial" w:cs="Arial"/>
          <w:spacing w:val="20"/>
          <w:sz w:val="20"/>
          <w:szCs w:val="20"/>
        </w:rPr>
        <w:t xml:space="preserve"> </w:t>
      </w:r>
      <w:r w:rsidRPr="002D15D0">
        <w:rPr>
          <w:rFonts w:ascii="Arial" w:eastAsia="Times New Roman" w:hAnsi="Arial" w:cs="Arial"/>
          <w:spacing w:val="1"/>
          <w:sz w:val="20"/>
          <w:szCs w:val="20"/>
        </w:rPr>
        <w:t>in</w:t>
      </w:r>
      <w:r w:rsidRPr="002D15D0">
        <w:rPr>
          <w:rFonts w:ascii="Arial" w:eastAsia="Times New Roman" w:hAnsi="Arial" w:cs="Arial"/>
          <w:spacing w:val="19"/>
          <w:sz w:val="20"/>
          <w:szCs w:val="20"/>
        </w:rPr>
        <w:t xml:space="preserve"> </w:t>
      </w:r>
      <w:r w:rsidRPr="002D15D0">
        <w:rPr>
          <w:rFonts w:ascii="Arial" w:eastAsia="Times New Roman" w:hAnsi="Arial" w:cs="Arial"/>
          <w:spacing w:val="-1"/>
          <w:sz w:val="20"/>
          <w:szCs w:val="20"/>
        </w:rPr>
        <w:t>zakonodaje.</w:t>
      </w:r>
      <w:r w:rsidRPr="002D15D0">
        <w:rPr>
          <w:rFonts w:ascii="Arial" w:eastAsia="Times New Roman" w:hAnsi="Arial" w:cs="Arial"/>
          <w:spacing w:val="20"/>
          <w:sz w:val="20"/>
          <w:szCs w:val="20"/>
        </w:rPr>
        <w:t xml:space="preserve"> </w:t>
      </w:r>
      <w:r w:rsidRPr="002D15D0">
        <w:rPr>
          <w:rFonts w:ascii="Arial" w:eastAsia="Times New Roman" w:hAnsi="Arial" w:cs="Arial"/>
          <w:spacing w:val="-1"/>
          <w:sz w:val="20"/>
          <w:szCs w:val="20"/>
        </w:rPr>
        <w:t>Prav</w:t>
      </w:r>
      <w:r w:rsidRPr="002D15D0">
        <w:rPr>
          <w:rFonts w:ascii="Arial" w:eastAsia="Times New Roman" w:hAnsi="Arial" w:cs="Arial"/>
          <w:spacing w:val="109"/>
          <w:w w:val="99"/>
          <w:sz w:val="20"/>
          <w:szCs w:val="20"/>
        </w:rPr>
        <w:t xml:space="preserve"> </w:t>
      </w:r>
      <w:r w:rsidRPr="002D15D0">
        <w:rPr>
          <w:rFonts w:ascii="Arial" w:eastAsia="Times New Roman" w:hAnsi="Arial" w:cs="Arial"/>
          <w:spacing w:val="-1"/>
          <w:sz w:val="20"/>
          <w:szCs w:val="20"/>
        </w:rPr>
        <w:t>tako</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navedeno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zakonodajo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upoštevati</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pri</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izbiri</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svetilk.</w:t>
      </w:r>
    </w:p>
    <w:p w:rsidR="002D15D0" w:rsidRPr="002D15D0" w:rsidRDefault="002D15D0" w:rsidP="002D15D0">
      <w:pPr>
        <w:kinsoku w:val="0"/>
        <w:overflowPunct w:val="0"/>
        <w:adjustRightInd w:val="0"/>
        <w:jc w:val="both"/>
        <w:rPr>
          <w:rFonts w:ascii="Arial" w:eastAsia="Times New Roman" w:hAnsi="Arial" w:cs="Arial"/>
          <w:sz w:val="20"/>
          <w:szCs w:val="20"/>
        </w:rPr>
      </w:pPr>
      <w:r w:rsidRPr="002D15D0">
        <w:rPr>
          <w:rFonts w:ascii="Arial" w:eastAsia="Times New Roman" w:hAnsi="Arial" w:cs="Arial"/>
          <w:spacing w:val="-1"/>
          <w:sz w:val="20"/>
          <w:szCs w:val="20"/>
        </w:rPr>
        <w:t>Predvideni</w:t>
      </w:r>
      <w:r w:rsidRPr="002D15D0">
        <w:rPr>
          <w:rFonts w:ascii="Arial" w:eastAsia="Times New Roman" w:hAnsi="Arial" w:cs="Arial"/>
          <w:spacing w:val="-15"/>
          <w:sz w:val="20"/>
          <w:szCs w:val="20"/>
        </w:rPr>
        <w:t xml:space="preserve"> </w:t>
      </w:r>
      <w:r w:rsidRPr="002D15D0">
        <w:rPr>
          <w:rFonts w:ascii="Arial" w:eastAsia="Times New Roman" w:hAnsi="Arial" w:cs="Arial"/>
          <w:sz w:val="20"/>
          <w:szCs w:val="20"/>
        </w:rPr>
        <w:t>nivoji</w:t>
      </w:r>
      <w:r w:rsidRPr="002D15D0">
        <w:rPr>
          <w:rFonts w:ascii="Arial" w:eastAsia="Times New Roman" w:hAnsi="Arial" w:cs="Arial"/>
          <w:spacing w:val="-14"/>
          <w:sz w:val="20"/>
          <w:szCs w:val="20"/>
        </w:rPr>
        <w:t xml:space="preserve"> </w:t>
      </w:r>
      <w:r w:rsidRPr="002D15D0">
        <w:rPr>
          <w:rFonts w:ascii="Arial" w:eastAsia="Times New Roman" w:hAnsi="Arial" w:cs="Arial"/>
          <w:spacing w:val="-1"/>
          <w:sz w:val="20"/>
          <w:szCs w:val="20"/>
        </w:rPr>
        <w:t>razsvetljave:</w:t>
      </w:r>
    </w:p>
    <w:p w:rsidR="002D15D0" w:rsidRPr="002D15D0" w:rsidRDefault="002D15D0" w:rsidP="002D15D0">
      <w:pPr>
        <w:kinsoku w:val="0"/>
        <w:overflowPunct w:val="0"/>
        <w:adjustRightInd w:val="0"/>
        <w:ind w:right="195"/>
        <w:rPr>
          <w:rFonts w:ascii="Arial" w:eastAsia="Times New Roman" w:hAnsi="Arial" w:cs="Arial"/>
          <w:sz w:val="20"/>
          <w:szCs w:val="20"/>
        </w:rPr>
      </w:pPr>
      <w:r w:rsidRPr="002D15D0">
        <w:rPr>
          <w:rFonts w:ascii="Arial" w:eastAsia="Times New Roman" w:hAnsi="Arial" w:cs="Arial"/>
          <w:sz w:val="20"/>
          <w:szCs w:val="20"/>
        </w:rPr>
        <w:t>nivoji</w:t>
      </w:r>
      <w:r w:rsidRPr="002D15D0">
        <w:rPr>
          <w:rFonts w:ascii="Arial" w:eastAsia="Times New Roman" w:hAnsi="Arial" w:cs="Arial"/>
          <w:spacing w:val="42"/>
          <w:sz w:val="20"/>
          <w:szCs w:val="20"/>
        </w:rPr>
        <w:t xml:space="preserve"> </w:t>
      </w:r>
      <w:r w:rsidRPr="002D15D0">
        <w:rPr>
          <w:rFonts w:ascii="Arial" w:eastAsia="Times New Roman" w:hAnsi="Arial" w:cs="Arial"/>
          <w:spacing w:val="-1"/>
          <w:sz w:val="20"/>
          <w:szCs w:val="20"/>
        </w:rPr>
        <w:t>razsvetljave</w:t>
      </w:r>
      <w:r w:rsidRPr="002D15D0">
        <w:rPr>
          <w:rFonts w:ascii="Arial" w:eastAsia="Times New Roman" w:hAnsi="Arial" w:cs="Arial"/>
          <w:spacing w:val="42"/>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41"/>
          <w:sz w:val="20"/>
          <w:szCs w:val="20"/>
        </w:rPr>
        <w:t xml:space="preserve"> </w:t>
      </w:r>
      <w:r w:rsidRPr="002D15D0">
        <w:rPr>
          <w:rFonts w:ascii="Arial" w:eastAsia="Times New Roman" w:hAnsi="Arial" w:cs="Arial"/>
          <w:sz w:val="20"/>
          <w:szCs w:val="20"/>
        </w:rPr>
        <w:t>določijo</w:t>
      </w:r>
      <w:r w:rsidRPr="002D15D0">
        <w:rPr>
          <w:rFonts w:ascii="Arial" w:eastAsia="Times New Roman" w:hAnsi="Arial" w:cs="Arial"/>
          <w:spacing w:val="43"/>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43"/>
          <w:sz w:val="20"/>
          <w:szCs w:val="20"/>
        </w:rPr>
        <w:t xml:space="preserve"> </w:t>
      </w:r>
      <w:r w:rsidRPr="002D15D0">
        <w:rPr>
          <w:rFonts w:ascii="Arial" w:eastAsia="Times New Roman" w:hAnsi="Arial" w:cs="Arial"/>
          <w:spacing w:val="-1"/>
          <w:sz w:val="20"/>
          <w:szCs w:val="20"/>
        </w:rPr>
        <w:t>projektom</w:t>
      </w:r>
      <w:r w:rsidRPr="002D15D0">
        <w:rPr>
          <w:rFonts w:ascii="Arial" w:eastAsia="Times New Roman" w:hAnsi="Arial" w:cs="Arial"/>
          <w:spacing w:val="42"/>
          <w:sz w:val="20"/>
          <w:szCs w:val="20"/>
        </w:rPr>
        <w:t xml:space="preserve"> </w:t>
      </w:r>
      <w:r w:rsidRPr="002D15D0">
        <w:rPr>
          <w:rFonts w:ascii="Arial" w:eastAsia="Times New Roman" w:hAnsi="Arial" w:cs="Arial"/>
          <w:sz w:val="20"/>
          <w:szCs w:val="20"/>
        </w:rPr>
        <w:t>vendar</w:t>
      </w:r>
      <w:r w:rsidRPr="002D15D0">
        <w:rPr>
          <w:rFonts w:ascii="Arial" w:eastAsia="Times New Roman" w:hAnsi="Arial" w:cs="Arial"/>
          <w:spacing w:val="42"/>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42"/>
          <w:sz w:val="20"/>
          <w:szCs w:val="20"/>
        </w:rPr>
        <w:t xml:space="preserve"> </w:t>
      </w:r>
      <w:r w:rsidRPr="002D15D0">
        <w:rPr>
          <w:rFonts w:ascii="Arial" w:eastAsia="Times New Roman" w:hAnsi="Arial" w:cs="Arial"/>
          <w:spacing w:val="1"/>
          <w:sz w:val="20"/>
          <w:szCs w:val="20"/>
        </w:rPr>
        <w:t>ne</w:t>
      </w:r>
      <w:r w:rsidRPr="002D15D0">
        <w:rPr>
          <w:rFonts w:ascii="Arial" w:eastAsia="Times New Roman" w:hAnsi="Arial" w:cs="Arial"/>
          <w:spacing w:val="42"/>
          <w:sz w:val="20"/>
          <w:szCs w:val="20"/>
        </w:rPr>
        <w:t xml:space="preserve"> </w:t>
      </w:r>
      <w:r w:rsidRPr="002D15D0">
        <w:rPr>
          <w:rFonts w:ascii="Arial" w:eastAsia="Times New Roman" w:hAnsi="Arial" w:cs="Arial"/>
          <w:sz w:val="20"/>
          <w:szCs w:val="20"/>
        </w:rPr>
        <w:t>bodo</w:t>
      </w:r>
      <w:r w:rsidRPr="002D15D0">
        <w:rPr>
          <w:rFonts w:ascii="Arial" w:eastAsia="Times New Roman" w:hAnsi="Arial" w:cs="Arial"/>
          <w:spacing w:val="43"/>
          <w:sz w:val="20"/>
          <w:szCs w:val="20"/>
        </w:rPr>
        <w:t xml:space="preserve"> </w:t>
      </w:r>
      <w:r w:rsidRPr="002D15D0">
        <w:rPr>
          <w:rFonts w:ascii="Arial" w:eastAsia="Times New Roman" w:hAnsi="Arial" w:cs="Arial"/>
          <w:spacing w:val="-1"/>
          <w:sz w:val="20"/>
          <w:szCs w:val="20"/>
        </w:rPr>
        <w:t>manjši</w:t>
      </w:r>
      <w:r w:rsidRPr="002D15D0">
        <w:rPr>
          <w:rFonts w:ascii="Arial" w:eastAsia="Times New Roman" w:hAnsi="Arial" w:cs="Arial"/>
          <w:spacing w:val="44"/>
          <w:sz w:val="20"/>
          <w:szCs w:val="20"/>
        </w:rPr>
        <w:t xml:space="preserve"> </w:t>
      </w:r>
      <w:r w:rsidRPr="002D15D0">
        <w:rPr>
          <w:rFonts w:ascii="Arial" w:eastAsia="Times New Roman" w:hAnsi="Arial" w:cs="Arial"/>
          <w:sz w:val="20"/>
          <w:szCs w:val="20"/>
        </w:rPr>
        <w:t>od</w:t>
      </w:r>
      <w:r w:rsidRPr="002D15D0">
        <w:rPr>
          <w:rFonts w:ascii="Arial" w:eastAsia="Times New Roman" w:hAnsi="Arial" w:cs="Arial"/>
          <w:spacing w:val="43"/>
          <w:sz w:val="20"/>
          <w:szCs w:val="20"/>
        </w:rPr>
        <w:t xml:space="preserve"> </w:t>
      </w:r>
      <w:r w:rsidRPr="002D15D0">
        <w:rPr>
          <w:rFonts w:ascii="Arial" w:eastAsia="Times New Roman" w:hAnsi="Arial" w:cs="Arial"/>
          <w:spacing w:val="-1"/>
          <w:sz w:val="20"/>
          <w:szCs w:val="20"/>
        </w:rPr>
        <w:t>sledečih,</w:t>
      </w:r>
      <w:r w:rsidRPr="002D15D0">
        <w:rPr>
          <w:rFonts w:ascii="Arial" w:eastAsia="Times New Roman" w:hAnsi="Arial" w:cs="Arial"/>
          <w:spacing w:val="42"/>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43"/>
          <w:sz w:val="20"/>
          <w:szCs w:val="20"/>
        </w:rPr>
        <w:t xml:space="preserve"> </w:t>
      </w:r>
      <w:r w:rsidRPr="002D15D0">
        <w:rPr>
          <w:rFonts w:ascii="Arial" w:eastAsia="Times New Roman" w:hAnsi="Arial" w:cs="Arial"/>
          <w:sz w:val="20"/>
          <w:szCs w:val="20"/>
        </w:rPr>
        <w:t>so</w:t>
      </w:r>
      <w:r w:rsidRPr="002D15D0">
        <w:rPr>
          <w:rFonts w:ascii="Arial" w:eastAsia="Times New Roman" w:hAnsi="Arial" w:cs="Arial"/>
          <w:spacing w:val="61"/>
          <w:w w:val="99"/>
          <w:sz w:val="20"/>
          <w:szCs w:val="20"/>
        </w:rPr>
        <w:t xml:space="preserve"> </w:t>
      </w:r>
      <w:r w:rsidRPr="002D15D0">
        <w:rPr>
          <w:rFonts w:ascii="Arial" w:eastAsia="Times New Roman" w:hAnsi="Arial" w:cs="Arial"/>
          <w:spacing w:val="-1"/>
          <w:sz w:val="20"/>
          <w:szCs w:val="20"/>
        </w:rPr>
        <w:t>določeni</w:t>
      </w:r>
      <w:r w:rsidRPr="002D15D0">
        <w:rPr>
          <w:rFonts w:ascii="Arial" w:eastAsia="Times New Roman" w:hAnsi="Arial" w:cs="Arial"/>
          <w:spacing w:val="-11"/>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bolnišnične</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prostore:</w:t>
      </w:r>
    </w:p>
    <w:p w:rsidR="002D15D0" w:rsidRPr="002D15D0" w:rsidRDefault="002D15D0" w:rsidP="002D15D0">
      <w:pPr>
        <w:widowControl/>
        <w:numPr>
          <w:ilvl w:val="2"/>
          <w:numId w:val="15"/>
        </w:numPr>
        <w:tabs>
          <w:tab w:val="left" w:pos="827"/>
          <w:tab w:val="left" w:pos="3658"/>
        </w:tabs>
        <w:kinsoku w:val="0"/>
        <w:overflowPunct w:val="0"/>
        <w:autoSpaceDE/>
        <w:autoSpaceDN/>
        <w:adjustRightInd w:val="0"/>
        <w:spacing w:before="2" w:line="293" w:lineRule="exact"/>
        <w:ind w:hanging="360"/>
        <w:rPr>
          <w:rFonts w:ascii="Arial" w:eastAsia="Times New Roman" w:hAnsi="Arial" w:cs="Arial"/>
          <w:sz w:val="20"/>
          <w:szCs w:val="20"/>
        </w:rPr>
      </w:pPr>
      <w:r w:rsidRPr="002D15D0">
        <w:rPr>
          <w:rFonts w:ascii="Arial" w:eastAsia="Times New Roman" w:hAnsi="Arial" w:cs="Arial"/>
          <w:sz w:val="20"/>
          <w:szCs w:val="20"/>
        </w:rPr>
        <w:t>120</w:t>
      </w:r>
      <w:r w:rsidRPr="002D15D0">
        <w:rPr>
          <w:rFonts w:ascii="Arial" w:eastAsia="Times New Roman" w:hAnsi="Arial" w:cs="Arial"/>
          <w:spacing w:val="-6"/>
          <w:sz w:val="20"/>
          <w:szCs w:val="20"/>
        </w:rPr>
        <w:t xml:space="preserve"> </w:t>
      </w:r>
      <w:proofErr w:type="spellStart"/>
      <w:r w:rsidRPr="002D15D0">
        <w:rPr>
          <w:rFonts w:ascii="Arial" w:eastAsia="Times New Roman" w:hAnsi="Arial" w:cs="Arial"/>
          <w:sz w:val="20"/>
          <w:szCs w:val="20"/>
        </w:rPr>
        <w:t>lx</w:t>
      </w:r>
      <w:proofErr w:type="spellEnd"/>
      <w:r w:rsidRPr="002D15D0">
        <w:rPr>
          <w:rFonts w:ascii="Arial" w:eastAsia="Times New Roman" w:hAnsi="Arial" w:cs="Arial"/>
          <w:sz w:val="20"/>
          <w:szCs w:val="20"/>
        </w:rPr>
        <w:tab/>
        <w:t>hodniki,</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čakalnice,</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sanitarije,</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skladišča,</w:t>
      </w:r>
    </w:p>
    <w:p w:rsidR="002D15D0" w:rsidRPr="002D15D0" w:rsidRDefault="002D15D0" w:rsidP="002D15D0">
      <w:pPr>
        <w:widowControl/>
        <w:numPr>
          <w:ilvl w:val="2"/>
          <w:numId w:val="15"/>
        </w:numPr>
        <w:tabs>
          <w:tab w:val="left" w:pos="827"/>
          <w:tab w:val="left" w:pos="3658"/>
        </w:tabs>
        <w:kinsoku w:val="0"/>
        <w:overflowPunct w:val="0"/>
        <w:autoSpaceDE/>
        <w:autoSpaceDN/>
        <w:adjustRightInd w:val="0"/>
        <w:spacing w:line="293" w:lineRule="exact"/>
        <w:ind w:left="826"/>
        <w:rPr>
          <w:rFonts w:ascii="Arial" w:eastAsia="Times New Roman" w:hAnsi="Arial" w:cs="Arial"/>
          <w:sz w:val="20"/>
          <w:szCs w:val="20"/>
        </w:rPr>
      </w:pPr>
      <w:r w:rsidRPr="002D15D0">
        <w:rPr>
          <w:rFonts w:ascii="Arial" w:eastAsia="Times New Roman" w:hAnsi="Arial" w:cs="Arial"/>
          <w:sz w:val="20"/>
          <w:szCs w:val="20"/>
        </w:rPr>
        <w:t>250</w:t>
      </w:r>
      <w:r w:rsidRPr="002D15D0">
        <w:rPr>
          <w:rFonts w:ascii="Arial" w:eastAsia="Times New Roman" w:hAnsi="Arial" w:cs="Arial"/>
          <w:spacing w:val="-6"/>
          <w:sz w:val="20"/>
          <w:szCs w:val="20"/>
        </w:rPr>
        <w:t xml:space="preserve"> </w:t>
      </w:r>
      <w:proofErr w:type="spellStart"/>
      <w:r w:rsidRPr="002D15D0">
        <w:rPr>
          <w:rFonts w:ascii="Arial" w:eastAsia="Times New Roman" w:hAnsi="Arial" w:cs="Arial"/>
          <w:sz w:val="20"/>
          <w:szCs w:val="20"/>
        </w:rPr>
        <w:t>lx</w:t>
      </w:r>
      <w:proofErr w:type="spellEnd"/>
      <w:r w:rsidRPr="002D15D0">
        <w:rPr>
          <w:rFonts w:ascii="Arial" w:eastAsia="Times New Roman" w:hAnsi="Arial" w:cs="Arial"/>
          <w:sz w:val="20"/>
          <w:szCs w:val="20"/>
        </w:rPr>
        <w:tab/>
      </w:r>
      <w:r w:rsidRPr="002D15D0">
        <w:rPr>
          <w:rFonts w:ascii="Arial" w:eastAsia="Times New Roman" w:hAnsi="Arial" w:cs="Arial"/>
          <w:spacing w:val="-1"/>
          <w:sz w:val="20"/>
          <w:szCs w:val="20"/>
        </w:rPr>
        <w:t>strojnice,</w:t>
      </w:r>
      <w:r w:rsidRPr="002D15D0">
        <w:rPr>
          <w:rFonts w:ascii="Arial" w:eastAsia="Times New Roman" w:hAnsi="Arial" w:cs="Arial"/>
          <w:spacing w:val="-20"/>
          <w:sz w:val="20"/>
          <w:szCs w:val="20"/>
        </w:rPr>
        <w:t xml:space="preserve"> </w:t>
      </w:r>
      <w:r w:rsidRPr="002D15D0">
        <w:rPr>
          <w:rFonts w:ascii="Arial" w:eastAsia="Times New Roman" w:hAnsi="Arial" w:cs="Arial"/>
          <w:spacing w:val="-1"/>
          <w:sz w:val="20"/>
          <w:szCs w:val="20"/>
        </w:rPr>
        <w:t>podpostaje,</w:t>
      </w:r>
    </w:p>
    <w:p w:rsidR="002D15D0" w:rsidRPr="002D15D0" w:rsidRDefault="002D15D0" w:rsidP="002D15D0">
      <w:pPr>
        <w:widowControl/>
        <w:numPr>
          <w:ilvl w:val="2"/>
          <w:numId w:val="15"/>
        </w:numPr>
        <w:tabs>
          <w:tab w:val="left" w:pos="827"/>
          <w:tab w:val="left" w:pos="3658"/>
        </w:tabs>
        <w:kinsoku w:val="0"/>
        <w:overflowPunct w:val="0"/>
        <w:autoSpaceDE/>
        <w:autoSpaceDN/>
        <w:adjustRightInd w:val="0"/>
        <w:spacing w:line="293" w:lineRule="exact"/>
        <w:ind w:left="826"/>
        <w:rPr>
          <w:rFonts w:ascii="Arial" w:eastAsia="Times New Roman" w:hAnsi="Arial" w:cs="Arial"/>
          <w:sz w:val="20"/>
          <w:szCs w:val="20"/>
        </w:rPr>
      </w:pPr>
      <w:r w:rsidRPr="002D15D0">
        <w:rPr>
          <w:rFonts w:ascii="Arial" w:eastAsia="Times New Roman" w:hAnsi="Arial" w:cs="Arial"/>
          <w:sz w:val="20"/>
          <w:szCs w:val="20"/>
        </w:rPr>
        <w:t>350</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-500</w:t>
      </w:r>
      <w:r w:rsidRPr="002D15D0">
        <w:rPr>
          <w:rFonts w:ascii="Arial" w:eastAsia="Times New Roman" w:hAnsi="Arial" w:cs="Arial"/>
          <w:spacing w:val="-5"/>
          <w:sz w:val="20"/>
          <w:szCs w:val="20"/>
        </w:rPr>
        <w:t xml:space="preserve"> </w:t>
      </w:r>
      <w:proofErr w:type="spellStart"/>
      <w:r w:rsidRPr="002D15D0">
        <w:rPr>
          <w:rFonts w:ascii="Arial" w:eastAsia="Times New Roman" w:hAnsi="Arial" w:cs="Arial"/>
          <w:sz w:val="20"/>
          <w:szCs w:val="20"/>
        </w:rPr>
        <w:t>lx</w:t>
      </w:r>
      <w:proofErr w:type="spellEnd"/>
      <w:r w:rsidRPr="002D15D0">
        <w:rPr>
          <w:rFonts w:ascii="Arial" w:eastAsia="Times New Roman" w:hAnsi="Arial" w:cs="Arial"/>
          <w:sz w:val="20"/>
          <w:szCs w:val="20"/>
        </w:rPr>
        <w:tab/>
      </w:r>
      <w:r w:rsidRPr="002D15D0">
        <w:rPr>
          <w:rFonts w:ascii="Arial" w:eastAsia="Times New Roman" w:hAnsi="Arial" w:cs="Arial"/>
          <w:spacing w:val="-1"/>
          <w:sz w:val="20"/>
          <w:szCs w:val="20"/>
        </w:rPr>
        <w:t>ambulante,</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ordinacije,</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administracija,</w:t>
      </w:r>
      <w:r w:rsidRPr="002D15D0">
        <w:rPr>
          <w:rFonts w:ascii="Arial" w:eastAsia="Times New Roman" w:hAnsi="Arial" w:cs="Arial"/>
          <w:spacing w:val="-12"/>
          <w:sz w:val="20"/>
          <w:szCs w:val="20"/>
        </w:rPr>
        <w:t xml:space="preserve"> </w:t>
      </w:r>
      <w:r w:rsidRPr="002D15D0">
        <w:rPr>
          <w:rFonts w:ascii="Arial" w:eastAsia="Times New Roman" w:hAnsi="Arial" w:cs="Arial"/>
          <w:sz w:val="20"/>
          <w:szCs w:val="20"/>
        </w:rPr>
        <w:t>bolniške</w:t>
      </w:r>
      <w:r w:rsidRPr="002D15D0">
        <w:rPr>
          <w:rFonts w:ascii="Arial" w:eastAsia="Times New Roman" w:hAnsi="Arial" w:cs="Arial"/>
          <w:spacing w:val="-13"/>
          <w:sz w:val="20"/>
          <w:szCs w:val="20"/>
        </w:rPr>
        <w:t xml:space="preserve"> </w:t>
      </w:r>
      <w:r w:rsidRPr="002D15D0">
        <w:rPr>
          <w:rFonts w:ascii="Arial" w:eastAsia="Times New Roman" w:hAnsi="Arial" w:cs="Arial"/>
          <w:sz w:val="20"/>
          <w:szCs w:val="20"/>
        </w:rPr>
        <w:t>sobe</w:t>
      </w:r>
    </w:p>
    <w:p w:rsidR="002D15D0" w:rsidRPr="002D15D0" w:rsidRDefault="002D15D0" w:rsidP="002D15D0">
      <w:pPr>
        <w:widowControl/>
        <w:numPr>
          <w:ilvl w:val="2"/>
          <w:numId w:val="15"/>
        </w:numPr>
        <w:tabs>
          <w:tab w:val="left" w:pos="827"/>
          <w:tab w:val="left" w:pos="3658"/>
        </w:tabs>
        <w:kinsoku w:val="0"/>
        <w:overflowPunct w:val="0"/>
        <w:autoSpaceDE/>
        <w:autoSpaceDN/>
        <w:adjustRightInd w:val="0"/>
        <w:ind w:right="110" w:hanging="360"/>
        <w:jc w:val="both"/>
        <w:rPr>
          <w:rFonts w:ascii="Arial" w:eastAsia="Times New Roman" w:hAnsi="Arial" w:cs="Arial"/>
          <w:sz w:val="20"/>
          <w:szCs w:val="20"/>
        </w:rPr>
      </w:pPr>
      <w:r w:rsidRPr="002D15D0">
        <w:rPr>
          <w:rFonts w:ascii="Arial" w:eastAsia="Times New Roman" w:hAnsi="Arial" w:cs="Arial"/>
          <w:spacing w:val="-1"/>
          <w:sz w:val="20"/>
          <w:szCs w:val="20"/>
        </w:rPr>
        <w:t>500-1000</w:t>
      </w:r>
      <w:r w:rsidRPr="002D15D0">
        <w:rPr>
          <w:rFonts w:ascii="Arial" w:eastAsia="Times New Roman" w:hAnsi="Arial" w:cs="Arial"/>
          <w:spacing w:val="-12"/>
          <w:sz w:val="20"/>
          <w:szCs w:val="20"/>
        </w:rPr>
        <w:t xml:space="preserve"> </w:t>
      </w:r>
      <w:proofErr w:type="spellStart"/>
      <w:r w:rsidRPr="002D15D0">
        <w:rPr>
          <w:rFonts w:ascii="Arial" w:eastAsia="Times New Roman" w:hAnsi="Arial" w:cs="Arial"/>
          <w:sz w:val="20"/>
          <w:szCs w:val="20"/>
        </w:rPr>
        <w:t>lx</w:t>
      </w:r>
      <w:proofErr w:type="spellEnd"/>
      <w:r w:rsidRPr="002D15D0">
        <w:rPr>
          <w:rFonts w:ascii="Arial" w:eastAsia="Times New Roman" w:hAnsi="Arial" w:cs="Arial"/>
          <w:sz w:val="20"/>
          <w:szCs w:val="20"/>
        </w:rPr>
        <w:tab/>
      </w:r>
      <w:r w:rsidRPr="002D15D0">
        <w:rPr>
          <w:rFonts w:ascii="Arial" w:eastAsia="Times New Roman" w:hAnsi="Arial" w:cs="Arial"/>
          <w:spacing w:val="-1"/>
          <w:sz w:val="20"/>
          <w:szCs w:val="20"/>
        </w:rPr>
        <w:t>intenzivna–</w:t>
      </w:r>
      <w:proofErr w:type="spellStart"/>
      <w:r w:rsidRPr="002D15D0">
        <w:rPr>
          <w:rFonts w:ascii="Arial" w:eastAsia="Times New Roman" w:hAnsi="Arial" w:cs="Arial"/>
          <w:spacing w:val="-1"/>
          <w:sz w:val="20"/>
          <w:szCs w:val="20"/>
        </w:rPr>
        <w:t>polintenzivna</w:t>
      </w:r>
      <w:proofErr w:type="spellEnd"/>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nega,</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dnevni</w:t>
      </w:r>
      <w:r w:rsidRPr="002D15D0">
        <w:rPr>
          <w:rFonts w:ascii="Arial" w:eastAsia="Times New Roman" w:hAnsi="Arial" w:cs="Arial"/>
          <w:spacing w:val="7"/>
          <w:sz w:val="20"/>
          <w:szCs w:val="20"/>
        </w:rPr>
        <w:t xml:space="preserve"> </w:t>
      </w:r>
      <w:proofErr w:type="spellStart"/>
      <w:r w:rsidRPr="002D15D0">
        <w:rPr>
          <w:rFonts w:ascii="Arial" w:eastAsia="Times New Roman" w:hAnsi="Arial" w:cs="Arial"/>
          <w:spacing w:val="-1"/>
          <w:sz w:val="20"/>
          <w:szCs w:val="20"/>
        </w:rPr>
        <w:t>hospitali</w:t>
      </w:r>
      <w:proofErr w:type="spellEnd"/>
      <w:r w:rsidRPr="002D15D0">
        <w:rPr>
          <w:rFonts w:ascii="Arial" w:eastAsia="Times New Roman" w:hAnsi="Arial" w:cs="Arial"/>
          <w:spacing w:val="-1"/>
          <w:sz w:val="20"/>
          <w:szCs w:val="20"/>
        </w:rPr>
        <w:t>,</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prostori</w:t>
      </w:r>
      <w:r w:rsidRPr="002D15D0">
        <w:rPr>
          <w:rFonts w:ascii="Arial" w:eastAsia="Times New Roman" w:hAnsi="Arial" w:cs="Arial"/>
          <w:spacing w:val="103"/>
          <w:w w:val="99"/>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aparaturami,</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anestezija,</w:t>
      </w:r>
    </w:p>
    <w:p w:rsidR="002D15D0" w:rsidRPr="002D15D0" w:rsidRDefault="002D15D0" w:rsidP="002D15D0">
      <w:pPr>
        <w:widowControl/>
        <w:numPr>
          <w:ilvl w:val="2"/>
          <w:numId w:val="15"/>
        </w:numPr>
        <w:tabs>
          <w:tab w:val="left" w:pos="827"/>
          <w:tab w:val="left" w:pos="3658"/>
        </w:tabs>
        <w:kinsoku w:val="0"/>
        <w:overflowPunct w:val="0"/>
        <w:autoSpaceDE/>
        <w:autoSpaceDN/>
        <w:adjustRightInd w:val="0"/>
        <w:spacing w:before="2"/>
        <w:ind w:left="826"/>
        <w:rPr>
          <w:rFonts w:ascii="Arial" w:eastAsia="Times New Roman" w:hAnsi="Arial" w:cs="Arial"/>
          <w:sz w:val="20"/>
          <w:szCs w:val="20"/>
        </w:rPr>
      </w:pPr>
      <w:r w:rsidRPr="002D15D0">
        <w:rPr>
          <w:rFonts w:ascii="Arial" w:eastAsia="Times New Roman" w:hAnsi="Arial" w:cs="Arial"/>
          <w:sz w:val="20"/>
          <w:szCs w:val="20"/>
        </w:rPr>
        <w:t>1000</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več</w:t>
      </w:r>
      <w:r w:rsidRPr="002D15D0">
        <w:rPr>
          <w:rFonts w:ascii="Arial" w:eastAsia="Times New Roman" w:hAnsi="Arial" w:cs="Arial"/>
          <w:spacing w:val="-5"/>
          <w:sz w:val="20"/>
          <w:szCs w:val="20"/>
        </w:rPr>
        <w:t xml:space="preserve"> </w:t>
      </w:r>
      <w:proofErr w:type="spellStart"/>
      <w:r w:rsidRPr="002D15D0">
        <w:rPr>
          <w:rFonts w:ascii="Arial" w:eastAsia="Times New Roman" w:hAnsi="Arial" w:cs="Arial"/>
          <w:sz w:val="20"/>
          <w:szCs w:val="20"/>
        </w:rPr>
        <w:t>lx</w:t>
      </w:r>
      <w:proofErr w:type="spellEnd"/>
      <w:r w:rsidRPr="002D15D0">
        <w:rPr>
          <w:rFonts w:ascii="Arial" w:eastAsia="Times New Roman" w:hAnsi="Arial" w:cs="Arial"/>
          <w:sz w:val="20"/>
          <w:szCs w:val="20"/>
        </w:rPr>
        <w:tab/>
      </w:r>
      <w:r w:rsidRPr="002D15D0">
        <w:rPr>
          <w:rFonts w:ascii="Arial" w:eastAsia="Times New Roman" w:hAnsi="Arial" w:cs="Arial"/>
          <w:spacing w:val="-1"/>
          <w:sz w:val="20"/>
          <w:szCs w:val="20"/>
        </w:rPr>
        <w:t>prostori</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kjer</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posega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človeško</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telo.</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kinsoku w:val="0"/>
        <w:overflowPunct w:val="0"/>
        <w:adjustRightInd w:val="0"/>
        <w:jc w:val="both"/>
        <w:rPr>
          <w:rFonts w:ascii="Arial" w:eastAsia="Times New Roman" w:hAnsi="Arial" w:cs="Arial"/>
          <w:sz w:val="20"/>
          <w:szCs w:val="20"/>
        </w:rPr>
      </w:pPr>
      <w:r w:rsidRPr="002D15D0">
        <w:rPr>
          <w:rFonts w:ascii="Arial" w:eastAsia="Times New Roman" w:hAnsi="Arial" w:cs="Arial"/>
          <w:sz w:val="20"/>
          <w:szCs w:val="20"/>
        </w:rPr>
        <w:t>Pri</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izbiri</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splošne</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razsvetljave</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smiselno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upoštevati</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naslednje</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zahteve:</w:t>
      </w:r>
    </w:p>
    <w:p w:rsidR="002D15D0" w:rsidRPr="002D15D0" w:rsidRDefault="002D15D0" w:rsidP="002D15D0">
      <w:pPr>
        <w:widowControl/>
        <w:numPr>
          <w:ilvl w:val="0"/>
          <w:numId w:val="16"/>
        </w:numPr>
        <w:tabs>
          <w:tab w:val="left" w:pos="839"/>
        </w:tabs>
        <w:kinsoku w:val="0"/>
        <w:overflowPunct w:val="0"/>
        <w:autoSpaceDE/>
        <w:autoSpaceDN/>
        <w:adjustRightInd w:val="0"/>
        <w:spacing w:before="2" w:line="237" w:lineRule="auto"/>
        <w:ind w:right="109"/>
        <w:jc w:val="both"/>
        <w:rPr>
          <w:rFonts w:ascii="Arial" w:eastAsia="Times New Roman" w:hAnsi="Arial" w:cs="Arial"/>
          <w:sz w:val="20"/>
          <w:szCs w:val="20"/>
        </w:rPr>
      </w:pPr>
      <w:r w:rsidRPr="002D15D0">
        <w:rPr>
          <w:rFonts w:ascii="Arial" w:eastAsia="Times New Roman" w:hAnsi="Arial" w:cs="Arial"/>
          <w:sz w:val="20"/>
          <w:szCs w:val="20"/>
        </w:rPr>
        <w:t>splošna</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razsvetljava</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predvidi</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LED</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razsvetljavo</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ostalimi</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varčnimi</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viri.</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Svetilke</w:t>
      </w:r>
      <w:r w:rsidRPr="002D15D0">
        <w:rPr>
          <w:rFonts w:ascii="Arial" w:eastAsia="Times New Roman" w:hAnsi="Arial" w:cs="Arial"/>
          <w:spacing w:val="75"/>
          <w:w w:val="99"/>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20"/>
          <w:sz w:val="20"/>
          <w:szCs w:val="20"/>
        </w:rPr>
        <w:t xml:space="preserve"> </w:t>
      </w:r>
      <w:r w:rsidRPr="002D15D0">
        <w:rPr>
          <w:rFonts w:ascii="Arial" w:eastAsia="Times New Roman" w:hAnsi="Arial" w:cs="Arial"/>
          <w:spacing w:val="-1"/>
          <w:sz w:val="20"/>
          <w:szCs w:val="20"/>
        </w:rPr>
        <w:t>sijalke</w:t>
      </w:r>
      <w:r w:rsidRPr="002D15D0">
        <w:rPr>
          <w:rFonts w:ascii="Arial" w:eastAsia="Times New Roman" w:hAnsi="Arial" w:cs="Arial"/>
          <w:spacing w:val="21"/>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20"/>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21"/>
          <w:sz w:val="20"/>
          <w:szCs w:val="20"/>
        </w:rPr>
        <w:t xml:space="preserve"> </w:t>
      </w:r>
      <w:r w:rsidRPr="002D15D0">
        <w:rPr>
          <w:rFonts w:ascii="Arial" w:eastAsia="Times New Roman" w:hAnsi="Arial" w:cs="Arial"/>
          <w:sz w:val="20"/>
          <w:szCs w:val="20"/>
        </w:rPr>
        <w:t>predvidijo</w:t>
      </w:r>
      <w:r w:rsidRPr="002D15D0">
        <w:rPr>
          <w:rFonts w:ascii="Arial" w:eastAsia="Times New Roman" w:hAnsi="Arial" w:cs="Arial"/>
          <w:spacing w:val="21"/>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21"/>
          <w:sz w:val="20"/>
          <w:szCs w:val="20"/>
        </w:rPr>
        <w:t xml:space="preserve"> </w:t>
      </w:r>
      <w:r w:rsidRPr="002D15D0">
        <w:rPr>
          <w:rFonts w:ascii="Arial" w:eastAsia="Times New Roman" w:hAnsi="Arial" w:cs="Arial"/>
          <w:sz w:val="20"/>
          <w:szCs w:val="20"/>
        </w:rPr>
        <w:t>novo</w:t>
      </w:r>
      <w:r w:rsidRPr="002D15D0">
        <w:rPr>
          <w:rFonts w:ascii="Arial" w:eastAsia="Times New Roman" w:hAnsi="Arial" w:cs="Arial"/>
          <w:spacing w:val="21"/>
          <w:sz w:val="20"/>
          <w:szCs w:val="20"/>
        </w:rPr>
        <w:t xml:space="preserve"> </w:t>
      </w:r>
      <w:r w:rsidRPr="002D15D0">
        <w:rPr>
          <w:rFonts w:ascii="Arial" w:eastAsia="Times New Roman" w:hAnsi="Arial" w:cs="Arial"/>
          <w:spacing w:val="-1"/>
          <w:sz w:val="20"/>
          <w:szCs w:val="20"/>
        </w:rPr>
        <w:t>tehnologijo,</w:t>
      </w:r>
      <w:r w:rsidRPr="002D15D0">
        <w:rPr>
          <w:rFonts w:ascii="Arial" w:eastAsia="Times New Roman" w:hAnsi="Arial" w:cs="Arial"/>
          <w:spacing w:val="21"/>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21"/>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20"/>
          <w:sz w:val="20"/>
          <w:szCs w:val="20"/>
        </w:rPr>
        <w:t xml:space="preserve"> </w:t>
      </w:r>
      <w:r w:rsidRPr="002D15D0">
        <w:rPr>
          <w:rFonts w:ascii="Arial" w:eastAsia="Times New Roman" w:hAnsi="Arial" w:cs="Arial"/>
          <w:spacing w:val="-1"/>
          <w:sz w:val="20"/>
          <w:szCs w:val="20"/>
        </w:rPr>
        <w:t>uvaja</w:t>
      </w:r>
      <w:r w:rsidRPr="002D15D0">
        <w:rPr>
          <w:rFonts w:ascii="Arial" w:eastAsia="Times New Roman" w:hAnsi="Arial" w:cs="Arial"/>
          <w:spacing w:val="20"/>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20"/>
          <w:sz w:val="20"/>
          <w:szCs w:val="20"/>
        </w:rPr>
        <w:t xml:space="preserve"> </w:t>
      </w:r>
      <w:r w:rsidRPr="002D15D0">
        <w:rPr>
          <w:rFonts w:ascii="Arial" w:eastAsia="Times New Roman" w:hAnsi="Arial" w:cs="Arial"/>
          <w:sz w:val="20"/>
          <w:szCs w:val="20"/>
        </w:rPr>
        <w:t>področju</w:t>
      </w:r>
      <w:r w:rsidRPr="002D15D0">
        <w:rPr>
          <w:rFonts w:ascii="Arial" w:eastAsia="Times New Roman" w:hAnsi="Arial" w:cs="Arial"/>
          <w:spacing w:val="21"/>
          <w:sz w:val="20"/>
          <w:szCs w:val="20"/>
        </w:rPr>
        <w:t xml:space="preserve"> </w:t>
      </w:r>
      <w:r w:rsidRPr="002D15D0">
        <w:rPr>
          <w:rFonts w:ascii="Arial" w:eastAsia="Times New Roman" w:hAnsi="Arial" w:cs="Arial"/>
          <w:spacing w:val="-1"/>
          <w:sz w:val="20"/>
          <w:szCs w:val="20"/>
        </w:rPr>
        <w:t>razsvetljave.</w:t>
      </w:r>
      <w:r w:rsidRPr="002D15D0">
        <w:rPr>
          <w:rFonts w:ascii="Arial" w:eastAsia="Times New Roman" w:hAnsi="Arial" w:cs="Arial"/>
          <w:spacing w:val="63"/>
          <w:w w:val="99"/>
          <w:sz w:val="20"/>
          <w:szCs w:val="20"/>
        </w:rPr>
        <w:t xml:space="preserve"> </w:t>
      </w:r>
      <w:r w:rsidRPr="002D15D0">
        <w:rPr>
          <w:rFonts w:ascii="Arial" w:eastAsia="Times New Roman" w:hAnsi="Arial" w:cs="Arial"/>
          <w:spacing w:val="-1"/>
          <w:sz w:val="20"/>
          <w:szCs w:val="20"/>
        </w:rPr>
        <w:t>Izbirajo</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sijalke,</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imajo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manjšo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porabo,</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malo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instalirano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moč,</w:t>
      </w:r>
      <w:r w:rsidRPr="002D15D0">
        <w:rPr>
          <w:rFonts w:ascii="Arial" w:eastAsia="Times New Roman" w:hAnsi="Arial" w:cs="Arial"/>
          <w:spacing w:val="8"/>
          <w:sz w:val="20"/>
          <w:szCs w:val="20"/>
        </w:rPr>
        <w:t xml:space="preserve"> </w:t>
      </w:r>
      <w:proofErr w:type="spellStart"/>
      <w:r w:rsidRPr="002D15D0">
        <w:rPr>
          <w:rFonts w:ascii="Arial" w:eastAsia="Times New Roman" w:hAnsi="Arial" w:cs="Arial"/>
          <w:spacing w:val="-1"/>
          <w:sz w:val="20"/>
          <w:szCs w:val="20"/>
        </w:rPr>
        <w:t>cos</w:t>
      </w:r>
      <w:proofErr w:type="spellEnd"/>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fi</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nad</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0,95,</w:t>
      </w:r>
      <w:r w:rsidRPr="002D15D0">
        <w:rPr>
          <w:rFonts w:ascii="Arial" w:eastAsia="Times New Roman" w:hAnsi="Arial" w:cs="Arial"/>
          <w:spacing w:val="87"/>
          <w:w w:val="99"/>
          <w:sz w:val="20"/>
          <w:szCs w:val="20"/>
        </w:rPr>
        <w:t xml:space="preserve"> </w:t>
      </w:r>
      <w:r w:rsidRPr="002D15D0">
        <w:rPr>
          <w:rFonts w:ascii="Arial" w:eastAsia="Times New Roman" w:hAnsi="Arial" w:cs="Arial"/>
          <w:spacing w:val="-1"/>
          <w:sz w:val="20"/>
          <w:szCs w:val="20"/>
        </w:rPr>
        <w:t>dolgo</w:t>
      </w:r>
      <w:r w:rsidRPr="002D15D0">
        <w:rPr>
          <w:rFonts w:ascii="Arial" w:eastAsia="Times New Roman" w:hAnsi="Arial" w:cs="Arial"/>
          <w:spacing w:val="17"/>
          <w:sz w:val="20"/>
          <w:szCs w:val="20"/>
        </w:rPr>
        <w:t xml:space="preserve"> </w:t>
      </w:r>
      <w:r w:rsidRPr="002D15D0">
        <w:rPr>
          <w:rFonts w:ascii="Arial" w:eastAsia="Times New Roman" w:hAnsi="Arial" w:cs="Arial"/>
          <w:sz w:val="20"/>
          <w:szCs w:val="20"/>
        </w:rPr>
        <w:t>življenjsko</w:t>
      </w:r>
      <w:r w:rsidRPr="002D15D0">
        <w:rPr>
          <w:rFonts w:ascii="Arial" w:eastAsia="Times New Roman" w:hAnsi="Arial" w:cs="Arial"/>
          <w:spacing w:val="17"/>
          <w:sz w:val="20"/>
          <w:szCs w:val="20"/>
        </w:rPr>
        <w:t xml:space="preserve"> </w:t>
      </w:r>
      <w:r w:rsidRPr="002D15D0">
        <w:rPr>
          <w:rFonts w:ascii="Arial" w:eastAsia="Times New Roman" w:hAnsi="Arial" w:cs="Arial"/>
          <w:sz w:val="20"/>
          <w:szCs w:val="20"/>
        </w:rPr>
        <w:t>dobo-vsaj</w:t>
      </w:r>
      <w:r w:rsidRPr="002D15D0">
        <w:rPr>
          <w:rFonts w:ascii="Arial" w:eastAsia="Times New Roman" w:hAnsi="Arial" w:cs="Arial"/>
          <w:spacing w:val="18"/>
          <w:sz w:val="20"/>
          <w:szCs w:val="20"/>
        </w:rPr>
        <w:t xml:space="preserve"> </w:t>
      </w:r>
      <w:r w:rsidRPr="002D15D0">
        <w:rPr>
          <w:rFonts w:ascii="Arial" w:eastAsia="Times New Roman" w:hAnsi="Arial" w:cs="Arial"/>
          <w:sz w:val="20"/>
          <w:szCs w:val="20"/>
        </w:rPr>
        <w:t>50.000</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ur,</w:t>
      </w:r>
      <w:r w:rsidRPr="002D15D0">
        <w:rPr>
          <w:rFonts w:ascii="Arial" w:eastAsia="Times New Roman" w:hAnsi="Arial" w:cs="Arial"/>
          <w:spacing w:val="20"/>
          <w:sz w:val="20"/>
          <w:szCs w:val="20"/>
        </w:rPr>
        <w:t xml:space="preserve"> </w:t>
      </w:r>
      <w:r w:rsidRPr="002D15D0">
        <w:rPr>
          <w:rFonts w:ascii="Arial" w:eastAsia="Times New Roman" w:hAnsi="Arial" w:cs="Arial"/>
          <w:spacing w:val="-1"/>
          <w:sz w:val="20"/>
          <w:szCs w:val="20"/>
        </w:rPr>
        <w:t>malo</w:t>
      </w:r>
      <w:r w:rsidRPr="002D15D0">
        <w:rPr>
          <w:rFonts w:ascii="Arial" w:eastAsia="Times New Roman" w:hAnsi="Arial" w:cs="Arial"/>
          <w:spacing w:val="17"/>
          <w:sz w:val="20"/>
          <w:szCs w:val="20"/>
        </w:rPr>
        <w:t xml:space="preserve"> </w:t>
      </w:r>
      <w:r w:rsidRPr="002D15D0">
        <w:rPr>
          <w:rFonts w:ascii="Arial" w:eastAsia="Times New Roman" w:hAnsi="Arial" w:cs="Arial"/>
          <w:sz w:val="20"/>
          <w:szCs w:val="20"/>
        </w:rPr>
        <w:t>toplotno</w:t>
      </w:r>
      <w:r w:rsidRPr="002D15D0">
        <w:rPr>
          <w:rFonts w:ascii="Arial" w:eastAsia="Times New Roman" w:hAnsi="Arial" w:cs="Arial"/>
          <w:spacing w:val="18"/>
          <w:sz w:val="20"/>
          <w:szCs w:val="20"/>
        </w:rPr>
        <w:t xml:space="preserve"> </w:t>
      </w:r>
      <w:r w:rsidRPr="002D15D0">
        <w:rPr>
          <w:rFonts w:ascii="Arial" w:eastAsia="Times New Roman" w:hAnsi="Arial" w:cs="Arial"/>
          <w:spacing w:val="-1"/>
          <w:sz w:val="20"/>
          <w:szCs w:val="20"/>
        </w:rPr>
        <w:t>emisijo,</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svetlobni</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spekter</w:t>
      </w:r>
      <w:r w:rsidRPr="002D15D0">
        <w:rPr>
          <w:rFonts w:ascii="Arial" w:eastAsia="Times New Roman" w:hAnsi="Arial" w:cs="Arial"/>
          <w:spacing w:val="17"/>
          <w:sz w:val="20"/>
          <w:szCs w:val="20"/>
        </w:rPr>
        <w:t xml:space="preserve"> </w:t>
      </w:r>
      <w:r w:rsidRPr="002D15D0">
        <w:rPr>
          <w:rFonts w:ascii="Arial" w:eastAsia="Times New Roman" w:hAnsi="Arial" w:cs="Arial"/>
          <w:sz w:val="20"/>
          <w:szCs w:val="20"/>
        </w:rPr>
        <w:t>med</w:t>
      </w:r>
      <w:r w:rsidRPr="002D15D0">
        <w:rPr>
          <w:rFonts w:ascii="Arial" w:eastAsia="Times New Roman" w:hAnsi="Arial" w:cs="Arial"/>
          <w:spacing w:val="63"/>
          <w:w w:val="99"/>
          <w:sz w:val="20"/>
          <w:szCs w:val="20"/>
        </w:rPr>
        <w:t xml:space="preserve"> </w:t>
      </w:r>
      <w:r w:rsidRPr="002D15D0">
        <w:rPr>
          <w:rFonts w:ascii="Arial" w:eastAsia="Times New Roman" w:hAnsi="Arial" w:cs="Arial"/>
          <w:sz w:val="20"/>
          <w:szCs w:val="20"/>
        </w:rPr>
        <w:t>3000</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8000</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K.</w:t>
      </w:r>
    </w:p>
    <w:p w:rsidR="002D15D0" w:rsidRPr="002D15D0" w:rsidRDefault="002D15D0" w:rsidP="002D15D0">
      <w:pPr>
        <w:widowControl/>
        <w:numPr>
          <w:ilvl w:val="0"/>
          <w:numId w:val="16"/>
        </w:numPr>
        <w:tabs>
          <w:tab w:val="left" w:pos="839"/>
        </w:tabs>
        <w:kinsoku w:val="0"/>
        <w:overflowPunct w:val="0"/>
        <w:autoSpaceDE/>
        <w:autoSpaceDN/>
        <w:adjustRightInd w:val="0"/>
        <w:spacing w:before="24" w:line="274" w:lineRule="exact"/>
        <w:ind w:right="107"/>
        <w:jc w:val="both"/>
        <w:rPr>
          <w:rFonts w:ascii="Arial" w:eastAsia="Times New Roman" w:hAnsi="Arial" w:cs="Arial"/>
          <w:sz w:val="20"/>
          <w:szCs w:val="20"/>
        </w:rPr>
      </w:pPr>
      <w:r w:rsidRPr="002D15D0">
        <w:rPr>
          <w:rFonts w:ascii="Arial" w:eastAsia="Times New Roman" w:hAnsi="Arial" w:cs="Arial"/>
          <w:sz w:val="20"/>
          <w:szCs w:val="20"/>
        </w:rPr>
        <w:t>V</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večjih</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prostorih</w:t>
      </w:r>
      <w:r w:rsidRPr="002D15D0">
        <w:rPr>
          <w:rFonts w:ascii="Arial" w:eastAsia="Times New Roman" w:hAnsi="Arial" w:cs="Arial"/>
          <w:spacing w:val="13"/>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predvidi</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prižiganje</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razsvetljave</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12"/>
          <w:sz w:val="20"/>
          <w:szCs w:val="20"/>
        </w:rPr>
        <w:t xml:space="preserve"> </w:t>
      </w:r>
      <w:proofErr w:type="spellStart"/>
      <w:r w:rsidRPr="002D15D0">
        <w:rPr>
          <w:rFonts w:ascii="Arial" w:eastAsia="Times New Roman" w:hAnsi="Arial" w:cs="Arial"/>
          <w:spacing w:val="-1"/>
          <w:sz w:val="20"/>
          <w:szCs w:val="20"/>
        </w:rPr>
        <w:t>tablojih</w:t>
      </w:r>
      <w:proofErr w:type="spellEnd"/>
      <w:r w:rsidRPr="002D15D0">
        <w:rPr>
          <w:rFonts w:ascii="Arial" w:eastAsia="Times New Roman" w:hAnsi="Arial" w:cs="Arial"/>
          <w:spacing w:val="-1"/>
          <w:sz w:val="20"/>
          <w:szCs w:val="20"/>
        </w:rPr>
        <w:t>,</w:t>
      </w:r>
      <w:r w:rsidRPr="002D15D0">
        <w:rPr>
          <w:rFonts w:ascii="Arial" w:eastAsia="Times New Roman" w:hAnsi="Arial" w:cs="Arial"/>
          <w:spacing w:val="10"/>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10"/>
          <w:sz w:val="20"/>
          <w:szCs w:val="20"/>
        </w:rPr>
        <w:t xml:space="preserve"> </w:t>
      </w:r>
      <w:r w:rsidRPr="002D15D0">
        <w:rPr>
          <w:rFonts w:ascii="Arial" w:eastAsia="Times New Roman" w:hAnsi="Arial" w:cs="Arial"/>
          <w:sz w:val="20"/>
          <w:szCs w:val="20"/>
        </w:rPr>
        <w:t>manjših</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prostorih</w:t>
      </w:r>
      <w:r w:rsidRPr="002D15D0">
        <w:rPr>
          <w:rFonts w:ascii="Arial" w:eastAsia="Times New Roman" w:hAnsi="Arial" w:cs="Arial"/>
          <w:spacing w:val="93"/>
          <w:w w:val="99"/>
          <w:sz w:val="20"/>
          <w:szCs w:val="20"/>
        </w:rPr>
        <w:t xml:space="preserve"> </w:t>
      </w:r>
      <w:r w:rsidRPr="002D15D0">
        <w:rPr>
          <w:rFonts w:ascii="Arial" w:eastAsia="Times New Roman" w:hAnsi="Arial" w:cs="Arial"/>
          <w:spacing w:val="-1"/>
          <w:sz w:val="20"/>
          <w:szCs w:val="20"/>
        </w:rPr>
        <w:t>lokalno.</w:t>
      </w:r>
    </w:p>
    <w:p w:rsidR="002D15D0" w:rsidRPr="002D15D0" w:rsidRDefault="002D15D0" w:rsidP="002D15D0">
      <w:pPr>
        <w:widowControl/>
        <w:numPr>
          <w:ilvl w:val="0"/>
          <w:numId w:val="16"/>
        </w:numPr>
        <w:tabs>
          <w:tab w:val="left" w:pos="839"/>
        </w:tabs>
        <w:kinsoku w:val="0"/>
        <w:overflowPunct w:val="0"/>
        <w:autoSpaceDE/>
        <w:autoSpaceDN/>
        <w:adjustRightInd w:val="0"/>
        <w:spacing w:before="21" w:line="274" w:lineRule="exact"/>
        <w:ind w:right="111"/>
        <w:jc w:val="both"/>
        <w:rPr>
          <w:rFonts w:ascii="Arial" w:eastAsia="Times New Roman" w:hAnsi="Arial" w:cs="Arial"/>
          <w:sz w:val="20"/>
          <w:szCs w:val="20"/>
        </w:rPr>
      </w:pPr>
      <w:r w:rsidRPr="002D15D0">
        <w:rPr>
          <w:rFonts w:ascii="Arial" w:eastAsia="Times New Roman" w:hAnsi="Arial" w:cs="Arial"/>
          <w:sz w:val="20"/>
          <w:szCs w:val="20"/>
        </w:rPr>
        <w:t>V</w:t>
      </w:r>
      <w:r w:rsidRPr="002D15D0">
        <w:rPr>
          <w:rFonts w:ascii="Arial" w:eastAsia="Times New Roman" w:hAnsi="Arial" w:cs="Arial"/>
          <w:spacing w:val="26"/>
          <w:sz w:val="20"/>
          <w:szCs w:val="20"/>
        </w:rPr>
        <w:t xml:space="preserve"> </w:t>
      </w:r>
      <w:r w:rsidRPr="002D15D0">
        <w:rPr>
          <w:rFonts w:ascii="Arial" w:eastAsia="Times New Roman" w:hAnsi="Arial" w:cs="Arial"/>
          <w:spacing w:val="-1"/>
          <w:sz w:val="20"/>
          <w:szCs w:val="20"/>
        </w:rPr>
        <w:t>sanitarijah,</w:t>
      </w:r>
      <w:r w:rsidRPr="002D15D0">
        <w:rPr>
          <w:rFonts w:ascii="Arial" w:eastAsia="Times New Roman" w:hAnsi="Arial" w:cs="Arial"/>
          <w:spacing w:val="30"/>
          <w:sz w:val="20"/>
          <w:szCs w:val="20"/>
        </w:rPr>
        <w:t xml:space="preserve"> </w:t>
      </w:r>
      <w:r w:rsidRPr="002D15D0">
        <w:rPr>
          <w:rFonts w:ascii="Arial" w:eastAsia="Times New Roman" w:hAnsi="Arial" w:cs="Arial"/>
          <w:spacing w:val="-1"/>
          <w:sz w:val="20"/>
          <w:szCs w:val="20"/>
        </w:rPr>
        <w:t>kopalnicah</w:t>
      </w:r>
      <w:r w:rsidRPr="002D15D0">
        <w:rPr>
          <w:rFonts w:ascii="Arial" w:eastAsia="Times New Roman" w:hAnsi="Arial" w:cs="Arial"/>
          <w:spacing w:val="26"/>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27"/>
          <w:sz w:val="20"/>
          <w:szCs w:val="20"/>
        </w:rPr>
        <w:t xml:space="preserve"> </w:t>
      </w:r>
      <w:r w:rsidRPr="002D15D0">
        <w:rPr>
          <w:rFonts w:ascii="Arial" w:eastAsia="Times New Roman" w:hAnsi="Arial" w:cs="Arial"/>
          <w:spacing w:val="-1"/>
          <w:sz w:val="20"/>
          <w:szCs w:val="20"/>
        </w:rPr>
        <w:t>določenih</w:t>
      </w:r>
      <w:r w:rsidRPr="002D15D0">
        <w:rPr>
          <w:rFonts w:ascii="Arial" w:eastAsia="Times New Roman" w:hAnsi="Arial" w:cs="Arial"/>
          <w:spacing w:val="26"/>
          <w:sz w:val="20"/>
          <w:szCs w:val="20"/>
        </w:rPr>
        <w:t xml:space="preserve"> </w:t>
      </w:r>
      <w:r w:rsidRPr="002D15D0">
        <w:rPr>
          <w:rFonts w:ascii="Arial" w:eastAsia="Times New Roman" w:hAnsi="Arial" w:cs="Arial"/>
          <w:sz w:val="20"/>
          <w:szCs w:val="20"/>
        </w:rPr>
        <w:t>pomožnih</w:t>
      </w:r>
      <w:r w:rsidRPr="002D15D0">
        <w:rPr>
          <w:rFonts w:ascii="Arial" w:eastAsia="Times New Roman" w:hAnsi="Arial" w:cs="Arial"/>
          <w:spacing w:val="27"/>
          <w:sz w:val="20"/>
          <w:szCs w:val="20"/>
        </w:rPr>
        <w:t xml:space="preserve"> </w:t>
      </w:r>
      <w:r w:rsidRPr="002D15D0">
        <w:rPr>
          <w:rFonts w:ascii="Arial" w:eastAsia="Times New Roman" w:hAnsi="Arial" w:cs="Arial"/>
          <w:spacing w:val="-1"/>
          <w:sz w:val="20"/>
          <w:szCs w:val="20"/>
        </w:rPr>
        <w:t>prostorih</w:t>
      </w:r>
      <w:r w:rsidRPr="002D15D0">
        <w:rPr>
          <w:rFonts w:ascii="Arial" w:eastAsia="Times New Roman" w:hAnsi="Arial" w:cs="Arial"/>
          <w:spacing w:val="26"/>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29"/>
          <w:sz w:val="20"/>
          <w:szCs w:val="20"/>
        </w:rPr>
        <w:t xml:space="preserve"> </w:t>
      </w:r>
      <w:r w:rsidRPr="002D15D0">
        <w:rPr>
          <w:rFonts w:ascii="Arial" w:eastAsia="Times New Roman" w:hAnsi="Arial" w:cs="Arial"/>
          <w:spacing w:val="-1"/>
          <w:sz w:val="20"/>
          <w:szCs w:val="20"/>
        </w:rPr>
        <w:t>predvideti</w:t>
      </w:r>
      <w:r w:rsidRPr="002D15D0">
        <w:rPr>
          <w:rFonts w:ascii="Arial" w:eastAsia="Times New Roman" w:hAnsi="Arial" w:cs="Arial"/>
          <w:spacing w:val="29"/>
          <w:sz w:val="20"/>
          <w:szCs w:val="20"/>
        </w:rPr>
        <w:t xml:space="preserve"> </w:t>
      </w:r>
      <w:r w:rsidRPr="002D15D0">
        <w:rPr>
          <w:rFonts w:ascii="Arial" w:eastAsia="Times New Roman" w:hAnsi="Arial" w:cs="Arial"/>
          <w:spacing w:val="-1"/>
          <w:sz w:val="20"/>
          <w:szCs w:val="20"/>
        </w:rPr>
        <w:t>senzorje</w:t>
      </w:r>
      <w:r w:rsidRPr="002D15D0">
        <w:rPr>
          <w:rFonts w:ascii="Arial" w:eastAsia="Times New Roman" w:hAnsi="Arial" w:cs="Arial"/>
          <w:spacing w:val="26"/>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95"/>
          <w:w w:val="99"/>
          <w:sz w:val="20"/>
          <w:szCs w:val="20"/>
        </w:rPr>
        <w:t xml:space="preserve"> </w:t>
      </w:r>
      <w:r w:rsidRPr="002D15D0">
        <w:rPr>
          <w:rFonts w:ascii="Arial" w:eastAsia="Times New Roman" w:hAnsi="Arial" w:cs="Arial"/>
          <w:sz w:val="20"/>
          <w:szCs w:val="20"/>
        </w:rPr>
        <w:t>vklop</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razsvetljave</w:t>
      </w:r>
      <w:r w:rsidRPr="002D15D0">
        <w:rPr>
          <w:rFonts w:ascii="Arial" w:eastAsia="Times New Roman" w:hAnsi="Arial" w:cs="Arial"/>
          <w:spacing w:val="-10"/>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morebitne</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lokalne</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ventilacije.</w:t>
      </w:r>
    </w:p>
    <w:p w:rsidR="002D15D0" w:rsidRPr="002D15D0" w:rsidRDefault="002D15D0" w:rsidP="002D15D0">
      <w:pPr>
        <w:widowControl/>
        <w:numPr>
          <w:ilvl w:val="0"/>
          <w:numId w:val="16"/>
        </w:numPr>
        <w:tabs>
          <w:tab w:val="left" w:pos="839"/>
        </w:tabs>
        <w:kinsoku w:val="0"/>
        <w:overflowPunct w:val="0"/>
        <w:autoSpaceDE/>
        <w:autoSpaceDN/>
        <w:adjustRightInd w:val="0"/>
        <w:spacing w:line="237" w:lineRule="auto"/>
        <w:ind w:right="107"/>
        <w:jc w:val="both"/>
        <w:rPr>
          <w:rFonts w:ascii="Arial" w:eastAsia="Times New Roman" w:hAnsi="Arial" w:cs="Arial"/>
          <w:sz w:val="20"/>
          <w:szCs w:val="20"/>
        </w:rPr>
      </w:pPr>
      <w:r w:rsidRPr="002D15D0">
        <w:rPr>
          <w:rFonts w:ascii="Arial" w:eastAsia="Times New Roman" w:hAnsi="Arial" w:cs="Arial"/>
          <w:spacing w:val="-1"/>
          <w:sz w:val="20"/>
          <w:szCs w:val="20"/>
        </w:rPr>
        <w:t>Nad</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zahtevnimi</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delovnimi</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mesti,</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kjer</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zelo</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pomemben</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prilagodljiv</w:t>
      </w:r>
      <w:r w:rsidRPr="002D15D0">
        <w:rPr>
          <w:rFonts w:ascii="Arial" w:eastAsia="Times New Roman" w:hAnsi="Arial" w:cs="Arial"/>
          <w:sz w:val="20"/>
          <w:szCs w:val="20"/>
        </w:rPr>
        <w:t xml:space="preserve"> </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nivo</w:t>
      </w:r>
      <w:r w:rsidRPr="002D15D0">
        <w:rPr>
          <w:rFonts w:ascii="Arial" w:eastAsia="Times New Roman" w:hAnsi="Arial" w:cs="Arial"/>
          <w:spacing w:val="85"/>
          <w:w w:val="99"/>
          <w:sz w:val="20"/>
          <w:szCs w:val="20"/>
        </w:rPr>
        <w:t xml:space="preserve"> </w:t>
      </w:r>
      <w:r w:rsidRPr="002D15D0">
        <w:rPr>
          <w:rFonts w:ascii="Arial" w:eastAsia="Times New Roman" w:hAnsi="Arial" w:cs="Arial"/>
          <w:spacing w:val="-1"/>
          <w:sz w:val="20"/>
          <w:szCs w:val="20"/>
        </w:rPr>
        <w:t>osvetljenosti</w:t>
      </w:r>
      <w:r w:rsidRPr="002D15D0">
        <w:rPr>
          <w:rFonts w:ascii="Arial" w:eastAsia="Times New Roman" w:hAnsi="Arial" w:cs="Arial"/>
          <w:spacing w:val="38"/>
          <w:sz w:val="20"/>
          <w:szCs w:val="20"/>
        </w:rPr>
        <w:t xml:space="preserve"> </w:t>
      </w:r>
      <w:r w:rsidRPr="002D15D0">
        <w:rPr>
          <w:rFonts w:ascii="Arial" w:eastAsia="Times New Roman" w:hAnsi="Arial" w:cs="Arial"/>
          <w:spacing w:val="-1"/>
          <w:sz w:val="20"/>
          <w:szCs w:val="20"/>
        </w:rPr>
        <w:t>zaradi</w:t>
      </w:r>
      <w:r w:rsidRPr="002D15D0">
        <w:rPr>
          <w:rFonts w:ascii="Arial" w:eastAsia="Times New Roman" w:hAnsi="Arial" w:cs="Arial"/>
          <w:spacing w:val="49"/>
          <w:sz w:val="20"/>
          <w:szCs w:val="20"/>
        </w:rPr>
        <w:t xml:space="preserve"> </w:t>
      </w:r>
      <w:r w:rsidRPr="002D15D0">
        <w:rPr>
          <w:rFonts w:ascii="Arial" w:eastAsia="Times New Roman" w:hAnsi="Arial" w:cs="Arial"/>
          <w:sz w:val="20"/>
          <w:szCs w:val="20"/>
        </w:rPr>
        <w:t>delovnega</w:t>
      </w:r>
      <w:r w:rsidRPr="002D15D0">
        <w:rPr>
          <w:rFonts w:ascii="Arial" w:eastAsia="Times New Roman" w:hAnsi="Arial" w:cs="Arial"/>
          <w:spacing w:val="48"/>
          <w:sz w:val="20"/>
          <w:szCs w:val="20"/>
        </w:rPr>
        <w:t xml:space="preserve"> </w:t>
      </w:r>
      <w:r w:rsidRPr="002D15D0">
        <w:rPr>
          <w:rFonts w:ascii="Arial" w:eastAsia="Times New Roman" w:hAnsi="Arial" w:cs="Arial"/>
          <w:spacing w:val="-1"/>
          <w:sz w:val="20"/>
          <w:szCs w:val="20"/>
        </w:rPr>
        <w:t>procesa</w:t>
      </w:r>
      <w:r w:rsidRPr="002D15D0">
        <w:rPr>
          <w:rFonts w:ascii="Arial" w:eastAsia="Times New Roman" w:hAnsi="Arial" w:cs="Arial"/>
          <w:spacing w:val="50"/>
          <w:sz w:val="20"/>
          <w:szCs w:val="20"/>
        </w:rPr>
        <w:t xml:space="preserve"> </w:t>
      </w:r>
      <w:r w:rsidRPr="002D15D0">
        <w:rPr>
          <w:rFonts w:ascii="Arial" w:eastAsia="Times New Roman" w:hAnsi="Arial" w:cs="Arial"/>
          <w:spacing w:val="-1"/>
          <w:sz w:val="20"/>
          <w:szCs w:val="20"/>
        </w:rPr>
        <w:t>ali</w:t>
      </w:r>
      <w:r w:rsidRPr="002D15D0">
        <w:rPr>
          <w:rFonts w:ascii="Arial" w:eastAsia="Times New Roman" w:hAnsi="Arial" w:cs="Arial"/>
          <w:spacing w:val="50"/>
          <w:sz w:val="20"/>
          <w:szCs w:val="20"/>
        </w:rPr>
        <w:t xml:space="preserve"> </w:t>
      </w:r>
      <w:r w:rsidRPr="002D15D0">
        <w:rPr>
          <w:rFonts w:ascii="Arial" w:eastAsia="Times New Roman" w:hAnsi="Arial" w:cs="Arial"/>
          <w:spacing w:val="-1"/>
          <w:sz w:val="20"/>
          <w:szCs w:val="20"/>
        </w:rPr>
        <w:t>odčitavanja</w:t>
      </w:r>
      <w:r w:rsidRPr="002D15D0">
        <w:rPr>
          <w:rFonts w:ascii="Arial" w:eastAsia="Times New Roman" w:hAnsi="Arial" w:cs="Arial"/>
          <w:spacing w:val="48"/>
          <w:sz w:val="20"/>
          <w:szCs w:val="20"/>
        </w:rPr>
        <w:t xml:space="preserve"> </w:t>
      </w:r>
      <w:r w:rsidRPr="002D15D0">
        <w:rPr>
          <w:rFonts w:ascii="Arial" w:eastAsia="Times New Roman" w:hAnsi="Arial" w:cs="Arial"/>
          <w:sz w:val="20"/>
          <w:szCs w:val="20"/>
        </w:rPr>
        <w:t>izvidov</w:t>
      </w:r>
      <w:r w:rsidRPr="002D15D0">
        <w:rPr>
          <w:rFonts w:ascii="Arial" w:eastAsia="Times New Roman" w:hAnsi="Arial" w:cs="Arial"/>
          <w:spacing w:val="49"/>
          <w:sz w:val="20"/>
          <w:szCs w:val="20"/>
        </w:rPr>
        <w:t xml:space="preserve"> </w:t>
      </w:r>
      <w:r w:rsidRPr="002D15D0">
        <w:rPr>
          <w:rFonts w:ascii="Arial" w:eastAsia="Times New Roman" w:hAnsi="Arial" w:cs="Arial"/>
          <w:sz w:val="20"/>
          <w:szCs w:val="20"/>
        </w:rPr>
        <w:t>iz</w:t>
      </w:r>
      <w:r w:rsidRPr="002D15D0">
        <w:rPr>
          <w:rFonts w:ascii="Arial" w:eastAsia="Times New Roman" w:hAnsi="Arial" w:cs="Arial"/>
          <w:spacing w:val="50"/>
          <w:sz w:val="20"/>
          <w:szCs w:val="20"/>
        </w:rPr>
        <w:t xml:space="preserve"> </w:t>
      </w:r>
      <w:r w:rsidRPr="002D15D0">
        <w:rPr>
          <w:rFonts w:ascii="Arial" w:eastAsia="Times New Roman" w:hAnsi="Arial" w:cs="Arial"/>
          <w:spacing w:val="-1"/>
          <w:sz w:val="20"/>
          <w:szCs w:val="20"/>
        </w:rPr>
        <w:t>aparatov</w:t>
      </w:r>
      <w:r w:rsidRPr="002D15D0">
        <w:rPr>
          <w:rFonts w:ascii="Arial" w:eastAsia="Times New Roman" w:hAnsi="Arial" w:cs="Arial"/>
          <w:spacing w:val="49"/>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48"/>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85"/>
          <w:w w:val="99"/>
          <w:sz w:val="20"/>
          <w:szCs w:val="20"/>
        </w:rPr>
        <w:t xml:space="preserve"> </w:t>
      </w:r>
      <w:r w:rsidRPr="002D15D0">
        <w:rPr>
          <w:rFonts w:ascii="Arial" w:eastAsia="Times New Roman" w:hAnsi="Arial" w:cs="Arial"/>
          <w:spacing w:val="-1"/>
          <w:sz w:val="20"/>
          <w:szCs w:val="20"/>
        </w:rPr>
        <w:t>predvidijo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svetila</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regulacijo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svetlobe</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w:t>
      </w:r>
      <w:r w:rsidRPr="002D15D0">
        <w:rPr>
          <w:rFonts w:ascii="Arial" w:eastAsia="Times New Roman" w:hAnsi="Arial" w:cs="Arial"/>
          <w:spacing w:val="-8"/>
          <w:sz w:val="20"/>
          <w:szCs w:val="20"/>
        </w:rPr>
        <w:t xml:space="preserve"> </w:t>
      </w:r>
      <w:proofErr w:type="spellStart"/>
      <w:r w:rsidRPr="002D15D0">
        <w:rPr>
          <w:rFonts w:ascii="Arial" w:eastAsia="Times New Roman" w:hAnsi="Arial" w:cs="Arial"/>
          <w:spacing w:val="-1"/>
          <w:sz w:val="20"/>
          <w:szCs w:val="20"/>
        </w:rPr>
        <w:t>dimanje</w:t>
      </w:r>
      <w:proofErr w:type="spellEnd"/>
      <w:r w:rsidRPr="002D15D0">
        <w:rPr>
          <w:rFonts w:ascii="Arial" w:eastAsia="Times New Roman" w:hAnsi="Arial" w:cs="Arial"/>
          <w:spacing w:val="-1"/>
          <w:sz w:val="20"/>
          <w:szCs w:val="20"/>
        </w:rPr>
        <w:t>.</w:t>
      </w:r>
    </w:p>
    <w:p w:rsidR="002D15D0" w:rsidRPr="002D15D0" w:rsidRDefault="002D15D0" w:rsidP="002D15D0">
      <w:pPr>
        <w:widowControl/>
        <w:numPr>
          <w:ilvl w:val="0"/>
          <w:numId w:val="16"/>
        </w:numPr>
        <w:tabs>
          <w:tab w:val="left" w:pos="839"/>
        </w:tabs>
        <w:kinsoku w:val="0"/>
        <w:overflowPunct w:val="0"/>
        <w:autoSpaceDE/>
        <w:autoSpaceDN/>
        <w:adjustRightInd w:val="0"/>
        <w:spacing w:line="274" w:lineRule="exact"/>
        <w:ind w:right="195"/>
        <w:rPr>
          <w:rFonts w:ascii="Arial" w:eastAsia="Times New Roman" w:hAnsi="Arial" w:cs="Arial"/>
          <w:sz w:val="20"/>
          <w:szCs w:val="20"/>
        </w:rPr>
      </w:pPr>
      <w:r w:rsidRPr="002D15D0">
        <w:rPr>
          <w:rFonts w:ascii="Arial" w:eastAsia="Times New Roman" w:hAnsi="Arial" w:cs="Arial"/>
          <w:sz w:val="20"/>
          <w:szCs w:val="20"/>
        </w:rPr>
        <w:t>Svetila</w:t>
      </w:r>
      <w:r w:rsidRPr="002D15D0">
        <w:rPr>
          <w:rFonts w:ascii="Arial" w:eastAsia="Times New Roman" w:hAnsi="Arial" w:cs="Arial"/>
          <w:spacing w:val="32"/>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33"/>
          <w:sz w:val="20"/>
          <w:szCs w:val="20"/>
        </w:rPr>
        <w:t xml:space="preserve"> </w:t>
      </w:r>
      <w:r w:rsidRPr="002D15D0">
        <w:rPr>
          <w:rFonts w:ascii="Arial" w:eastAsia="Times New Roman" w:hAnsi="Arial" w:cs="Arial"/>
          <w:spacing w:val="-1"/>
          <w:sz w:val="20"/>
          <w:szCs w:val="20"/>
        </w:rPr>
        <w:t>zahtevnih,</w:t>
      </w:r>
      <w:r w:rsidRPr="002D15D0">
        <w:rPr>
          <w:rFonts w:ascii="Arial" w:eastAsia="Times New Roman" w:hAnsi="Arial" w:cs="Arial"/>
          <w:spacing w:val="34"/>
          <w:sz w:val="20"/>
          <w:szCs w:val="20"/>
        </w:rPr>
        <w:t xml:space="preserve"> </w:t>
      </w:r>
      <w:r w:rsidRPr="002D15D0">
        <w:rPr>
          <w:rFonts w:ascii="Arial" w:eastAsia="Times New Roman" w:hAnsi="Arial" w:cs="Arial"/>
          <w:sz w:val="20"/>
          <w:szCs w:val="20"/>
        </w:rPr>
        <w:t>vlažnih</w:t>
      </w:r>
      <w:r w:rsidRPr="002D15D0">
        <w:rPr>
          <w:rFonts w:ascii="Arial" w:eastAsia="Times New Roman" w:hAnsi="Arial" w:cs="Arial"/>
          <w:spacing w:val="33"/>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34"/>
          <w:sz w:val="20"/>
          <w:szCs w:val="20"/>
        </w:rPr>
        <w:t xml:space="preserve"> </w:t>
      </w:r>
      <w:r w:rsidRPr="002D15D0">
        <w:rPr>
          <w:rFonts w:ascii="Arial" w:eastAsia="Times New Roman" w:hAnsi="Arial" w:cs="Arial"/>
          <w:spacing w:val="-1"/>
          <w:sz w:val="20"/>
          <w:szCs w:val="20"/>
        </w:rPr>
        <w:t>prostorih</w:t>
      </w:r>
      <w:r w:rsidRPr="002D15D0">
        <w:rPr>
          <w:rFonts w:ascii="Arial" w:eastAsia="Times New Roman" w:hAnsi="Arial" w:cs="Arial"/>
          <w:spacing w:val="33"/>
          <w:sz w:val="20"/>
          <w:szCs w:val="20"/>
        </w:rPr>
        <w:t xml:space="preserve"> </w:t>
      </w:r>
      <w:r w:rsidRPr="002D15D0">
        <w:rPr>
          <w:rFonts w:ascii="Arial" w:eastAsia="Times New Roman" w:hAnsi="Arial" w:cs="Arial"/>
          <w:spacing w:val="-1"/>
          <w:sz w:val="20"/>
          <w:szCs w:val="20"/>
        </w:rPr>
        <w:t>kjer</w:t>
      </w:r>
      <w:r w:rsidRPr="002D15D0">
        <w:rPr>
          <w:rFonts w:ascii="Arial" w:eastAsia="Times New Roman" w:hAnsi="Arial" w:cs="Arial"/>
          <w:spacing w:val="34"/>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35"/>
          <w:sz w:val="20"/>
          <w:szCs w:val="20"/>
        </w:rPr>
        <w:t xml:space="preserve"> </w:t>
      </w:r>
      <w:r w:rsidRPr="002D15D0">
        <w:rPr>
          <w:rFonts w:ascii="Arial" w:eastAsia="Times New Roman" w:hAnsi="Arial" w:cs="Arial"/>
          <w:spacing w:val="-1"/>
          <w:sz w:val="20"/>
          <w:szCs w:val="20"/>
        </w:rPr>
        <w:t>uporabljajo</w:t>
      </w:r>
      <w:r w:rsidRPr="002D15D0">
        <w:rPr>
          <w:rFonts w:ascii="Arial" w:eastAsia="Times New Roman" w:hAnsi="Arial" w:cs="Arial"/>
          <w:spacing w:val="33"/>
          <w:sz w:val="20"/>
          <w:szCs w:val="20"/>
        </w:rPr>
        <w:t xml:space="preserve"> </w:t>
      </w:r>
      <w:r w:rsidRPr="002D15D0">
        <w:rPr>
          <w:rFonts w:ascii="Arial" w:eastAsia="Times New Roman" w:hAnsi="Arial" w:cs="Arial"/>
          <w:sz w:val="20"/>
          <w:szCs w:val="20"/>
        </w:rPr>
        <w:t>kemikalije</w:t>
      </w:r>
      <w:r w:rsidRPr="002D15D0">
        <w:rPr>
          <w:rFonts w:ascii="Arial" w:eastAsia="Times New Roman" w:hAnsi="Arial" w:cs="Arial"/>
          <w:spacing w:val="36"/>
          <w:sz w:val="20"/>
          <w:szCs w:val="20"/>
        </w:rPr>
        <w:t xml:space="preserve"> </w:t>
      </w:r>
      <w:r w:rsidRPr="002D15D0">
        <w:rPr>
          <w:rFonts w:ascii="Arial" w:eastAsia="Times New Roman" w:hAnsi="Arial" w:cs="Arial"/>
          <w:spacing w:val="-1"/>
          <w:sz w:val="20"/>
          <w:szCs w:val="20"/>
        </w:rPr>
        <w:t>ali</w:t>
      </w:r>
      <w:r w:rsidRPr="002D15D0">
        <w:rPr>
          <w:rFonts w:ascii="Arial" w:eastAsia="Times New Roman" w:hAnsi="Arial" w:cs="Arial"/>
          <w:spacing w:val="34"/>
          <w:sz w:val="20"/>
          <w:szCs w:val="20"/>
        </w:rPr>
        <w:t xml:space="preserve"> </w:t>
      </w:r>
      <w:r w:rsidRPr="002D15D0">
        <w:rPr>
          <w:rFonts w:ascii="Arial" w:eastAsia="Times New Roman" w:hAnsi="Arial" w:cs="Arial"/>
          <w:spacing w:val="-1"/>
          <w:sz w:val="20"/>
          <w:szCs w:val="20"/>
        </w:rPr>
        <w:t>drugega</w:t>
      </w:r>
      <w:r w:rsidRPr="002D15D0">
        <w:rPr>
          <w:rFonts w:ascii="Arial" w:eastAsia="Times New Roman" w:hAnsi="Arial" w:cs="Arial"/>
          <w:spacing w:val="69"/>
          <w:w w:val="99"/>
          <w:sz w:val="20"/>
          <w:szCs w:val="20"/>
        </w:rPr>
        <w:t xml:space="preserve"> </w:t>
      </w:r>
      <w:r w:rsidRPr="002D15D0">
        <w:rPr>
          <w:rFonts w:ascii="Arial" w:eastAsia="Times New Roman" w:hAnsi="Arial" w:cs="Arial"/>
          <w:spacing w:val="-1"/>
          <w:sz w:val="20"/>
          <w:szCs w:val="20"/>
        </w:rPr>
        <w:t>izparljiva</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sredstva</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bodo</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ustrezni</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zaščiti.</w:t>
      </w:r>
    </w:p>
    <w:p w:rsidR="002D15D0" w:rsidRPr="002D15D0" w:rsidRDefault="002D15D0" w:rsidP="002D15D0">
      <w:pPr>
        <w:widowControl/>
        <w:numPr>
          <w:ilvl w:val="0"/>
          <w:numId w:val="16"/>
        </w:numPr>
        <w:tabs>
          <w:tab w:val="left" w:pos="839"/>
        </w:tabs>
        <w:kinsoku w:val="0"/>
        <w:overflowPunct w:val="0"/>
        <w:autoSpaceDE/>
        <w:autoSpaceDN/>
        <w:adjustRightInd w:val="0"/>
        <w:spacing w:before="21" w:line="274" w:lineRule="exact"/>
        <w:ind w:right="195"/>
        <w:rPr>
          <w:rFonts w:ascii="Arial" w:eastAsia="Times New Roman" w:hAnsi="Arial" w:cs="Arial"/>
          <w:sz w:val="20"/>
          <w:szCs w:val="20"/>
        </w:rPr>
      </w:pPr>
      <w:r w:rsidRPr="002D15D0">
        <w:rPr>
          <w:rFonts w:ascii="Arial" w:eastAsia="Times New Roman" w:hAnsi="Arial" w:cs="Arial"/>
          <w:sz w:val="20"/>
          <w:szCs w:val="20"/>
        </w:rPr>
        <w:t>Povsod</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kjer</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bo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zamenjeval</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obstoječi</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lamelni</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strop</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novim</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mora</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zamenjati</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tudi</w:t>
      </w:r>
      <w:r w:rsidRPr="002D15D0">
        <w:rPr>
          <w:rFonts w:ascii="Arial" w:eastAsia="Times New Roman" w:hAnsi="Arial" w:cs="Arial"/>
          <w:spacing w:val="65"/>
          <w:w w:val="99"/>
          <w:sz w:val="20"/>
          <w:szCs w:val="20"/>
        </w:rPr>
        <w:t xml:space="preserve"> </w:t>
      </w:r>
      <w:r w:rsidRPr="002D15D0">
        <w:rPr>
          <w:rFonts w:ascii="Arial" w:eastAsia="Times New Roman" w:hAnsi="Arial" w:cs="Arial"/>
          <w:spacing w:val="-1"/>
          <w:sz w:val="20"/>
          <w:szCs w:val="20"/>
        </w:rPr>
        <w:t>razsvetljava.</w:t>
      </w:r>
    </w:p>
    <w:p w:rsidR="002D15D0" w:rsidRPr="002D15D0" w:rsidRDefault="002D15D0" w:rsidP="002D15D0">
      <w:pPr>
        <w:widowControl/>
        <w:numPr>
          <w:ilvl w:val="0"/>
          <w:numId w:val="16"/>
        </w:numPr>
        <w:tabs>
          <w:tab w:val="left" w:pos="839"/>
        </w:tabs>
        <w:kinsoku w:val="0"/>
        <w:overflowPunct w:val="0"/>
        <w:autoSpaceDE/>
        <w:autoSpaceDN/>
        <w:adjustRightInd w:val="0"/>
        <w:spacing w:line="237" w:lineRule="auto"/>
        <w:ind w:right="106"/>
        <w:jc w:val="both"/>
        <w:rPr>
          <w:rFonts w:ascii="Arial" w:eastAsia="Times New Roman" w:hAnsi="Arial" w:cs="Arial"/>
          <w:sz w:val="20"/>
          <w:szCs w:val="20"/>
        </w:rPr>
      </w:pPr>
      <w:r w:rsidRPr="002D15D0">
        <w:rPr>
          <w:rFonts w:ascii="Arial" w:eastAsia="Times New Roman" w:hAnsi="Arial" w:cs="Arial"/>
          <w:sz w:val="20"/>
          <w:szCs w:val="20"/>
        </w:rPr>
        <w:t>V</w:t>
      </w:r>
      <w:r w:rsidRPr="002D15D0">
        <w:rPr>
          <w:rFonts w:ascii="Arial" w:eastAsia="Times New Roman" w:hAnsi="Arial" w:cs="Arial"/>
          <w:spacing w:val="23"/>
          <w:sz w:val="20"/>
          <w:szCs w:val="20"/>
        </w:rPr>
        <w:t xml:space="preserve"> </w:t>
      </w:r>
      <w:r w:rsidRPr="002D15D0">
        <w:rPr>
          <w:rFonts w:ascii="Arial" w:eastAsia="Times New Roman" w:hAnsi="Arial" w:cs="Arial"/>
          <w:sz w:val="20"/>
          <w:szCs w:val="20"/>
        </w:rPr>
        <w:t>bolniških</w:t>
      </w:r>
      <w:r w:rsidRPr="002D15D0">
        <w:rPr>
          <w:rFonts w:ascii="Arial" w:eastAsia="Times New Roman" w:hAnsi="Arial" w:cs="Arial"/>
          <w:spacing w:val="25"/>
          <w:sz w:val="20"/>
          <w:szCs w:val="20"/>
        </w:rPr>
        <w:t xml:space="preserve"> </w:t>
      </w:r>
      <w:r w:rsidRPr="002D15D0">
        <w:rPr>
          <w:rFonts w:ascii="Arial" w:eastAsia="Times New Roman" w:hAnsi="Arial" w:cs="Arial"/>
          <w:spacing w:val="-1"/>
          <w:sz w:val="20"/>
          <w:szCs w:val="20"/>
        </w:rPr>
        <w:t>sobah</w:t>
      </w:r>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23"/>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predvidi</w:t>
      </w:r>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razsvetljava</w:t>
      </w:r>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skladno</w:t>
      </w:r>
      <w:r w:rsidRPr="002D15D0">
        <w:rPr>
          <w:rFonts w:ascii="Arial" w:eastAsia="Times New Roman" w:hAnsi="Arial" w:cs="Arial"/>
          <w:spacing w:val="25"/>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23"/>
          <w:sz w:val="20"/>
          <w:szCs w:val="20"/>
        </w:rPr>
        <w:t xml:space="preserve"> </w:t>
      </w:r>
      <w:r w:rsidRPr="002D15D0">
        <w:rPr>
          <w:rFonts w:ascii="Arial" w:eastAsia="Times New Roman" w:hAnsi="Arial" w:cs="Arial"/>
          <w:spacing w:val="-1"/>
          <w:sz w:val="20"/>
          <w:szCs w:val="20"/>
        </w:rPr>
        <w:t>zakonodajo.</w:t>
      </w:r>
      <w:r w:rsidRPr="002D15D0">
        <w:rPr>
          <w:rFonts w:ascii="Arial" w:eastAsia="Times New Roman" w:hAnsi="Arial" w:cs="Arial"/>
          <w:spacing w:val="25"/>
          <w:sz w:val="20"/>
          <w:szCs w:val="20"/>
        </w:rPr>
        <w:t xml:space="preserve"> </w:t>
      </w:r>
      <w:r w:rsidRPr="002D15D0">
        <w:rPr>
          <w:rFonts w:ascii="Arial" w:eastAsia="Times New Roman" w:hAnsi="Arial" w:cs="Arial"/>
          <w:sz w:val="20"/>
          <w:szCs w:val="20"/>
        </w:rPr>
        <w:t>Splošna</w:t>
      </w:r>
      <w:r w:rsidRPr="002D15D0">
        <w:rPr>
          <w:rFonts w:ascii="Arial" w:eastAsia="Times New Roman" w:hAnsi="Arial" w:cs="Arial"/>
          <w:spacing w:val="77"/>
          <w:w w:val="99"/>
          <w:sz w:val="20"/>
          <w:szCs w:val="20"/>
        </w:rPr>
        <w:t xml:space="preserve"> </w:t>
      </w:r>
      <w:r w:rsidRPr="002D15D0">
        <w:rPr>
          <w:rFonts w:ascii="Arial" w:eastAsia="Times New Roman" w:hAnsi="Arial" w:cs="Arial"/>
          <w:spacing w:val="-1"/>
          <w:sz w:val="20"/>
          <w:szCs w:val="20"/>
        </w:rPr>
        <w:t>razsvetljava</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mora</w:t>
      </w:r>
      <w:r w:rsidRPr="002D15D0">
        <w:rPr>
          <w:rFonts w:ascii="Arial" w:eastAsia="Times New Roman" w:hAnsi="Arial" w:cs="Arial"/>
          <w:spacing w:val="14"/>
          <w:sz w:val="20"/>
          <w:szCs w:val="20"/>
        </w:rPr>
        <w:t xml:space="preserve"> </w:t>
      </w:r>
      <w:r w:rsidRPr="002D15D0">
        <w:rPr>
          <w:rFonts w:ascii="Arial" w:eastAsia="Times New Roman" w:hAnsi="Arial" w:cs="Arial"/>
          <w:spacing w:val="-1"/>
          <w:sz w:val="20"/>
          <w:szCs w:val="20"/>
        </w:rPr>
        <w:t>zagotavljati</w:t>
      </w:r>
      <w:r w:rsidRPr="002D15D0">
        <w:rPr>
          <w:rFonts w:ascii="Arial" w:eastAsia="Times New Roman" w:hAnsi="Arial" w:cs="Arial"/>
          <w:spacing w:val="12"/>
          <w:sz w:val="20"/>
          <w:szCs w:val="20"/>
        </w:rPr>
        <w:t xml:space="preserve"> </w:t>
      </w:r>
      <w:r w:rsidRPr="002D15D0">
        <w:rPr>
          <w:rFonts w:ascii="Arial" w:eastAsia="Times New Roman" w:hAnsi="Arial" w:cs="Arial"/>
          <w:sz w:val="20"/>
          <w:szCs w:val="20"/>
        </w:rPr>
        <w:t>izvedbo</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vseh</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posegov</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na</w:t>
      </w:r>
      <w:r w:rsidRPr="002D15D0">
        <w:rPr>
          <w:rFonts w:ascii="Arial" w:eastAsia="Times New Roman" w:hAnsi="Arial" w:cs="Arial"/>
          <w:spacing w:val="11"/>
          <w:sz w:val="20"/>
          <w:szCs w:val="20"/>
        </w:rPr>
        <w:t xml:space="preserve"> </w:t>
      </w:r>
      <w:r w:rsidRPr="002D15D0">
        <w:rPr>
          <w:rFonts w:ascii="Arial" w:eastAsia="Times New Roman" w:hAnsi="Arial" w:cs="Arial"/>
          <w:sz w:val="20"/>
          <w:szCs w:val="20"/>
        </w:rPr>
        <w:t>bolniku.</w:t>
      </w:r>
      <w:r w:rsidRPr="002D15D0">
        <w:rPr>
          <w:rFonts w:ascii="Arial" w:eastAsia="Times New Roman" w:hAnsi="Arial" w:cs="Arial"/>
          <w:spacing w:val="13"/>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11"/>
          <w:sz w:val="20"/>
          <w:szCs w:val="20"/>
        </w:rPr>
        <w:t xml:space="preserve"> </w:t>
      </w:r>
      <w:r w:rsidRPr="002D15D0">
        <w:rPr>
          <w:rFonts w:ascii="Arial" w:eastAsia="Times New Roman" w:hAnsi="Arial" w:cs="Arial"/>
          <w:sz w:val="20"/>
          <w:szCs w:val="20"/>
        </w:rPr>
        <w:t>bolniških</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kanalih</w:t>
      </w:r>
      <w:r w:rsidRPr="002D15D0">
        <w:rPr>
          <w:rFonts w:ascii="Arial" w:eastAsia="Times New Roman" w:hAnsi="Arial" w:cs="Arial"/>
          <w:spacing w:val="77"/>
          <w:w w:val="99"/>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predvidi</w:t>
      </w:r>
      <w:r w:rsidRPr="002D15D0">
        <w:rPr>
          <w:rFonts w:ascii="Arial" w:eastAsia="Times New Roman" w:hAnsi="Arial" w:cs="Arial"/>
          <w:spacing w:val="30"/>
          <w:sz w:val="20"/>
          <w:szCs w:val="20"/>
        </w:rPr>
        <w:t xml:space="preserve"> </w:t>
      </w:r>
      <w:r w:rsidRPr="002D15D0">
        <w:rPr>
          <w:rFonts w:ascii="Arial" w:eastAsia="Times New Roman" w:hAnsi="Arial" w:cs="Arial"/>
          <w:spacing w:val="-1"/>
          <w:sz w:val="20"/>
          <w:szCs w:val="20"/>
        </w:rPr>
        <w:t>razsvetljava</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31"/>
          <w:sz w:val="20"/>
          <w:szCs w:val="20"/>
        </w:rPr>
        <w:t xml:space="preserve"> </w:t>
      </w:r>
      <w:r w:rsidRPr="002D15D0">
        <w:rPr>
          <w:rFonts w:ascii="Arial" w:eastAsia="Times New Roman" w:hAnsi="Arial" w:cs="Arial"/>
          <w:sz w:val="20"/>
          <w:szCs w:val="20"/>
        </w:rPr>
        <w:t>možnostjo</w:t>
      </w:r>
      <w:r w:rsidRPr="002D15D0">
        <w:rPr>
          <w:rFonts w:ascii="Arial" w:eastAsia="Times New Roman" w:hAnsi="Arial" w:cs="Arial"/>
          <w:spacing w:val="31"/>
          <w:sz w:val="20"/>
          <w:szCs w:val="20"/>
        </w:rPr>
        <w:t xml:space="preserve"> </w:t>
      </w:r>
      <w:r w:rsidRPr="002D15D0">
        <w:rPr>
          <w:rFonts w:ascii="Arial" w:eastAsia="Times New Roman" w:hAnsi="Arial" w:cs="Arial"/>
          <w:spacing w:val="-1"/>
          <w:sz w:val="20"/>
          <w:szCs w:val="20"/>
        </w:rPr>
        <w:t>svetilnosti</w:t>
      </w:r>
      <w:r w:rsidRPr="002D15D0">
        <w:rPr>
          <w:rFonts w:ascii="Arial" w:eastAsia="Times New Roman" w:hAnsi="Arial" w:cs="Arial"/>
          <w:spacing w:val="31"/>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30"/>
          <w:sz w:val="20"/>
          <w:szCs w:val="20"/>
        </w:rPr>
        <w:t xml:space="preserve"> </w:t>
      </w:r>
      <w:r w:rsidRPr="002D15D0">
        <w:rPr>
          <w:rFonts w:ascii="Arial" w:eastAsia="Times New Roman" w:hAnsi="Arial" w:cs="Arial"/>
          <w:spacing w:val="-1"/>
          <w:sz w:val="20"/>
          <w:szCs w:val="20"/>
        </w:rPr>
        <w:t>strop</w:t>
      </w:r>
      <w:r w:rsidRPr="002D15D0">
        <w:rPr>
          <w:rFonts w:ascii="Arial" w:eastAsia="Times New Roman" w:hAnsi="Arial" w:cs="Arial"/>
          <w:spacing w:val="31"/>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bolniško</w:t>
      </w:r>
      <w:r w:rsidRPr="002D15D0">
        <w:rPr>
          <w:rFonts w:ascii="Arial" w:eastAsia="Times New Roman" w:hAnsi="Arial" w:cs="Arial"/>
          <w:spacing w:val="31"/>
          <w:sz w:val="20"/>
          <w:szCs w:val="20"/>
        </w:rPr>
        <w:t xml:space="preserve"> </w:t>
      </w:r>
      <w:r w:rsidRPr="002D15D0">
        <w:rPr>
          <w:rFonts w:ascii="Arial" w:eastAsia="Times New Roman" w:hAnsi="Arial" w:cs="Arial"/>
          <w:spacing w:val="-1"/>
          <w:sz w:val="20"/>
          <w:szCs w:val="20"/>
        </w:rPr>
        <w:t>posteljo.</w:t>
      </w:r>
      <w:r w:rsidRPr="002D15D0">
        <w:rPr>
          <w:rFonts w:ascii="Arial" w:eastAsia="Times New Roman" w:hAnsi="Arial" w:cs="Arial"/>
          <w:spacing w:val="63"/>
          <w:w w:val="99"/>
          <w:sz w:val="20"/>
          <w:szCs w:val="20"/>
        </w:rPr>
        <w:t xml:space="preserve"> </w:t>
      </w:r>
      <w:r w:rsidRPr="002D15D0">
        <w:rPr>
          <w:rFonts w:ascii="Arial" w:eastAsia="Times New Roman" w:hAnsi="Arial" w:cs="Arial"/>
          <w:spacing w:val="-1"/>
          <w:sz w:val="20"/>
          <w:szCs w:val="20"/>
        </w:rPr>
        <w:t>Vklop</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predvidi</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bolniškem</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kanalu.</w:t>
      </w:r>
    </w:p>
    <w:p w:rsidR="002D15D0" w:rsidRPr="002D15D0" w:rsidRDefault="002D15D0" w:rsidP="002D15D0">
      <w:pPr>
        <w:widowControl/>
        <w:numPr>
          <w:ilvl w:val="0"/>
          <w:numId w:val="16"/>
        </w:numPr>
        <w:tabs>
          <w:tab w:val="left" w:pos="839"/>
        </w:tabs>
        <w:kinsoku w:val="0"/>
        <w:overflowPunct w:val="0"/>
        <w:autoSpaceDE/>
        <w:autoSpaceDN/>
        <w:adjustRightInd w:val="0"/>
        <w:spacing w:before="24" w:line="274" w:lineRule="exact"/>
        <w:ind w:right="195"/>
        <w:rPr>
          <w:rFonts w:ascii="Arial" w:eastAsia="Times New Roman" w:hAnsi="Arial" w:cs="Arial"/>
          <w:sz w:val="20"/>
          <w:szCs w:val="20"/>
        </w:rPr>
      </w:pPr>
      <w:r w:rsidRPr="002D15D0">
        <w:rPr>
          <w:rFonts w:ascii="Arial" w:eastAsia="Times New Roman" w:hAnsi="Arial" w:cs="Arial"/>
          <w:spacing w:val="-1"/>
          <w:sz w:val="20"/>
          <w:szCs w:val="20"/>
        </w:rPr>
        <w:t>Na</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Oddelku</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predvidijo</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svetilke</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vgrajenimi</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sijalkami,</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jih</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možno</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kupiti</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51"/>
          <w:w w:val="99"/>
          <w:sz w:val="20"/>
          <w:szCs w:val="20"/>
        </w:rPr>
        <w:t xml:space="preserve"> </w:t>
      </w:r>
      <w:r w:rsidRPr="002D15D0">
        <w:rPr>
          <w:rFonts w:ascii="Arial" w:eastAsia="Times New Roman" w:hAnsi="Arial" w:cs="Arial"/>
          <w:sz w:val="20"/>
          <w:szCs w:val="20"/>
        </w:rPr>
        <w:t>Sloveniji,</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48"/>
          <w:sz w:val="20"/>
          <w:szCs w:val="20"/>
        </w:rPr>
        <w:t xml:space="preserve"> </w:t>
      </w:r>
      <w:r w:rsidRPr="002D15D0">
        <w:rPr>
          <w:rFonts w:ascii="Arial" w:eastAsia="Times New Roman" w:hAnsi="Arial" w:cs="Arial"/>
          <w:sz w:val="20"/>
          <w:szCs w:val="20"/>
        </w:rPr>
        <w:t>splošni</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prodaji,</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prodajalnah</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svetlobnimi</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telesi.</w:t>
      </w:r>
    </w:p>
    <w:p w:rsidR="002D15D0" w:rsidRPr="002D15D0" w:rsidRDefault="002D15D0" w:rsidP="002D15D0">
      <w:pPr>
        <w:kinsoku w:val="0"/>
        <w:overflowPunct w:val="0"/>
        <w:adjustRightInd w:val="0"/>
        <w:spacing w:before="5"/>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lastRenderedPageBreak/>
        <w:t>1.1.2 Varnostna razsvetljava</w:t>
      </w:r>
    </w:p>
    <w:p w:rsidR="002D15D0" w:rsidRPr="002D15D0" w:rsidRDefault="002D15D0" w:rsidP="002D15D0">
      <w:pPr>
        <w:kinsoku w:val="0"/>
        <w:overflowPunct w:val="0"/>
        <w:adjustRightInd w:val="0"/>
        <w:spacing w:before="52"/>
        <w:ind w:right="107"/>
        <w:jc w:val="both"/>
        <w:rPr>
          <w:rFonts w:ascii="Arial" w:eastAsia="Times New Roman" w:hAnsi="Arial" w:cs="Arial"/>
          <w:sz w:val="20"/>
          <w:szCs w:val="20"/>
        </w:rPr>
      </w:pPr>
      <w:r w:rsidRPr="002D15D0">
        <w:rPr>
          <w:rFonts w:ascii="Arial" w:eastAsia="Times New Roman" w:hAnsi="Arial" w:cs="Arial"/>
          <w:spacing w:val="-1"/>
          <w:sz w:val="20"/>
          <w:szCs w:val="20"/>
        </w:rPr>
        <w:t>Varnostna</w:t>
      </w:r>
      <w:r w:rsidRPr="002D15D0">
        <w:rPr>
          <w:rFonts w:ascii="Arial" w:eastAsia="Times New Roman" w:hAnsi="Arial" w:cs="Arial"/>
          <w:spacing w:val="38"/>
          <w:sz w:val="20"/>
          <w:szCs w:val="20"/>
        </w:rPr>
        <w:t xml:space="preserve"> </w:t>
      </w:r>
      <w:r w:rsidRPr="002D15D0">
        <w:rPr>
          <w:rFonts w:ascii="Arial" w:eastAsia="Times New Roman" w:hAnsi="Arial" w:cs="Arial"/>
          <w:spacing w:val="-1"/>
          <w:sz w:val="20"/>
          <w:szCs w:val="20"/>
        </w:rPr>
        <w:t>razsvetljava</w:t>
      </w:r>
      <w:r w:rsidRPr="002D15D0">
        <w:rPr>
          <w:rFonts w:ascii="Arial" w:eastAsia="Times New Roman" w:hAnsi="Arial" w:cs="Arial"/>
          <w:spacing w:val="42"/>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38"/>
          <w:sz w:val="20"/>
          <w:szCs w:val="20"/>
        </w:rPr>
        <w:t xml:space="preserve"> </w:t>
      </w:r>
      <w:r w:rsidRPr="002D15D0">
        <w:rPr>
          <w:rFonts w:ascii="Arial" w:eastAsia="Times New Roman" w:hAnsi="Arial" w:cs="Arial"/>
          <w:spacing w:val="-1"/>
          <w:sz w:val="20"/>
          <w:szCs w:val="20"/>
        </w:rPr>
        <w:t>območju</w:t>
      </w:r>
      <w:r w:rsidRPr="002D15D0">
        <w:rPr>
          <w:rFonts w:ascii="Arial" w:eastAsia="Times New Roman" w:hAnsi="Arial" w:cs="Arial"/>
          <w:spacing w:val="40"/>
          <w:sz w:val="20"/>
          <w:szCs w:val="20"/>
        </w:rPr>
        <w:t xml:space="preserve"> </w:t>
      </w:r>
      <w:r w:rsidRPr="002D15D0">
        <w:rPr>
          <w:rFonts w:ascii="Arial" w:eastAsia="Times New Roman" w:hAnsi="Arial" w:cs="Arial"/>
          <w:spacing w:val="-1"/>
          <w:sz w:val="20"/>
          <w:szCs w:val="20"/>
        </w:rPr>
        <w:t>izvajanja</w:t>
      </w:r>
      <w:r w:rsidRPr="002D15D0">
        <w:rPr>
          <w:rFonts w:ascii="Arial" w:eastAsia="Times New Roman" w:hAnsi="Arial" w:cs="Arial"/>
          <w:spacing w:val="39"/>
          <w:sz w:val="20"/>
          <w:szCs w:val="20"/>
        </w:rPr>
        <w:t xml:space="preserve"> </w:t>
      </w:r>
      <w:r w:rsidRPr="002D15D0">
        <w:rPr>
          <w:rFonts w:ascii="Arial" w:eastAsia="Times New Roman" w:hAnsi="Arial" w:cs="Arial"/>
          <w:spacing w:val="-1"/>
          <w:sz w:val="20"/>
          <w:szCs w:val="20"/>
        </w:rPr>
        <w:t>del</w:t>
      </w:r>
      <w:r w:rsidRPr="002D15D0">
        <w:rPr>
          <w:rFonts w:ascii="Arial" w:eastAsia="Times New Roman" w:hAnsi="Arial" w:cs="Arial"/>
          <w:spacing w:val="40"/>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41"/>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39"/>
          <w:sz w:val="20"/>
          <w:szCs w:val="20"/>
        </w:rPr>
        <w:t xml:space="preserve"> </w:t>
      </w:r>
      <w:r w:rsidRPr="002D15D0">
        <w:rPr>
          <w:rFonts w:ascii="Arial" w:eastAsia="Times New Roman" w:hAnsi="Arial" w:cs="Arial"/>
          <w:sz w:val="20"/>
          <w:szCs w:val="20"/>
        </w:rPr>
        <w:t>izvede</w:t>
      </w:r>
      <w:r w:rsidRPr="002D15D0">
        <w:rPr>
          <w:rFonts w:ascii="Arial" w:eastAsia="Times New Roman" w:hAnsi="Arial" w:cs="Arial"/>
          <w:spacing w:val="38"/>
          <w:sz w:val="20"/>
          <w:szCs w:val="20"/>
        </w:rPr>
        <w:t xml:space="preserve"> </w:t>
      </w:r>
      <w:r w:rsidRPr="002D15D0">
        <w:rPr>
          <w:rFonts w:ascii="Arial" w:eastAsia="Times New Roman" w:hAnsi="Arial" w:cs="Arial"/>
          <w:spacing w:val="-1"/>
          <w:sz w:val="20"/>
          <w:szCs w:val="20"/>
        </w:rPr>
        <w:t>nova.</w:t>
      </w:r>
      <w:r w:rsidRPr="002D15D0">
        <w:rPr>
          <w:rFonts w:ascii="Arial" w:eastAsia="Times New Roman" w:hAnsi="Arial" w:cs="Arial"/>
          <w:spacing w:val="43"/>
          <w:sz w:val="20"/>
          <w:szCs w:val="20"/>
        </w:rPr>
        <w:t xml:space="preserve"> </w:t>
      </w:r>
      <w:r w:rsidRPr="002D15D0">
        <w:rPr>
          <w:rFonts w:ascii="Arial" w:eastAsia="Times New Roman" w:hAnsi="Arial" w:cs="Arial"/>
          <w:spacing w:val="-1"/>
          <w:sz w:val="20"/>
          <w:szCs w:val="20"/>
        </w:rPr>
        <w:t>Izvede</w:t>
      </w:r>
      <w:r w:rsidRPr="002D15D0">
        <w:rPr>
          <w:rFonts w:ascii="Arial" w:eastAsia="Times New Roman" w:hAnsi="Arial" w:cs="Arial"/>
          <w:spacing w:val="39"/>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38"/>
          <w:sz w:val="20"/>
          <w:szCs w:val="20"/>
        </w:rPr>
        <w:t xml:space="preserve"> </w:t>
      </w:r>
      <w:r w:rsidRPr="002D15D0">
        <w:rPr>
          <w:rFonts w:ascii="Arial" w:eastAsia="Times New Roman" w:hAnsi="Arial" w:cs="Arial"/>
          <w:spacing w:val="-1"/>
          <w:sz w:val="20"/>
          <w:szCs w:val="20"/>
        </w:rPr>
        <w:t>skladno</w:t>
      </w:r>
      <w:r w:rsidRPr="002D15D0">
        <w:rPr>
          <w:rFonts w:ascii="Arial" w:eastAsia="Times New Roman" w:hAnsi="Arial" w:cs="Arial"/>
          <w:spacing w:val="40"/>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101"/>
          <w:w w:val="99"/>
          <w:sz w:val="20"/>
          <w:szCs w:val="20"/>
        </w:rPr>
        <w:t xml:space="preserve"> </w:t>
      </w:r>
      <w:r w:rsidRPr="002D15D0">
        <w:rPr>
          <w:rFonts w:ascii="Arial" w:eastAsia="Times New Roman" w:hAnsi="Arial" w:cs="Arial"/>
          <w:spacing w:val="-1"/>
          <w:sz w:val="20"/>
          <w:szCs w:val="20"/>
        </w:rPr>
        <w:t>izdelanim</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projektom</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arhitekture,</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namembnostjo</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prostorov,</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konfiguracijo</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objekta</w:t>
      </w:r>
      <w:r w:rsidRPr="002D15D0">
        <w:rPr>
          <w:rFonts w:ascii="Arial" w:eastAsia="Times New Roman" w:hAnsi="Arial" w:cs="Arial"/>
          <w:spacing w:val="12"/>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izdelano</w:t>
      </w:r>
      <w:r w:rsidRPr="002D15D0">
        <w:rPr>
          <w:rFonts w:ascii="Arial" w:eastAsia="Times New Roman" w:hAnsi="Arial" w:cs="Arial"/>
          <w:spacing w:val="117"/>
          <w:w w:val="99"/>
          <w:sz w:val="20"/>
          <w:szCs w:val="20"/>
        </w:rPr>
        <w:t xml:space="preserve"> </w:t>
      </w:r>
      <w:r w:rsidRPr="002D15D0">
        <w:rPr>
          <w:rFonts w:ascii="Arial" w:eastAsia="Times New Roman" w:hAnsi="Arial" w:cs="Arial"/>
          <w:sz w:val="20"/>
          <w:szCs w:val="20"/>
        </w:rPr>
        <w:t>Študijo</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požarne</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varnosti.</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Služi</w:t>
      </w:r>
      <w:r w:rsidRPr="002D15D0">
        <w:rPr>
          <w:rFonts w:ascii="Arial" w:eastAsia="Times New Roman" w:hAnsi="Arial" w:cs="Arial"/>
          <w:spacing w:val="-10"/>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razsvetljavo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evakuacijskih</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poti.</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1.1.3 Pomožna razsvetljava</w:t>
      </w:r>
    </w:p>
    <w:p w:rsidR="002D15D0" w:rsidRPr="002D15D0" w:rsidRDefault="002D15D0" w:rsidP="002D15D0">
      <w:pPr>
        <w:kinsoku w:val="0"/>
        <w:overflowPunct w:val="0"/>
        <w:adjustRightInd w:val="0"/>
        <w:spacing w:before="52"/>
        <w:ind w:right="109"/>
        <w:jc w:val="both"/>
        <w:rPr>
          <w:rFonts w:ascii="Arial" w:eastAsia="Times New Roman" w:hAnsi="Arial" w:cs="Arial"/>
          <w:sz w:val="20"/>
          <w:szCs w:val="20"/>
        </w:rPr>
      </w:pPr>
      <w:r w:rsidRPr="002D15D0">
        <w:rPr>
          <w:rFonts w:ascii="Arial" w:eastAsia="Times New Roman" w:hAnsi="Arial" w:cs="Arial"/>
          <w:spacing w:val="-1"/>
          <w:sz w:val="20"/>
          <w:szCs w:val="20"/>
        </w:rPr>
        <w:t>Predvidi</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samo</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mestih,</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kjer</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to</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zahteva</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stroka</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to</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kot</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del</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splošne</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razsvetljave</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(20-30%).</w:t>
      </w:r>
      <w:r w:rsidRPr="002D15D0">
        <w:rPr>
          <w:rFonts w:ascii="Arial" w:eastAsia="Times New Roman" w:hAnsi="Arial" w:cs="Arial"/>
          <w:spacing w:val="87"/>
          <w:w w:val="99"/>
          <w:sz w:val="20"/>
          <w:szCs w:val="20"/>
        </w:rPr>
        <w:t xml:space="preserve"> </w:t>
      </w:r>
      <w:r w:rsidRPr="002D15D0">
        <w:rPr>
          <w:rFonts w:ascii="Arial" w:eastAsia="Times New Roman" w:hAnsi="Arial" w:cs="Arial"/>
          <w:spacing w:val="-1"/>
          <w:sz w:val="20"/>
          <w:szCs w:val="20"/>
        </w:rPr>
        <w:t>Ob</w:t>
      </w:r>
      <w:r w:rsidRPr="002D15D0">
        <w:rPr>
          <w:rFonts w:ascii="Arial" w:eastAsia="Times New Roman" w:hAnsi="Arial" w:cs="Arial"/>
          <w:spacing w:val="25"/>
          <w:sz w:val="20"/>
          <w:szCs w:val="20"/>
        </w:rPr>
        <w:t xml:space="preserve"> </w:t>
      </w:r>
      <w:r w:rsidRPr="002D15D0">
        <w:rPr>
          <w:rFonts w:ascii="Arial" w:eastAsia="Times New Roman" w:hAnsi="Arial" w:cs="Arial"/>
          <w:sz w:val="20"/>
          <w:szCs w:val="20"/>
        </w:rPr>
        <w:t>izpadu</w:t>
      </w:r>
      <w:r w:rsidRPr="002D15D0">
        <w:rPr>
          <w:rFonts w:ascii="Arial" w:eastAsia="Times New Roman" w:hAnsi="Arial" w:cs="Arial"/>
          <w:spacing w:val="25"/>
          <w:sz w:val="20"/>
          <w:szCs w:val="20"/>
        </w:rPr>
        <w:t xml:space="preserve"> </w:t>
      </w:r>
      <w:r w:rsidRPr="002D15D0">
        <w:rPr>
          <w:rFonts w:ascii="Arial" w:eastAsia="Times New Roman" w:hAnsi="Arial" w:cs="Arial"/>
          <w:spacing w:val="-1"/>
          <w:sz w:val="20"/>
          <w:szCs w:val="20"/>
        </w:rPr>
        <w:t>mrežne</w:t>
      </w:r>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napetosti</w:t>
      </w:r>
      <w:r w:rsidRPr="002D15D0">
        <w:rPr>
          <w:rFonts w:ascii="Arial" w:eastAsia="Times New Roman" w:hAnsi="Arial" w:cs="Arial"/>
          <w:spacing w:val="25"/>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25"/>
          <w:sz w:val="20"/>
          <w:szCs w:val="20"/>
        </w:rPr>
        <w:t xml:space="preserve"> </w:t>
      </w:r>
      <w:r w:rsidRPr="002D15D0">
        <w:rPr>
          <w:rFonts w:ascii="Arial" w:eastAsia="Times New Roman" w:hAnsi="Arial" w:cs="Arial"/>
          <w:spacing w:val="-1"/>
          <w:sz w:val="20"/>
          <w:szCs w:val="20"/>
        </w:rPr>
        <w:t>avtomatsko</w:t>
      </w:r>
      <w:r w:rsidRPr="002D15D0">
        <w:rPr>
          <w:rFonts w:ascii="Arial" w:eastAsia="Times New Roman" w:hAnsi="Arial" w:cs="Arial"/>
          <w:spacing w:val="25"/>
          <w:sz w:val="20"/>
          <w:szCs w:val="20"/>
        </w:rPr>
        <w:t xml:space="preserve"> </w:t>
      </w:r>
      <w:r w:rsidRPr="002D15D0">
        <w:rPr>
          <w:rFonts w:ascii="Arial" w:eastAsia="Times New Roman" w:hAnsi="Arial" w:cs="Arial"/>
          <w:spacing w:val="-1"/>
          <w:sz w:val="20"/>
          <w:szCs w:val="20"/>
        </w:rPr>
        <w:t>preklopi</w:t>
      </w:r>
      <w:r w:rsidRPr="002D15D0">
        <w:rPr>
          <w:rFonts w:ascii="Arial" w:eastAsia="Times New Roman" w:hAnsi="Arial" w:cs="Arial"/>
          <w:spacing w:val="25"/>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25"/>
          <w:sz w:val="20"/>
          <w:szCs w:val="20"/>
        </w:rPr>
        <w:t xml:space="preserve"> </w:t>
      </w:r>
      <w:r w:rsidRPr="002D15D0">
        <w:rPr>
          <w:rFonts w:ascii="Arial" w:eastAsia="Times New Roman" w:hAnsi="Arial" w:cs="Arial"/>
          <w:spacing w:val="-1"/>
          <w:sz w:val="20"/>
          <w:szCs w:val="20"/>
        </w:rPr>
        <w:t>rezervni</w:t>
      </w:r>
      <w:r w:rsidRPr="002D15D0">
        <w:rPr>
          <w:rFonts w:ascii="Arial" w:eastAsia="Times New Roman" w:hAnsi="Arial" w:cs="Arial"/>
          <w:spacing w:val="25"/>
          <w:sz w:val="20"/>
          <w:szCs w:val="20"/>
        </w:rPr>
        <w:t xml:space="preserve"> </w:t>
      </w:r>
      <w:r w:rsidRPr="002D15D0">
        <w:rPr>
          <w:rFonts w:ascii="Arial" w:eastAsia="Times New Roman" w:hAnsi="Arial" w:cs="Arial"/>
          <w:sz w:val="20"/>
          <w:szCs w:val="20"/>
        </w:rPr>
        <w:t>vir</w:t>
      </w:r>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električne</w:t>
      </w:r>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energije-</w:t>
      </w:r>
      <w:r w:rsidRPr="002D15D0">
        <w:rPr>
          <w:rFonts w:ascii="Arial" w:eastAsia="Times New Roman" w:hAnsi="Arial" w:cs="Arial"/>
          <w:spacing w:val="91"/>
          <w:w w:val="99"/>
          <w:sz w:val="20"/>
          <w:szCs w:val="20"/>
        </w:rPr>
        <w:t xml:space="preserve"> </w:t>
      </w:r>
      <w:r w:rsidRPr="002D15D0">
        <w:rPr>
          <w:rFonts w:ascii="Arial" w:eastAsia="Times New Roman" w:hAnsi="Arial" w:cs="Arial"/>
          <w:spacing w:val="-1"/>
          <w:sz w:val="20"/>
          <w:szCs w:val="20"/>
        </w:rPr>
        <w:t>agregat.</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1.1.4 Zasilna razsvetljava</w:t>
      </w:r>
    </w:p>
    <w:p w:rsidR="002D15D0" w:rsidRPr="002D15D0" w:rsidRDefault="002D15D0" w:rsidP="002D15D0">
      <w:pPr>
        <w:kinsoku w:val="0"/>
        <w:overflowPunct w:val="0"/>
        <w:adjustRightInd w:val="0"/>
        <w:spacing w:before="50"/>
        <w:jc w:val="both"/>
        <w:rPr>
          <w:rFonts w:ascii="Arial" w:eastAsia="Times New Roman" w:hAnsi="Arial" w:cs="Arial"/>
          <w:sz w:val="20"/>
          <w:szCs w:val="20"/>
        </w:rPr>
      </w:pPr>
      <w:r w:rsidRPr="002D15D0">
        <w:rPr>
          <w:rFonts w:ascii="Arial" w:eastAsia="Times New Roman" w:hAnsi="Arial" w:cs="Arial"/>
          <w:spacing w:val="-1"/>
          <w:sz w:val="20"/>
          <w:szCs w:val="20"/>
        </w:rPr>
        <w:t>Zasilna</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razsvetljava</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bo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predvidena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svetili</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tipa</w:t>
      </w:r>
      <w:r w:rsidRPr="002D15D0">
        <w:rPr>
          <w:rFonts w:ascii="Arial" w:eastAsia="Times New Roman" w:hAnsi="Arial" w:cs="Arial"/>
          <w:spacing w:val="-6"/>
          <w:sz w:val="20"/>
          <w:szCs w:val="20"/>
        </w:rPr>
        <w:t xml:space="preserve"> </w:t>
      </w:r>
      <w:r w:rsidRPr="002D15D0">
        <w:rPr>
          <w:rFonts w:ascii="Arial" w:eastAsia="Times New Roman" w:hAnsi="Arial" w:cs="Arial"/>
          <w:spacing w:val="-2"/>
          <w:sz w:val="20"/>
          <w:szCs w:val="20"/>
        </w:rPr>
        <w:t>LED.</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1.2 Instalacija moči</w:t>
      </w:r>
    </w:p>
    <w:p w:rsidR="002D15D0" w:rsidRPr="002D15D0" w:rsidRDefault="002D15D0" w:rsidP="002D15D0">
      <w:pPr>
        <w:kinsoku w:val="0"/>
        <w:overflowPunct w:val="0"/>
        <w:adjustRightInd w:val="0"/>
        <w:spacing w:before="52"/>
        <w:jc w:val="both"/>
        <w:rPr>
          <w:rFonts w:ascii="Arial" w:eastAsia="Times New Roman" w:hAnsi="Arial" w:cs="Arial"/>
          <w:sz w:val="20"/>
          <w:szCs w:val="20"/>
        </w:rPr>
      </w:pPr>
      <w:r w:rsidRPr="002D15D0">
        <w:rPr>
          <w:rFonts w:ascii="Arial" w:eastAsia="Times New Roman" w:hAnsi="Arial" w:cs="Arial"/>
          <w:spacing w:val="-1"/>
          <w:sz w:val="20"/>
          <w:szCs w:val="20"/>
        </w:rPr>
        <w:t>Instalacija</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moči</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predvidi</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za:</w:t>
      </w:r>
    </w:p>
    <w:p w:rsidR="002D15D0" w:rsidRPr="002D15D0" w:rsidRDefault="002D15D0" w:rsidP="002D15D0">
      <w:pPr>
        <w:widowControl/>
        <w:numPr>
          <w:ilvl w:val="2"/>
          <w:numId w:val="15"/>
        </w:numPr>
        <w:tabs>
          <w:tab w:val="left" w:pos="839"/>
        </w:tabs>
        <w:kinsoku w:val="0"/>
        <w:overflowPunct w:val="0"/>
        <w:autoSpaceDE/>
        <w:autoSpaceDN/>
        <w:adjustRightInd w:val="0"/>
        <w:spacing w:before="2" w:line="293" w:lineRule="exact"/>
        <w:ind w:hanging="360"/>
        <w:rPr>
          <w:rFonts w:ascii="Arial" w:eastAsia="Times New Roman" w:hAnsi="Arial" w:cs="Arial"/>
          <w:sz w:val="20"/>
          <w:szCs w:val="20"/>
        </w:rPr>
      </w:pPr>
      <w:r w:rsidRPr="002D15D0">
        <w:rPr>
          <w:rFonts w:ascii="Arial" w:eastAsia="Times New Roman" w:hAnsi="Arial" w:cs="Arial"/>
          <w:spacing w:val="-1"/>
          <w:sz w:val="20"/>
          <w:szCs w:val="20"/>
        </w:rPr>
        <w:t>mrežno</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napajanje,</w:t>
      </w:r>
    </w:p>
    <w:p w:rsidR="002D15D0" w:rsidRPr="002D15D0" w:rsidRDefault="002D15D0" w:rsidP="002D15D0">
      <w:pPr>
        <w:widowControl/>
        <w:numPr>
          <w:ilvl w:val="2"/>
          <w:numId w:val="15"/>
        </w:numPr>
        <w:tabs>
          <w:tab w:val="left" w:pos="839"/>
        </w:tabs>
        <w:kinsoku w:val="0"/>
        <w:overflowPunct w:val="0"/>
        <w:autoSpaceDE/>
        <w:autoSpaceDN/>
        <w:adjustRightInd w:val="0"/>
        <w:spacing w:line="293" w:lineRule="exact"/>
        <w:ind w:hanging="360"/>
        <w:rPr>
          <w:rFonts w:ascii="Arial" w:eastAsia="Times New Roman" w:hAnsi="Arial" w:cs="Arial"/>
          <w:sz w:val="20"/>
          <w:szCs w:val="20"/>
        </w:rPr>
      </w:pPr>
      <w:r w:rsidRPr="002D15D0">
        <w:rPr>
          <w:rFonts w:ascii="Arial" w:eastAsia="Times New Roman" w:hAnsi="Arial" w:cs="Arial"/>
          <w:spacing w:val="-1"/>
          <w:sz w:val="20"/>
          <w:szCs w:val="20"/>
        </w:rPr>
        <w:t>agregatno</w:t>
      </w:r>
      <w:r w:rsidRPr="002D15D0">
        <w:rPr>
          <w:rFonts w:ascii="Arial" w:eastAsia="Times New Roman" w:hAnsi="Arial" w:cs="Arial"/>
          <w:spacing w:val="-19"/>
          <w:sz w:val="20"/>
          <w:szCs w:val="20"/>
        </w:rPr>
        <w:t xml:space="preserve"> </w:t>
      </w:r>
      <w:r w:rsidRPr="002D15D0">
        <w:rPr>
          <w:rFonts w:ascii="Arial" w:eastAsia="Times New Roman" w:hAnsi="Arial" w:cs="Arial"/>
          <w:spacing w:val="-1"/>
          <w:sz w:val="20"/>
          <w:szCs w:val="20"/>
        </w:rPr>
        <w:t>napajanje</w:t>
      </w:r>
    </w:p>
    <w:p w:rsidR="002D15D0" w:rsidRPr="002D15D0" w:rsidRDefault="002D15D0" w:rsidP="002D15D0">
      <w:pPr>
        <w:widowControl/>
        <w:numPr>
          <w:ilvl w:val="2"/>
          <w:numId w:val="15"/>
        </w:numPr>
        <w:tabs>
          <w:tab w:val="left" w:pos="839"/>
        </w:tabs>
        <w:kinsoku w:val="0"/>
        <w:overflowPunct w:val="0"/>
        <w:autoSpaceDE/>
        <w:autoSpaceDN/>
        <w:adjustRightInd w:val="0"/>
        <w:spacing w:line="293" w:lineRule="exact"/>
        <w:ind w:hanging="360"/>
        <w:rPr>
          <w:rFonts w:ascii="Arial" w:eastAsia="Times New Roman" w:hAnsi="Arial" w:cs="Arial"/>
          <w:sz w:val="20"/>
          <w:szCs w:val="20"/>
        </w:rPr>
      </w:pPr>
      <w:r w:rsidRPr="002D15D0">
        <w:rPr>
          <w:rFonts w:ascii="Arial" w:eastAsia="Times New Roman" w:hAnsi="Arial" w:cs="Arial"/>
          <w:spacing w:val="-1"/>
          <w:sz w:val="20"/>
          <w:szCs w:val="20"/>
        </w:rPr>
        <w:t>neprekinjeno</w:t>
      </w:r>
      <w:r w:rsidRPr="002D15D0">
        <w:rPr>
          <w:rFonts w:ascii="Arial" w:eastAsia="Times New Roman" w:hAnsi="Arial" w:cs="Arial"/>
          <w:spacing w:val="-15"/>
          <w:sz w:val="20"/>
          <w:szCs w:val="20"/>
        </w:rPr>
        <w:t xml:space="preserve"> </w:t>
      </w:r>
      <w:r w:rsidRPr="002D15D0">
        <w:rPr>
          <w:rFonts w:ascii="Arial" w:eastAsia="Times New Roman" w:hAnsi="Arial" w:cs="Arial"/>
          <w:spacing w:val="-1"/>
          <w:sz w:val="20"/>
          <w:szCs w:val="20"/>
        </w:rPr>
        <w:t>napajanje</w:t>
      </w:r>
      <w:r w:rsidRPr="002D15D0">
        <w:rPr>
          <w:rFonts w:ascii="Arial" w:eastAsia="Times New Roman" w:hAnsi="Arial" w:cs="Arial"/>
          <w:spacing w:val="-13"/>
          <w:sz w:val="20"/>
          <w:szCs w:val="20"/>
        </w:rPr>
        <w:t xml:space="preserve"> </w:t>
      </w:r>
      <w:r w:rsidRPr="002D15D0">
        <w:rPr>
          <w:rFonts w:ascii="Arial" w:eastAsia="Times New Roman" w:hAnsi="Arial" w:cs="Arial"/>
          <w:sz w:val="20"/>
          <w:szCs w:val="20"/>
        </w:rPr>
        <w:t>(UPS).</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kinsoku w:val="0"/>
        <w:overflowPunct w:val="0"/>
        <w:adjustRightInd w:val="0"/>
        <w:ind w:right="110"/>
        <w:jc w:val="both"/>
        <w:rPr>
          <w:rFonts w:ascii="Arial" w:eastAsia="Times New Roman" w:hAnsi="Arial" w:cs="Arial"/>
          <w:sz w:val="20"/>
          <w:szCs w:val="20"/>
        </w:rPr>
      </w:pPr>
      <w:r w:rsidRPr="002D15D0">
        <w:rPr>
          <w:rFonts w:ascii="Arial" w:eastAsia="Times New Roman" w:hAnsi="Arial" w:cs="Arial"/>
          <w:spacing w:val="-1"/>
          <w:sz w:val="20"/>
          <w:szCs w:val="20"/>
        </w:rPr>
        <w:t>Na</w:t>
      </w:r>
      <w:r w:rsidRPr="002D15D0">
        <w:rPr>
          <w:rFonts w:ascii="Arial" w:eastAsia="Times New Roman" w:hAnsi="Arial" w:cs="Arial"/>
          <w:spacing w:val="37"/>
          <w:sz w:val="20"/>
          <w:szCs w:val="20"/>
        </w:rPr>
        <w:t xml:space="preserve"> </w:t>
      </w:r>
      <w:r w:rsidRPr="002D15D0">
        <w:rPr>
          <w:rFonts w:ascii="Arial" w:eastAsia="Times New Roman" w:hAnsi="Arial" w:cs="Arial"/>
          <w:spacing w:val="-1"/>
          <w:sz w:val="20"/>
          <w:szCs w:val="20"/>
        </w:rPr>
        <w:t>delovnih</w:t>
      </w:r>
      <w:r w:rsidRPr="002D15D0">
        <w:rPr>
          <w:rFonts w:ascii="Arial" w:eastAsia="Times New Roman" w:hAnsi="Arial" w:cs="Arial"/>
          <w:spacing w:val="39"/>
          <w:sz w:val="20"/>
          <w:szCs w:val="20"/>
        </w:rPr>
        <w:t xml:space="preserve"> </w:t>
      </w:r>
      <w:r w:rsidRPr="002D15D0">
        <w:rPr>
          <w:rFonts w:ascii="Arial" w:eastAsia="Times New Roman" w:hAnsi="Arial" w:cs="Arial"/>
          <w:spacing w:val="-1"/>
          <w:sz w:val="20"/>
          <w:szCs w:val="20"/>
        </w:rPr>
        <w:t>mestih</w:t>
      </w:r>
      <w:r w:rsidRPr="002D15D0">
        <w:rPr>
          <w:rFonts w:ascii="Arial" w:eastAsia="Times New Roman" w:hAnsi="Arial" w:cs="Arial"/>
          <w:spacing w:val="38"/>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36"/>
          <w:sz w:val="20"/>
          <w:szCs w:val="20"/>
        </w:rPr>
        <w:t xml:space="preserve"> </w:t>
      </w:r>
      <w:r w:rsidRPr="002D15D0">
        <w:rPr>
          <w:rFonts w:ascii="Arial" w:eastAsia="Times New Roman" w:hAnsi="Arial" w:cs="Arial"/>
          <w:spacing w:val="-1"/>
          <w:sz w:val="20"/>
          <w:szCs w:val="20"/>
        </w:rPr>
        <w:t>predvidijo</w:t>
      </w:r>
      <w:r w:rsidRPr="002D15D0">
        <w:rPr>
          <w:rFonts w:ascii="Arial" w:eastAsia="Times New Roman" w:hAnsi="Arial" w:cs="Arial"/>
          <w:spacing w:val="39"/>
          <w:sz w:val="20"/>
          <w:szCs w:val="20"/>
        </w:rPr>
        <w:t xml:space="preserve"> </w:t>
      </w:r>
      <w:proofErr w:type="spellStart"/>
      <w:r w:rsidRPr="002D15D0">
        <w:rPr>
          <w:rFonts w:ascii="Arial" w:eastAsia="Times New Roman" w:hAnsi="Arial" w:cs="Arial"/>
          <w:spacing w:val="-1"/>
          <w:sz w:val="20"/>
          <w:szCs w:val="20"/>
        </w:rPr>
        <w:t>parapetni</w:t>
      </w:r>
      <w:proofErr w:type="spellEnd"/>
      <w:r w:rsidRPr="002D15D0">
        <w:rPr>
          <w:rFonts w:ascii="Arial" w:eastAsia="Times New Roman" w:hAnsi="Arial" w:cs="Arial"/>
          <w:spacing w:val="39"/>
          <w:sz w:val="20"/>
          <w:szCs w:val="20"/>
        </w:rPr>
        <w:t xml:space="preserve"> </w:t>
      </w:r>
      <w:r w:rsidRPr="002D15D0">
        <w:rPr>
          <w:rFonts w:ascii="Arial" w:eastAsia="Times New Roman" w:hAnsi="Arial" w:cs="Arial"/>
          <w:sz w:val="20"/>
          <w:szCs w:val="20"/>
        </w:rPr>
        <w:t>kanali</w:t>
      </w:r>
      <w:r w:rsidRPr="002D15D0">
        <w:rPr>
          <w:rFonts w:ascii="Arial" w:eastAsia="Times New Roman" w:hAnsi="Arial" w:cs="Arial"/>
          <w:spacing w:val="40"/>
          <w:sz w:val="20"/>
          <w:szCs w:val="20"/>
        </w:rPr>
        <w:t xml:space="preserve"> </w:t>
      </w:r>
      <w:r w:rsidRPr="002D15D0">
        <w:rPr>
          <w:rFonts w:ascii="Arial" w:eastAsia="Times New Roman" w:hAnsi="Arial" w:cs="Arial"/>
          <w:spacing w:val="-1"/>
          <w:sz w:val="20"/>
          <w:szCs w:val="20"/>
        </w:rPr>
        <w:t>ustrezne</w:t>
      </w:r>
      <w:r w:rsidRPr="002D15D0">
        <w:rPr>
          <w:rFonts w:ascii="Arial" w:eastAsia="Times New Roman" w:hAnsi="Arial" w:cs="Arial"/>
          <w:spacing w:val="38"/>
          <w:sz w:val="20"/>
          <w:szCs w:val="20"/>
        </w:rPr>
        <w:t xml:space="preserve"> </w:t>
      </w:r>
      <w:r w:rsidRPr="002D15D0">
        <w:rPr>
          <w:rFonts w:ascii="Arial" w:eastAsia="Times New Roman" w:hAnsi="Arial" w:cs="Arial"/>
          <w:spacing w:val="-1"/>
          <w:sz w:val="20"/>
          <w:szCs w:val="20"/>
        </w:rPr>
        <w:t>velikosti</w:t>
      </w:r>
      <w:r w:rsidRPr="002D15D0">
        <w:rPr>
          <w:rFonts w:ascii="Arial" w:eastAsia="Times New Roman" w:hAnsi="Arial" w:cs="Arial"/>
          <w:spacing w:val="36"/>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38"/>
          <w:sz w:val="20"/>
          <w:szCs w:val="20"/>
        </w:rPr>
        <w:t xml:space="preserve"> </w:t>
      </w:r>
      <w:r w:rsidRPr="002D15D0">
        <w:rPr>
          <w:rFonts w:ascii="Arial" w:eastAsia="Times New Roman" w:hAnsi="Arial" w:cs="Arial"/>
          <w:spacing w:val="-1"/>
          <w:sz w:val="20"/>
          <w:szCs w:val="20"/>
        </w:rPr>
        <w:t>vgrajeno</w:t>
      </w:r>
      <w:r w:rsidRPr="002D15D0">
        <w:rPr>
          <w:rFonts w:ascii="Arial" w:eastAsia="Times New Roman" w:hAnsi="Arial" w:cs="Arial"/>
          <w:spacing w:val="38"/>
          <w:sz w:val="20"/>
          <w:szCs w:val="20"/>
        </w:rPr>
        <w:t xml:space="preserve"> </w:t>
      </w:r>
      <w:r w:rsidRPr="002D15D0">
        <w:rPr>
          <w:rFonts w:ascii="Arial" w:eastAsia="Times New Roman" w:hAnsi="Arial" w:cs="Arial"/>
          <w:spacing w:val="-1"/>
          <w:sz w:val="20"/>
          <w:szCs w:val="20"/>
        </w:rPr>
        <w:t>naslednjo</w:t>
      </w:r>
      <w:r w:rsidRPr="002D15D0">
        <w:rPr>
          <w:rFonts w:ascii="Arial" w:eastAsia="Times New Roman" w:hAnsi="Arial" w:cs="Arial"/>
          <w:spacing w:val="105"/>
          <w:w w:val="99"/>
          <w:sz w:val="20"/>
          <w:szCs w:val="20"/>
        </w:rPr>
        <w:t xml:space="preserve"> </w:t>
      </w:r>
      <w:r w:rsidRPr="002D15D0">
        <w:rPr>
          <w:rFonts w:ascii="Arial" w:eastAsia="Times New Roman" w:hAnsi="Arial" w:cs="Arial"/>
          <w:spacing w:val="-1"/>
          <w:sz w:val="20"/>
          <w:szCs w:val="20"/>
        </w:rPr>
        <w:t>močnostno</w:t>
      </w:r>
      <w:r w:rsidRPr="002D15D0">
        <w:rPr>
          <w:rFonts w:ascii="Arial" w:eastAsia="Times New Roman" w:hAnsi="Arial" w:cs="Arial"/>
          <w:spacing w:val="-19"/>
          <w:sz w:val="20"/>
          <w:szCs w:val="20"/>
        </w:rPr>
        <w:t xml:space="preserve"> </w:t>
      </w:r>
      <w:r w:rsidRPr="002D15D0">
        <w:rPr>
          <w:rFonts w:ascii="Arial" w:eastAsia="Times New Roman" w:hAnsi="Arial" w:cs="Arial"/>
          <w:spacing w:val="-1"/>
          <w:sz w:val="20"/>
          <w:szCs w:val="20"/>
        </w:rPr>
        <w:t>opremo:</w:t>
      </w:r>
    </w:p>
    <w:p w:rsidR="007D1588" w:rsidRDefault="002D15D0" w:rsidP="007D1588">
      <w:pPr>
        <w:tabs>
          <w:tab w:val="left" w:pos="5782"/>
        </w:tabs>
        <w:kinsoku w:val="0"/>
        <w:overflowPunct w:val="0"/>
        <w:adjustRightInd w:val="0"/>
        <w:ind w:right="3002"/>
        <w:rPr>
          <w:rFonts w:ascii="Arial" w:eastAsia="Times New Roman" w:hAnsi="Arial" w:cs="Arial"/>
          <w:spacing w:val="31"/>
          <w:w w:val="99"/>
          <w:sz w:val="20"/>
          <w:szCs w:val="20"/>
        </w:rPr>
      </w:pPr>
      <w:r w:rsidRPr="002D15D0">
        <w:rPr>
          <w:rFonts w:ascii="Arial" w:eastAsia="Times New Roman" w:hAnsi="Arial" w:cs="Arial"/>
          <w:spacing w:val="-1"/>
          <w:sz w:val="20"/>
          <w:szCs w:val="20"/>
        </w:rPr>
        <w:t>vtičnica</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230V,</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50Hz,</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16A,</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MREŽA,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bele</w:t>
      </w:r>
      <w:r w:rsidRPr="002D15D0">
        <w:rPr>
          <w:rFonts w:ascii="Arial" w:eastAsia="Times New Roman" w:hAnsi="Arial" w:cs="Arial"/>
          <w:spacing w:val="-8"/>
          <w:sz w:val="20"/>
          <w:szCs w:val="20"/>
        </w:rPr>
        <w:t xml:space="preserve"> </w:t>
      </w:r>
      <w:r w:rsidR="007D1588">
        <w:rPr>
          <w:rFonts w:ascii="Arial" w:eastAsia="Times New Roman" w:hAnsi="Arial" w:cs="Arial"/>
          <w:sz w:val="20"/>
          <w:szCs w:val="20"/>
        </w:rPr>
        <w:t xml:space="preserve">barve </w:t>
      </w:r>
      <w:r w:rsidRPr="002D15D0">
        <w:rPr>
          <w:rFonts w:ascii="Arial" w:eastAsia="Times New Roman" w:hAnsi="Arial" w:cs="Arial"/>
          <w:sz w:val="20"/>
          <w:szCs w:val="20"/>
        </w:rPr>
        <w:t>kos</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4</w:t>
      </w:r>
      <w:r w:rsidRPr="002D15D0">
        <w:rPr>
          <w:rFonts w:ascii="Arial" w:eastAsia="Times New Roman" w:hAnsi="Arial" w:cs="Arial"/>
          <w:spacing w:val="31"/>
          <w:w w:val="99"/>
          <w:sz w:val="20"/>
          <w:szCs w:val="20"/>
        </w:rPr>
        <w:t xml:space="preserve"> </w:t>
      </w:r>
    </w:p>
    <w:p w:rsidR="007D1588" w:rsidRDefault="002D15D0" w:rsidP="007D1588">
      <w:pPr>
        <w:tabs>
          <w:tab w:val="left" w:pos="5782"/>
        </w:tabs>
        <w:kinsoku w:val="0"/>
        <w:overflowPunct w:val="0"/>
        <w:adjustRightInd w:val="0"/>
        <w:ind w:right="3002"/>
        <w:rPr>
          <w:rFonts w:ascii="Arial" w:eastAsia="Times New Roman" w:hAnsi="Arial" w:cs="Arial"/>
          <w:spacing w:val="43"/>
          <w:w w:val="99"/>
          <w:sz w:val="20"/>
          <w:szCs w:val="20"/>
        </w:rPr>
      </w:pPr>
      <w:r w:rsidRPr="002D15D0">
        <w:rPr>
          <w:rFonts w:ascii="Arial" w:eastAsia="Times New Roman" w:hAnsi="Arial" w:cs="Arial"/>
          <w:spacing w:val="-1"/>
          <w:sz w:val="20"/>
          <w:szCs w:val="20"/>
        </w:rPr>
        <w:t>vtičnica</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230V,</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50Hz,</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16A,</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AGREGAT,</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rdeče</w:t>
      </w:r>
      <w:r w:rsidRPr="002D15D0">
        <w:rPr>
          <w:rFonts w:ascii="Arial" w:eastAsia="Times New Roman" w:hAnsi="Arial" w:cs="Arial"/>
          <w:spacing w:val="-9"/>
          <w:sz w:val="20"/>
          <w:szCs w:val="20"/>
        </w:rPr>
        <w:t xml:space="preserve"> </w:t>
      </w:r>
      <w:r w:rsidR="007D1588">
        <w:rPr>
          <w:rFonts w:ascii="Arial" w:eastAsia="Times New Roman" w:hAnsi="Arial" w:cs="Arial"/>
          <w:sz w:val="20"/>
          <w:szCs w:val="20"/>
        </w:rPr>
        <w:t xml:space="preserve">barve </w:t>
      </w:r>
      <w:r w:rsidRPr="002D15D0">
        <w:rPr>
          <w:rFonts w:ascii="Arial" w:eastAsia="Times New Roman" w:hAnsi="Arial" w:cs="Arial"/>
          <w:sz w:val="20"/>
          <w:szCs w:val="20"/>
        </w:rPr>
        <w:t>kos</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2</w:t>
      </w:r>
      <w:r w:rsidRPr="002D15D0">
        <w:rPr>
          <w:rFonts w:ascii="Arial" w:eastAsia="Times New Roman" w:hAnsi="Arial" w:cs="Arial"/>
          <w:spacing w:val="43"/>
          <w:w w:val="99"/>
          <w:sz w:val="20"/>
          <w:szCs w:val="20"/>
        </w:rPr>
        <w:t xml:space="preserve"> </w:t>
      </w:r>
    </w:p>
    <w:p w:rsidR="002D15D0" w:rsidRPr="002D15D0" w:rsidRDefault="002D15D0" w:rsidP="007D1588">
      <w:pPr>
        <w:tabs>
          <w:tab w:val="left" w:pos="5782"/>
        </w:tabs>
        <w:kinsoku w:val="0"/>
        <w:overflowPunct w:val="0"/>
        <w:adjustRightInd w:val="0"/>
        <w:ind w:right="3002"/>
        <w:rPr>
          <w:rFonts w:ascii="Arial" w:eastAsia="Times New Roman" w:hAnsi="Arial" w:cs="Arial"/>
          <w:sz w:val="20"/>
          <w:szCs w:val="20"/>
        </w:rPr>
      </w:pPr>
      <w:r w:rsidRPr="002D15D0">
        <w:rPr>
          <w:rFonts w:ascii="Arial" w:eastAsia="Times New Roman" w:hAnsi="Arial" w:cs="Arial"/>
          <w:spacing w:val="-1"/>
          <w:sz w:val="20"/>
          <w:szCs w:val="20"/>
        </w:rPr>
        <w:t>vtičnica</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230V,</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50Hz,</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16A,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UPS,</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zelene</w:t>
      </w:r>
      <w:r w:rsidRPr="002D15D0">
        <w:rPr>
          <w:rFonts w:ascii="Arial" w:eastAsia="Times New Roman" w:hAnsi="Arial" w:cs="Arial"/>
          <w:spacing w:val="-8"/>
          <w:sz w:val="20"/>
          <w:szCs w:val="20"/>
        </w:rPr>
        <w:t xml:space="preserve"> </w:t>
      </w:r>
      <w:r w:rsidR="007D1588">
        <w:rPr>
          <w:rFonts w:ascii="Arial" w:eastAsia="Times New Roman" w:hAnsi="Arial" w:cs="Arial"/>
          <w:spacing w:val="-1"/>
          <w:sz w:val="20"/>
          <w:szCs w:val="20"/>
        </w:rPr>
        <w:t xml:space="preserve">barve </w:t>
      </w:r>
      <w:r w:rsidRPr="002D15D0">
        <w:rPr>
          <w:rFonts w:ascii="Arial" w:eastAsia="Times New Roman" w:hAnsi="Arial" w:cs="Arial"/>
          <w:sz w:val="20"/>
          <w:szCs w:val="20"/>
        </w:rPr>
        <w:t>kos</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4</w:t>
      </w:r>
    </w:p>
    <w:p w:rsidR="002D15D0" w:rsidRPr="002D15D0" w:rsidRDefault="002D15D0" w:rsidP="002D15D0">
      <w:pPr>
        <w:kinsoku w:val="0"/>
        <w:overflowPunct w:val="0"/>
        <w:adjustRightInd w:val="0"/>
        <w:ind w:right="110"/>
        <w:jc w:val="both"/>
        <w:rPr>
          <w:rFonts w:ascii="Arial" w:eastAsia="Times New Roman" w:hAnsi="Arial" w:cs="Arial"/>
          <w:spacing w:val="-1"/>
          <w:sz w:val="20"/>
          <w:szCs w:val="20"/>
        </w:rPr>
      </w:pPr>
      <w:r w:rsidRPr="002D15D0">
        <w:rPr>
          <w:rFonts w:ascii="Arial" w:eastAsia="Times New Roman" w:hAnsi="Arial" w:cs="Arial"/>
          <w:spacing w:val="-1"/>
          <w:sz w:val="20"/>
          <w:szCs w:val="20"/>
        </w:rPr>
        <w:t>Ista količina priključkov IT sistema se predvidi na bolniških kanalih za vsako posteljo.</w:t>
      </w:r>
    </w:p>
    <w:p w:rsidR="002D15D0" w:rsidRPr="002D15D0" w:rsidRDefault="002D15D0" w:rsidP="002D15D0">
      <w:pPr>
        <w:kinsoku w:val="0"/>
        <w:overflowPunct w:val="0"/>
        <w:adjustRightInd w:val="0"/>
        <w:ind w:right="110"/>
        <w:jc w:val="both"/>
        <w:rPr>
          <w:rFonts w:ascii="Arial" w:eastAsia="Times New Roman" w:hAnsi="Arial" w:cs="Arial"/>
          <w:spacing w:val="-1"/>
          <w:sz w:val="20"/>
          <w:szCs w:val="20"/>
        </w:rPr>
      </w:pPr>
      <w:r w:rsidRPr="002D15D0">
        <w:rPr>
          <w:rFonts w:ascii="Arial" w:eastAsia="Times New Roman" w:hAnsi="Arial" w:cs="Arial"/>
          <w:spacing w:val="-1"/>
          <w:sz w:val="20"/>
          <w:szCs w:val="20"/>
        </w:rPr>
        <w:t>V sobah z intenzivno nego in v prostorih kjer se posega v človeško telo je potrebo predvideti izvedbo instalacije z IT sistemom. IT sistem naj se dimenzionira na končno stanje, k temu pa naj se doda rezerva za morebitne širitve IT instalacije.</w:t>
      </w:r>
    </w:p>
    <w:p w:rsidR="002D15D0" w:rsidRPr="002D15D0" w:rsidRDefault="002D15D0" w:rsidP="002D15D0">
      <w:pPr>
        <w:kinsoku w:val="0"/>
        <w:overflowPunct w:val="0"/>
        <w:adjustRightInd w:val="0"/>
        <w:ind w:right="110"/>
        <w:jc w:val="both"/>
        <w:rPr>
          <w:rFonts w:ascii="Arial" w:eastAsia="Times New Roman" w:hAnsi="Arial" w:cs="Arial"/>
          <w:spacing w:val="-1"/>
          <w:sz w:val="20"/>
          <w:szCs w:val="20"/>
        </w:rPr>
      </w:pPr>
      <w:r w:rsidRPr="002D15D0">
        <w:rPr>
          <w:rFonts w:ascii="Arial" w:eastAsia="Times New Roman" w:hAnsi="Arial" w:cs="Arial"/>
          <w:spacing w:val="-1"/>
          <w:sz w:val="20"/>
          <w:szCs w:val="20"/>
        </w:rPr>
        <w:t>Posegi na obstoječem IT sistemu se ne predvidevajo. Nove bolniške sobe naj se priklopijo na obstoječi IT sistem v kolikor to ta dopušča. V kolikor obstoječi IT sistem ne dopušča novih dodatnih bremen, naj se predvidi novi IT sistem, ki pa mora izpolnjevati nove zahteve s tega področja ( način napajanje, ozemljitve, nove kabelske povezave med IT sistemom in obstoječimi vtičnicami v bolniškem kanalu, itd).</w:t>
      </w:r>
    </w:p>
    <w:p w:rsidR="002D15D0" w:rsidRPr="002D15D0" w:rsidRDefault="002D15D0" w:rsidP="002D15D0">
      <w:pPr>
        <w:kinsoku w:val="0"/>
        <w:overflowPunct w:val="0"/>
        <w:adjustRightInd w:val="0"/>
        <w:ind w:right="110"/>
        <w:jc w:val="both"/>
        <w:rPr>
          <w:rFonts w:ascii="Arial" w:eastAsia="Times New Roman" w:hAnsi="Arial" w:cs="Arial"/>
          <w:spacing w:val="-1"/>
          <w:sz w:val="20"/>
          <w:szCs w:val="20"/>
        </w:rPr>
      </w:pPr>
      <w:r w:rsidRPr="002D15D0">
        <w:rPr>
          <w:rFonts w:ascii="Arial" w:eastAsia="Times New Roman" w:hAnsi="Arial" w:cs="Arial"/>
          <w:spacing w:val="-1"/>
          <w:sz w:val="20"/>
          <w:szCs w:val="20"/>
        </w:rPr>
        <w:t>Instalacije razvoda naj se po vertikali izvedejo v jaških in IC. Horizontalni razvod na Oddelku naj se izvede po hodniku na kabelskih policah.</w:t>
      </w:r>
    </w:p>
    <w:p w:rsidR="002D15D0" w:rsidRPr="002D15D0" w:rsidRDefault="002D15D0" w:rsidP="002D15D0">
      <w:pPr>
        <w:kinsoku w:val="0"/>
        <w:overflowPunct w:val="0"/>
        <w:adjustRightInd w:val="0"/>
        <w:ind w:right="110"/>
        <w:jc w:val="both"/>
        <w:rPr>
          <w:rFonts w:ascii="Arial" w:eastAsia="Times New Roman" w:hAnsi="Arial" w:cs="Arial"/>
          <w:spacing w:val="-1"/>
          <w:sz w:val="20"/>
          <w:szCs w:val="20"/>
        </w:rPr>
      </w:pPr>
      <w:r w:rsidRPr="002D15D0">
        <w:rPr>
          <w:rFonts w:ascii="Arial" w:eastAsia="Times New Roman" w:hAnsi="Arial" w:cs="Arial"/>
          <w:spacing w:val="-1"/>
          <w:sz w:val="20"/>
          <w:szCs w:val="20"/>
        </w:rPr>
        <w:t xml:space="preserve">Instalacije naj se izvedejo podometno v IC. Do delovnih mest naj se instalacije izvedejo nadometno v </w:t>
      </w:r>
      <w:proofErr w:type="spellStart"/>
      <w:r w:rsidRPr="002D15D0">
        <w:rPr>
          <w:rFonts w:ascii="Arial" w:eastAsia="Times New Roman" w:hAnsi="Arial" w:cs="Arial"/>
          <w:spacing w:val="-1"/>
          <w:sz w:val="20"/>
          <w:szCs w:val="20"/>
        </w:rPr>
        <w:t>parapetnih</w:t>
      </w:r>
      <w:proofErr w:type="spellEnd"/>
      <w:r w:rsidRPr="002D15D0">
        <w:rPr>
          <w:rFonts w:ascii="Arial" w:eastAsia="Times New Roman" w:hAnsi="Arial" w:cs="Arial"/>
          <w:spacing w:val="-1"/>
          <w:sz w:val="20"/>
          <w:szCs w:val="20"/>
        </w:rPr>
        <w:t xml:space="preserve"> kovinskih kanalih s kovinskimi pokrovi.</w:t>
      </w:r>
    </w:p>
    <w:p w:rsidR="002D15D0" w:rsidRPr="002D15D0" w:rsidRDefault="002D15D0" w:rsidP="002D15D0">
      <w:pPr>
        <w:kinsoku w:val="0"/>
        <w:overflowPunct w:val="0"/>
        <w:adjustRightInd w:val="0"/>
        <w:ind w:right="110"/>
        <w:jc w:val="both"/>
        <w:rPr>
          <w:rFonts w:ascii="Arial" w:eastAsia="Times New Roman" w:hAnsi="Arial" w:cs="Arial"/>
          <w:spacing w:val="-1"/>
          <w:sz w:val="20"/>
          <w:szCs w:val="20"/>
        </w:rPr>
      </w:pPr>
      <w:r w:rsidRPr="002D15D0">
        <w:rPr>
          <w:rFonts w:ascii="Arial" w:eastAsia="Times New Roman" w:hAnsi="Arial" w:cs="Arial"/>
          <w:spacing w:val="-1"/>
          <w:sz w:val="20"/>
          <w:szCs w:val="20"/>
        </w:rPr>
        <w:t xml:space="preserve">V spuščenih </w:t>
      </w:r>
      <w:proofErr w:type="spellStart"/>
      <w:r w:rsidRPr="002D15D0">
        <w:rPr>
          <w:rFonts w:ascii="Arial" w:eastAsia="Times New Roman" w:hAnsi="Arial" w:cs="Arial"/>
          <w:spacing w:val="-1"/>
          <w:sz w:val="20"/>
          <w:szCs w:val="20"/>
        </w:rPr>
        <w:t>stropovih</w:t>
      </w:r>
      <w:proofErr w:type="spellEnd"/>
      <w:r w:rsidRPr="002D15D0">
        <w:rPr>
          <w:rFonts w:ascii="Arial" w:eastAsia="Times New Roman" w:hAnsi="Arial" w:cs="Arial"/>
          <w:spacing w:val="-1"/>
          <w:sz w:val="20"/>
          <w:szCs w:val="20"/>
        </w:rPr>
        <w:t xml:space="preserve"> naj se instalacije izvedejo na kabelskih policah in plastičnih stropnih nosilcih.</w:t>
      </w:r>
    </w:p>
    <w:p w:rsidR="002D15D0" w:rsidRPr="002D15D0" w:rsidRDefault="002D15D0" w:rsidP="002D15D0">
      <w:pPr>
        <w:kinsoku w:val="0"/>
        <w:overflowPunct w:val="0"/>
        <w:adjustRightInd w:val="0"/>
        <w:ind w:right="110"/>
        <w:jc w:val="both"/>
        <w:rPr>
          <w:rFonts w:ascii="Arial" w:eastAsia="Times New Roman" w:hAnsi="Arial" w:cs="Arial"/>
          <w:spacing w:val="-1"/>
          <w:sz w:val="20"/>
          <w:szCs w:val="20"/>
        </w:rPr>
      </w:pPr>
      <w:r w:rsidRPr="002D15D0">
        <w:rPr>
          <w:rFonts w:ascii="Arial" w:eastAsia="Times New Roman" w:hAnsi="Arial" w:cs="Arial"/>
          <w:spacing w:val="-1"/>
          <w:sz w:val="20"/>
          <w:szCs w:val="20"/>
        </w:rPr>
        <w:t>V dvižnem jaški naj se dovodni kabli ustrezno pritrdijo, na lokacijah pritrditve morajo biti izvedene revizijske odprtine.</w:t>
      </w:r>
    </w:p>
    <w:p w:rsidR="002D15D0" w:rsidRPr="002D15D0" w:rsidRDefault="002D15D0" w:rsidP="002D15D0">
      <w:pPr>
        <w:kinsoku w:val="0"/>
        <w:overflowPunct w:val="0"/>
        <w:adjustRightInd w:val="0"/>
        <w:ind w:right="110"/>
        <w:jc w:val="both"/>
        <w:rPr>
          <w:rFonts w:ascii="Arial" w:eastAsia="Times New Roman" w:hAnsi="Arial" w:cs="Arial"/>
          <w:spacing w:val="-1"/>
          <w:sz w:val="20"/>
          <w:szCs w:val="20"/>
        </w:rPr>
      </w:pPr>
      <w:r w:rsidRPr="002D15D0">
        <w:rPr>
          <w:rFonts w:ascii="Arial" w:eastAsia="Times New Roman" w:hAnsi="Arial" w:cs="Arial"/>
          <w:spacing w:val="-1"/>
          <w:sz w:val="20"/>
          <w:szCs w:val="20"/>
        </w:rPr>
        <w:t xml:space="preserve">Priključki na delovnih mizah naj se izvedejo v </w:t>
      </w:r>
      <w:proofErr w:type="spellStart"/>
      <w:r w:rsidRPr="002D15D0">
        <w:rPr>
          <w:rFonts w:ascii="Arial" w:eastAsia="Times New Roman" w:hAnsi="Arial" w:cs="Arial"/>
          <w:spacing w:val="-1"/>
          <w:sz w:val="20"/>
          <w:szCs w:val="20"/>
        </w:rPr>
        <w:t>parapetnih</w:t>
      </w:r>
      <w:proofErr w:type="spellEnd"/>
      <w:r w:rsidRPr="002D15D0">
        <w:rPr>
          <w:rFonts w:ascii="Arial" w:eastAsia="Times New Roman" w:hAnsi="Arial" w:cs="Arial"/>
          <w:spacing w:val="-1"/>
          <w:sz w:val="20"/>
          <w:szCs w:val="20"/>
        </w:rPr>
        <w:t xml:space="preserve"> kanalih.</w:t>
      </w:r>
    </w:p>
    <w:p w:rsidR="002D15D0" w:rsidRPr="002D15D0" w:rsidRDefault="002D15D0" w:rsidP="002D15D0">
      <w:pPr>
        <w:kinsoku w:val="0"/>
        <w:overflowPunct w:val="0"/>
        <w:adjustRightInd w:val="0"/>
        <w:ind w:right="110"/>
        <w:jc w:val="both"/>
        <w:rPr>
          <w:rFonts w:ascii="Arial" w:eastAsia="Times New Roman" w:hAnsi="Arial" w:cs="Arial"/>
          <w:spacing w:val="-1"/>
          <w:sz w:val="20"/>
          <w:szCs w:val="20"/>
        </w:rPr>
      </w:pPr>
      <w:r w:rsidRPr="002D15D0">
        <w:rPr>
          <w:rFonts w:ascii="Arial" w:eastAsia="Times New Roman" w:hAnsi="Arial" w:cs="Arial"/>
          <w:spacing w:val="-1"/>
          <w:sz w:val="20"/>
          <w:szCs w:val="20"/>
        </w:rPr>
        <w:t xml:space="preserve">V sestrskih bazah se pod delovno površino predvidijo </w:t>
      </w:r>
      <w:proofErr w:type="spellStart"/>
      <w:r w:rsidRPr="002D15D0">
        <w:rPr>
          <w:rFonts w:ascii="Arial" w:eastAsia="Times New Roman" w:hAnsi="Arial" w:cs="Arial"/>
          <w:spacing w:val="-1"/>
          <w:sz w:val="20"/>
          <w:szCs w:val="20"/>
        </w:rPr>
        <w:t>parapetni</w:t>
      </w:r>
      <w:proofErr w:type="spellEnd"/>
      <w:r w:rsidRPr="002D15D0">
        <w:rPr>
          <w:rFonts w:ascii="Arial" w:eastAsia="Times New Roman" w:hAnsi="Arial" w:cs="Arial"/>
          <w:spacing w:val="-1"/>
          <w:sz w:val="20"/>
          <w:szCs w:val="20"/>
        </w:rPr>
        <w:t xml:space="preserve"> kanali s priklopi.</w:t>
      </w:r>
    </w:p>
    <w:p w:rsidR="002D15D0" w:rsidRPr="002D15D0" w:rsidRDefault="002D15D0" w:rsidP="002D15D0">
      <w:pPr>
        <w:kinsoku w:val="0"/>
        <w:overflowPunct w:val="0"/>
        <w:adjustRightInd w:val="0"/>
        <w:ind w:right="110"/>
        <w:jc w:val="both"/>
        <w:rPr>
          <w:rFonts w:ascii="Arial" w:eastAsia="Times New Roman" w:hAnsi="Arial" w:cs="Arial"/>
          <w:spacing w:val="-1"/>
          <w:sz w:val="20"/>
          <w:szCs w:val="20"/>
        </w:rPr>
      </w:pPr>
      <w:r w:rsidRPr="002D15D0">
        <w:rPr>
          <w:rFonts w:ascii="Arial" w:eastAsia="Times New Roman" w:hAnsi="Arial" w:cs="Arial"/>
          <w:spacing w:val="-1"/>
          <w:sz w:val="20"/>
          <w:szCs w:val="20"/>
        </w:rPr>
        <w:t>V bolniških sobah naj se instalacija izvede v medicinski bolnišničnih kanalih, kjer se umestijo vtičnice jakega toka, šibkega toka, razsvetljava in medicinski plini, ozemljitve.</w:t>
      </w:r>
    </w:p>
    <w:p w:rsidR="002D15D0" w:rsidRPr="002D15D0" w:rsidRDefault="002D15D0" w:rsidP="002D15D0">
      <w:pPr>
        <w:kinsoku w:val="0"/>
        <w:overflowPunct w:val="0"/>
        <w:adjustRightInd w:val="0"/>
        <w:ind w:right="110"/>
        <w:jc w:val="both"/>
        <w:rPr>
          <w:rFonts w:ascii="Arial" w:eastAsia="Times New Roman" w:hAnsi="Arial" w:cs="Arial"/>
          <w:spacing w:val="-1"/>
          <w:sz w:val="20"/>
          <w:szCs w:val="20"/>
        </w:rPr>
      </w:pPr>
      <w:r w:rsidRPr="002D15D0">
        <w:rPr>
          <w:rFonts w:ascii="Arial" w:eastAsia="Times New Roman" w:hAnsi="Arial" w:cs="Arial"/>
          <w:spacing w:val="-1"/>
          <w:sz w:val="20"/>
          <w:szCs w:val="20"/>
        </w:rPr>
        <w:t>Po potrebi naj se zamenjajo vsi dovodni kabli do bolniških kanalov, kakor tudi ozemljitve, vezano na IT sistem.</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1.2.1 Priključki in način zaključevanja instalacij</w:t>
      </w:r>
    </w:p>
    <w:p w:rsidR="002D15D0" w:rsidRPr="002D15D0" w:rsidRDefault="002D15D0" w:rsidP="002D15D0">
      <w:pPr>
        <w:kinsoku w:val="0"/>
        <w:overflowPunct w:val="0"/>
        <w:adjustRightInd w:val="0"/>
        <w:spacing w:before="50"/>
        <w:ind w:right="107"/>
        <w:jc w:val="both"/>
        <w:rPr>
          <w:rFonts w:ascii="Arial" w:eastAsia="Times New Roman" w:hAnsi="Arial" w:cs="Arial"/>
          <w:sz w:val="20"/>
          <w:szCs w:val="20"/>
        </w:rPr>
      </w:pPr>
      <w:r w:rsidRPr="002D15D0">
        <w:rPr>
          <w:rFonts w:ascii="Arial" w:eastAsia="Times New Roman" w:hAnsi="Arial" w:cs="Arial"/>
          <w:spacing w:val="-1"/>
          <w:sz w:val="20"/>
          <w:szCs w:val="20"/>
        </w:rPr>
        <w:t>Potrebno</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predvideti</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enofazne</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trifazne</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vtičnice.</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Barva</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vtičnic</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bela</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(mreža),</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rdeča</w:t>
      </w:r>
      <w:r w:rsidRPr="002D15D0">
        <w:rPr>
          <w:rFonts w:ascii="Arial" w:eastAsia="Times New Roman" w:hAnsi="Arial" w:cs="Arial"/>
          <w:spacing w:val="101"/>
          <w:w w:val="99"/>
          <w:sz w:val="20"/>
          <w:szCs w:val="20"/>
        </w:rPr>
        <w:t xml:space="preserve"> </w:t>
      </w:r>
      <w:r w:rsidRPr="002D15D0">
        <w:rPr>
          <w:rFonts w:ascii="Arial" w:eastAsia="Times New Roman" w:hAnsi="Arial" w:cs="Arial"/>
          <w:spacing w:val="-1"/>
          <w:sz w:val="20"/>
          <w:szCs w:val="20"/>
        </w:rPr>
        <w:t>(agregat),</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zelene</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(UPS),</w:t>
      </w:r>
      <w:r w:rsidRPr="002D15D0">
        <w:rPr>
          <w:rFonts w:ascii="Arial" w:eastAsia="Times New Roman" w:hAnsi="Arial" w:cs="Arial"/>
          <w:spacing w:val="5"/>
          <w:sz w:val="20"/>
          <w:szCs w:val="20"/>
        </w:rPr>
        <w:t xml:space="preserve"> </w:t>
      </w:r>
      <w:r w:rsidRPr="002D15D0">
        <w:rPr>
          <w:rFonts w:ascii="Arial" w:eastAsia="Times New Roman" w:hAnsi="Arial" w:cs="Arial"/>
          <w:spacing w:val="-2"/>
          <w:sz w:val="20"/>
          <w:szCs w:val="20"/>
        </w:rPr>
        <w:t>IT</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sistem</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bele</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vtičnice</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ustreznimi</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oznakami.</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Vtičnice</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se</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namestijo</w:t>
      </w:r>
      <w:r w:rsidRPr="002D15D0">
        <w:rPr>
          <w:rFonts w:ascii="Arial" w:eastAsia="Times New Roman" w:hAnsi="Arial" w:cs="Arial"/>
          <w:spacing w:val="101"/>
          <w:w w:val="99"/>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8"/>
          <w:sz w:val="20"/>
          <w:szCs w:val="20"/>
        </w:rPr>
        <w:t xml:space="preserve"> </w:t>
      </w:r>
      <w:proofErr w:type="spellStart"/>
      <w:r w:rsidRPr="002D15D0">
        <w:rPr>
          <w:rFonts w:ascii="Arial" w:eastAsia="Times New Roman" w:hAnsi="Arial" w:cs="Arial"/>
          <w:spacing w:val="-1"/>
          <w:sz w:val="20"/>
          <w:szCs w:val="20"/>
        </w:rPr>
        <w:t>parapetne</w:t>
      </w:r>
      <w:proofErr w:type="spellEnd"/>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kanale</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bolniške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kanale.</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8"/>
          <w:sz w:val="20"/>
          <w:szCs w:val="20"/>
        </w:rPr>
        <w:t xml:space="preserve"> </w:t>
      </w:r>
      <w:proofErr w:type="spellStart"/>
      <w:r w:rsidRPr="002D15D0">
        <w:rPr>
          <w:rFonts w:ascii="Arial" w:eastAsia="Times New Roman" w:hAnsi="Arial" w:cs="Arial"/>
          <w:spacing w:val="-1"/>
          <w:sz w:val="20"/>
          <w:szCs w:val="20"/>
        </w:rPr>
        <w:t>parapetnih</w:t>
      </w:r>
      <w:proofErr w:type="spellEnd"/>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bolniških</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kanalih</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namestijo</w:t>
      </w:r>
      <w:r w:rsidRPr="002D15D0">
        <w:rPr>
          <w:rFonts w:ascii="Arial" w:eastAsia="Times New Roman" w:hAnsi="Arial" w:cs="Arial"/>
          <w:spacing w:val="61"/>
          <w:w w:val="99"/>
          <w:sz w:val="20"/>
          <w:szCs w:val="20"/>
        </w:rPr>
        <w:t xml:space="preserve"> </w:t>
      </w:r>
      <w:r w:rsidRPr="002D15D0">
        <w:rPr>
          <w:rFonts w:ascii="Arial" w:eastAsia="Times New Roman" w:hAnsi="Arial" w:cs="Arial"/>
          <w:spacing w:val="-1"/>
          <w:sz w:val="20"/>
          <w:szCs w:val="20"/>
        </w:rPr>
        <w:t>priključki,</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so</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potrebni</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delovnih</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mestih.</w:t>
      </w:r>
    </w:p>
    <w:p w:rsidR="002D15D0" w:rsidRPr="002D15D0" w:rsidRDefault="002D15D0" w:rsidP="002D15D0">
      <w:pPr>
        <w:kinsoku w:val="0"/>
        <w:overflowPunct w:val="0"/>
        <w:adjustRightInd w:val="0"/>
        <w:rPr>
          <w:rFonts w:ascii="Arial" w:eastAsia="Times New Roman" w:hAnsi="Arial" w:cs="Arial"/>
          <w:sz w:val="20"/>
          <w:szCs w:val="20"/>
        </w:rPr>
      </w:pPr>
    </w:p>
    <w:p w:rsidR="002D15D0" w:rsidRPr="002D15D0" w:rsidRDefault="002D15D0" w:rsidP="002D15D0">
      <w:pPr>
        <w:kinsoku w:val="0"/>
        <w:overflowPunct w:val="0"/>
        <w:adjustRightInd w:val="0"/>
        <w:jc w:val="both"/>
        <w:rPr>
          <w:rFonts w:ascii="Arial" w:eastAsia="Times New Roman" w:hAnsi="Arial" w:cs="Arial"/>
          <w:sz w:val="20"/>
          <w:szCs w:val="20"/>
        </w:rPr>
      </w:pPr>
      <w:r w:rsidRPr="002D15D0">
        <w:rPr>
          <w:rFonts w:ascii="Arial" w:eastAsia="Times New Roman" w:hAnsi="Arial" w:cs="Arial"/>
          <w:sz w:val="20"/>
          <w:szCs w:val="20"/>
        </w:rPr>
        <w:t>V</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bolniških</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kanalih</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bolniških</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sobah</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ambulantah</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predvidi:</w:t>
      </w:r>
    </w:p>
    <w:p w:rsidR="002D15D0" w:rsidRPr="002D15D0" w:rsidRDefault="002D15D0" w:rsidP="002D15D0">
      <w:pPr>
        <w:widowControl/>
        <w:numPr>
          <w:ilvl w:val="0"/>
          <w:numId w:val="17"/>
        </w:numPr>
        <w:tabs>
          <w:tab w:val="left" w:pos="839"/>
        </w:tabs>
        <w:kinsoku w:val="0"/>
        <w:overflowPunct w:val="0"/>
        <w:autoSpaceDE/>
        <w:autoSpaceDN/>
        <w:adjustRightInd w:val="0"/>
        <w:spacing w:before="2" w:line="293" w:lineRule="exact"/>
        <w:rPr>
          <w:rFonts w:ascii="Arial" w:eastAsia="Times New Roman" w:hAnsi="Arial" w:cs="Arial"/>
          <w:sz w:val="20"/>
          <w:szCs w:val="20"/>
        </w:rPr>
      </w:pPr>
      <w:r w:rsidRPr="002D15D0">
        <w:rPr>
          <w:rFonts w:ascii="Arial" w:eastAsia="Times New Roman" w:hAnsi="Arial" w:cs="Arial"/>
          <w:spacing w:val="-2"/>
          <w:sz w:val="20"/>
          <w:szCs w:val="20"/>
        </w:rPr>
        <w:t>IT</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vtičnice</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intenzivna/</w:t>
      </w:r>
      <w:proofErr w:type="spellStart"/>
      <w:r w:rsidRPr="002D15D0">
        <w:rPr>
          <w:rFonts w:ascii="Arial" w:eastAsia="Times New Roman" w:hAnsi="Arial" w:cs="Arial"/>
          <w:sz w:val="20"/>
          <w:szCs w:val="20"/>
        </w:rPr>
        <w:t>polintenzivna</w:t>
      </w:r>
      <w:proofErr w:type="spellEnd"/>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nega,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prostori</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kjer</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posega</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človeško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telo),</w:t>
      </w:r>
    </w:p>
    <w:p w:rsidR="002D15D0" w:rsidRPr="002D15D0" w:rsidRDefault="002D15D0" w:rsidP="002D15D0">
      <w:pPr>
        <w:widowControl/>
        <w:numPr>
          <w:ilvl w:val="0"/>
          <w:numId w:val="17"/>
        </w:numPr>
        <w:tabs>
          <w:tab w:val="left" w:pos="839"/>
        </w:tabs>
        <w:kinsoku w:val="0"/>
        <w:overflowPunct w:val="0"/>
        <w:autoSpaceDE/>
        <w:autoSpaceDN/>
        <w:adjustRightInd w:val="0"/>
        <w:ind w:right="195"/>
        <w:rPr>
          <w:rFonts w:ascii="Arial" w:eastAsia="Times New Roman" w:hAnsi="Arial" w:cs="Arial"/>
          <w:sz w:val="20"/>
          <w:szCs w:val="20"/>
        </w:rPr>
      </w:pPr>
      <w:r w:rsidRPr="002D15D0">
        <w:rPr>
          <w:rFonts w:ascii="Arial" w:eastAsia="Times New Roman" w:hAnsi="Arial" w:cs="Arial"/>
          <w:spacing w:val="-1"/>
          <w:sz w:val="20"/>
          <w:szCs w:val="20"/>
        </w:rPr>
        <w:lastRenderedPageBreak/>
        <w:t>Ena</w:t>
      </w:r>
      <w:r w:rsidRPr="002D15D0">
        <w:rPr>
          <w:rFonts w:ascii="Arial" w:eastAsia="Times New Roman" w:hAnsi="Arial" w:cs="Arial"/>
          <w:sz w:val="20"/>
          <w:szCs w:val="20"/>
        </w:rPr>
        <w:t xml:space="preserve"> </w:t>
      </w:r>
      <w:r w:rsidRPr="002D15D0">
        <w:rPr>
          <w:rFonts w:ascii="Arial" w:eastAsia="Times New Roman" w:hAnsi="Arial" w:cs="Arial"/>
          <w:spacing w:val="-1"/>
          <w:sz w:val="20"/>
          <w:szCs w:val="20"/>
        </w:rPr>
        <w:t>ločena</w:t>
      </w:r>
      <w:r w:rsidRPr="002D15D0">
        <w:rPr>
          <w:rFonts w:ascii="Arial" w:eastAsia="Times New Roman" w:hAnsi="Arial" w:cs="Arial"/>
          <w:sz w:val="20"/>
          <w:szCs w:val="20"/>
        </w:rPr>
        <w:t xml:space="preserve"> vtičnica za</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priklop</w:t>
      </w:r>
      <w:r w:rsidRPr="002D15D0">
        <w:rPr>
          <w:rFonts w:ascii="Arial" w:eastAsia="Times New Roman" w:hAnsi="Arial" w:cs="Arial"/>
          <w:spacing w:val="1"/>
          <w:sz w:val="20"/>
          <w:szCs w:val="20"/>
        </w:rPr>
        <w:t xml:space="preserve"> </w:t>
      </w:r>
      <w:r w:rsidRPr="002D15D0">
        <w:rPr>
          <w:rFonts w:ascii="Arial" w:eastAsia="Times New Roman" w:hAnsi="Arial" w:cs="Arial"/>
          <w:spacing w:val="-1"/>
          <w:sz w:val="20"/>
          <w:szCs w:val="20"/>
        </w:rPr>
        <w:t>RTG</w:t>
      </w:r>
      <w:r w:rsidRPr="002D15D0">
        <w:rPr>
          <w:rFonts w:ascii="Arial" w:eastAsia="Times New Roman" w:hAnsi="Arial" w:cs="Arial"/>
          <w:sz w:val="20"/>
          <w:szCs w:val="20"/>
        </w:rPr>
        <w:t xml:space="preserve"> </w:t>
      </w:r>
      <w:r w:rsidRPr="002D15D0">
        <w:rPr>
          <w:rFonts w:ascii="Arial" w:eastAsia="Times New Roman" w:hAnsi="Arial" w:cs="Arial"/>
          <w:spacing w:val="-1"/>
          <w:sz w:val="20"/>
          <w:szCs w:val="20"/>
        </w:rPr>
        <w:t>prenosnega</w:t>
      </w:r>
      <w:r w:rsidRPr="002D15D0">
        <w:rPr>
          <w:rFonts w:ascii="Arial" w:eastAsia="Times New Roman" w:hAnsi="Arial" w:cs="Arial"/>
          <w:sz w:val="20"/>
          <w:szCs w:val="20"/>
        </w:rPr>
        <w:t xml:space="preserve"> </w:t>
      </w:r>
      <w:r w:rsidRPr="002D15D0">
        <w:rPr>
          <w:rFonts w:ascii="Arial" w:eastAsia="Times New Roman" w:hAnsi="Arial" w:cs="Arial"/>
          <w:spacing w:val="-1"/>
          <w:sz w:val="20"/>
          <w:szCs w:val="20"/>
        </w:rPr>
        <w:t>aparata</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sobah</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 xml:space="preserve">intenzivne </w:t>
      </w:r>
      <w:r w:rsidRPr="002D15D0">
        <w:rPr>
          <w:rFonts w:ascii="Arial" w:eastAsia="Times New Roman" w:hAnsi="Arial" w:cs="Arial"/>
          <w:spacing w:val="-1"/>
          <w:sz w:val="20"/>
          <w:szCs w:val="20"/>
        </w:rPr>
        <w:t>nege</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ne</w:t>
      </w:r>
      <w:r w:rsidRPr="002D15D0">
        <w:rPr>
          <w:rFonts w:ascii="Arial" w:eastAsia="Times New Roman" w:hAnsi="Arial" w:cs="Arial"/>
          <w:spacing w:val="49"/>
          <w:w w:val="99"/>
          <w:sz w:val="20"/>
          <w:szCs w:val="20"/>
        </w:rPr>
        <w:t xml:space="preserve"> </w:t>
      </w:r>
      <w:r w:rsidRPr="002D15D0">
        <w:rPr>
          <w:rFonts w:ascii="Arial" w:eastAsia="Times New Roman" w:hAnsi="Arial" w:cs="Arial"/>
          <w:sz w:val="20"/>
          <w:szCs w:val="20"/>
        </w:rPr>
        <w:t>sme</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biti</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priklopljen</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preko</w:t>
      </w:r>
      <w:r w:rsidRPr="002D15D0">
        <w:rPr>
          <w:rFonts w:ascii="Arial" w:eastAsia="Times New Roman" w:hAnsi="Arial" w:cs="Arial"/>
          <w:spacing w:val="-4"/>
          <w:sz w:val="20"/>
          <w:szCs w:val="20"/>
        </w:rPr>
        <w:t xml:space="preserve"> </w:t>
      </w:r>
      <w:r w:rsidRPr="002D15D0">
        <w:rPr>
          <w:rFonts w:ascii="Arial" w:eastAsia="Times New Roman" w:hAnsi="Arial" w:cs="Arial"/>
          <w:spacing w:val="-3"/>
          <w:sz w:val="20"/>
          <w:szCs w:val="20"/>
        </w:rPr>
        <w:t>IT</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sistema.</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Ta</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vtičnica</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lahko</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ena</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skupna</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dve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postelje.</w:t>
      </w:r>
    </w:p>
    <w:p w:rsidR="002D15D0" w:rsidRPr="002D15D0" w:rsidRDefault="002D15D0" w:rsidP="002D15D0">
      <w:pPr>
        <w:widowControl/>
        <w:numPr>
          <w:ilvl w:val="0"/>
          <w:numId w:val="17"/>
        </w:numPr>
        <w:tabs>
          <w:tab w:val="left" w:pos="839"/>
        </w:tabs>
        <w:kinsoku w:val="0"/>
        <w:overflowPunct w:val="0"/>
        <w:autoSpaceDE/>
        <w:autoSpaceDN/>
        <w:adjustRightInd w:val="0"/>
        <w:spacing w:before="2" w:line="293" w:lineRule="exact"/>
        <w:rPr>
          <w:rFonts w:ascii="Arial" w:eastAsia="Times New Roman" w:hAnsi="Arial" w:cs="Arial"/>
          <w:sz w:val="20"/>
          <w:szCs w:val="20"/>
        </w:rPr>
      </w:pPr>
      <w:r w:rsidRPr="002D15D0">
        <w:rPr>
          <w:rFonts w:ascii="Arial" w:eastAsia="Times New Roman" w:hAnsi="Arial" w:cs="Arial"/>
          <w:spacing w:val="-1"/>
          <w:sz w:val="20"/>
          <w:szCs w:val="20"/>
        </w:rPr>
        <w:t>Vtičnice</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mrežne</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agregatne</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UPS</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(ambulante),</w:t>
      </w:r>
    </w:p>
    <w:p w:rsidR="002D15D0" w:rsidRPr="002D15D0" w:rsidRDefault="002D15D0" w:rsidP="002D15D0">
      <w:pPr>
        <w:widowControl/>
        <w:numPr>
          <w:ilvl w:val="0"/>
          <w:numId w:val="17"/>
        </w:numPr>
        <w:tabs>
          <w:tab w:val="left" w:pos="839"/>
        </w:tabs>
        <w:kinsoku w:val="0"/>
        <w:overflowPunct w:val="0"/>
        <w:autoSpaceDE/>
        <w:autoSpaceDN/>
        <w:adjustRightInd w:val="0"/>
        <w:spacing w:line="293" w:lineRule="exact"/>
        <w:rPr>
          <w:rFonts w:ascii="Arial" w:eastAsia="Times New Roman" w:hAnsi="Arial" w:cs="Arial"/>
          <w:sz w:val="20"/>
          <w:szCs w:val="20"/>
        </w:rPr>
      </w:pPr>
      <w:r w:rsidRPr="002D15D0">
        <w:rPr>
          <w:rFonts w:ascii="Arial" w:eastAsia="Times New Roman" w:hAnsi="Arial" w:cs="Arial"/>
          <w:sz w:val="20"/>
          <w:szCs w:val="20"/>
        </w:rPr>
        <w:t>Podatkovni</w:t>
      </w:r>
      <w:r w:rsidRPr="002D15D0">
        <w:rPr>
          <w:rFonts w:ascii="Arial" w:eastAsia="Times New Roman" w:hAnsi="Arial" w:cs="Arial"/>
          <w:spacing w:val="-21"/>
          <w:sz w:val="20"/>
          <w:szCs w:val="20"/>
        </w:rPr>
        <w:t xml:space="preserve"> </w:t>
      </w:r>
      <w:r w:rsidRPr="002D15D0">
        <w:rPr>
          <w:rFonts w:ascii="Arial" w:eastAsia="Times New Roman" w:hAnsi="Arial" w:cs="Arial"/>
          <w:spacing w:val="-1"/>
          <w:sz w:val="20"/>
          <w:szCs w:val="20"/>
        </w:rPr>
        <w:t>priključki,</w:t>
      </w:r>
    </w:p>
    <w:p w:rsidR="002D15D0" w:rsidRPr="002D15D0" w:rsidRDefault="002D15D0" w:rsidP="002D15D0">
      <w:pPr>
        <w:widowControl/>
        <w:numPr>
          <w:ilvl w:val="0"/>
          <w:numId w:val="17"/>
        </w:numPr>
        <w:tabs>
          <w:tab w:val="left" w:pos="839"/>
        </w:tabs>
        <w:kinsoku w:val="0"/>
        <w:overflowPunct w:val="0"/>
        <w:autoSpaceDE/>
        <w:autoSpaceDN/>
        <w:adjustRightInd w:val="0"/>
        <w:spacing w:line="293" w:lineRule="exact"/>
        <w:rPr>
          <w:rFonts w:ascii="Arial" w:eastAsia="Times New Roman" w:hAnsi="Arial" w:cs="Arial"/>
          <w:sz w:val="20"/>
          <w:szCs w:val="20"/>
        </w:rPr>
      </w:pPr>
      <w:r w:rsidRPr="002D15D0">
        <w:rPr>
          <w:rFonts w:ascii="Arial" w:eastAsia="Times New Roman" w:hAnsi="Arial" w:cs="Arial"/>
          <w:sz w:val="20"/>
          <w:szCs w:val="20"/>
        </w:rPr>
        <w:t>Podatkovni</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priključki</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oprema</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monitorji,</w:t>
      </w:r>
    </w:p>
    <w:p w:rsidR="002D15D0" w:rsidRPr="002D15D0" w:rsidRDefault="002D15D0" w:rsidP="002D15D0">
      <w:pPr>
        <w:widowControl/>
        <w:numPr>
          <w:ilvl w:val="0"/>
          <w:numId w:val="17"/>
        </w:numPr>
        <w:tabs>
          <w:tab w:val="left" w:pos="839"/>
        </w:tabs>
        <w:kinsoku w:val="0"/>
        <w:overflowPunct w:val="0"/>
        <w:autoSpaceDE/>
        <w:autoSpaceDN/>
        <w:adjustRightInd w:val="0"/>
        <w:spacing w:line="293" w:lineRule="exact"/>
        <w:rPr>
          <w:rFonts w:ascii="Arial" w:eastAsia="Times New Roman" w:hAnsi="Arial" w:cs="Arial"/>
          <w:sz w:val="20"/>
          <w:szCs w:val="20"/>
        </w:rPr>
      </w:pPr>
      <w:r w:rsidRPr="002D15D0">
        <w:rPr>
          <w:rFonts w:ascii="Arial" w:eastAsia="Times New Roman" w:hAnsi="Arial" w:cs="Arial"/>
          <w:spacing w:val="-1"/>
          <w:sz w:val="20"/>
          <w:szCs w:val="20"/>
        </w:rPr>
        <w:t>telefonski</w:t>
      </w:r>
      <w:r w:rsidRPr="002D15D0">
        <w:rPr>
          <w:rFonts w:ascii="Arial" w:eastAsia="Times New Roman" w:hAnsi="Arial" w:cs="Arial"/>
          <w:spacing w:val="-20"/>
          <w:sz w:val="20"/>
          <w:szCs w:val="20"/>
        </w:rPr>
        <w:t xml:space="preserve"> </w:t>
      </w:r>
      <w:r w:rsidRPr="002D15D0">
        <w:rPr>
          <w:rFonts w:ascii="Arial" w:eastAsia="Times New Roman" w:hAnsi="Arial" w:cs="Arial"/>
          <w:spacing w:val="-1"/>
          <w:sz w:val="20"/>
          <w:szCs w:val="20"/>
        </w:rPr>
        <w:t>priključki,</w:t>
      </w:r>
    </w:p>
    <w:p w:rsidR="002D15D0" w:rsidRPr="002D15D0" w:rsidRDefault="002D15D0" w:rsidP="002D15D0">
      <w:pPr>
        <w:widowControl/>
        <w:numPr>
          <w:ilvl w:val="0"/>
          <w:numId w:val="17"/>
        </w:numPr>
        <w:tabs>
          <w:tab w:val="left" w:pos="839"/>
        </w:tabs>
        <w:kinsoku w:val="0"/>
        <w:overflowPunct w:val="0"/>
        <w:autoSpaceDE/>
        <w:autoSpaceDN/>
        <w:adjustRightInd w:val="0"/>
        <w:spacing w:line="293" w:lineRule="exact"/>
        <w:rPr>
          <w:rFonts w:ascii="Arial" w:eastAsia="Times New Roman" w:hAnsi="Arial" w:cs="Arial"/>
          <w:sz w:val="20"/>
          <w:szCs w:val="20"/>
        </w:rPr>
      </w:pPr>
      <w:r w:rsidRPr="002D15D0">
        <w:rPr>
          <w:rFonts w:ascii="Arial" w:eastAsia="Times New Roman" w:hAnsi="Arial" w:cs="Arial"/>
          <w:spacing w:val="-1"/>
          <w:sz w:val="20"/>
          <w:szCs w:val="20"/>
        </w:rPr>
        <w:t>medicinski</w:t>
      </w:r>
      <w:r w:rsidRPr="002D15D0">
        <w:rPr>
          <w:rFonts w:ascii="Arial" w:eastAsia="Times New Roman" w:hAnsi="Arial" w:cs="Arial"/>
          <w:spacing w:val="-16"/>
          <w:sz w:val="20"/>
          <w:szCs w:val="20"/>
        </w:rPr>
        <w:t xml:space="preserve"> </w:t>
      </w:r>
      <w:r w:rsidRPr="002D15D0">
        <w:rPr>
          <w:rFonts w:ascii="Arial" w:eastAsia="Times New Roman" w:hAnsi="Arial" w:cs="Arial"/>
          <w:sz w:val="20"/>
          <w:szCs w:val="20"/>
        </w:rPr>
        <w:t>plini,</w:t>
      </w:r>
    </w:p>
    <w:p w:rsidR="002D15D0" w:rsidRPr="002D15D0" w:rsidRDefault="002D15D0" w:rsidP="002D15D0">
      <w:pPr>
        <w:widowControl/>
        <w:numPr>
          <w:ilvl w:val="0"/>
          <w:numId w:val="17"/>
        </w:numPr>
        <w:tabs>
          <w:tab w:val="left" w:pos="839"/>
        </w:tabs>
        <w:kinsoku w:val="0"/>
        <w:overflowPunct w:val="0"/>
        <w:autoSpaceDE/>
        <w:autoSpaceDN/>
        <w:adjustRightInd w:val="0"/>
        <w:spacing w:line="293" w:lineRule="exact"/>
        <w:rPr>
          <w:rFonts w:ascii="Arial" w:eastAsia="Times New Roman" w:hAnsi="Arial" w:cs="Arial"/>
          <w:sz w:val="20"/>
          <w:szCs w:val="20"/>
        </w:rPr>
      </w:pPr>
      <w:r w:rsidRPr="002D15D0">
        <w:rPr>
          <w:rFonts w:ascii="Arial" w:eastAsia="Times New Roman" w:hAnsi="Arial" w:cs="Arial"/>
          <w:spacing w:val="-1"/>
          <w:sz w:val="20"/>
          <w:szCs w:val="20"/>
        </w:rPr>
        <w:t>ozemljitvene</w:t>
      </w:r>
      <w:r w:rsidRPr="002D15D0">
        <w:rPr>
          <w:rFonts w:ascii="Arial" w:eastAsia="Times New Roman" w:hAnsi="Arial" w:cs="Arial"/>
          <w:spacing w:val="-21"/>
          <w:sz w:val="20"/>
          <w:szCs w:val="20"/>
        </w:rPr>
        <w:t xml:space="preserve"> </w:t>
      </w:r>
      <w:r w:rsidRPr="002D15D0">
        <w:rPr>
          <w:rFonts w:ascii="Arial" w:eastAsia="Times New Roman" w:hAnsi="Arial" w:cs="Arial"/>
          <w:spacing w:val="-1"/>
          <w:sz w:val="20"/>
          <w:szCs w:val="20"/>
        </w:rPr>
        <w:t>sponke,</w:t>
      </w:r>
    </w:p>
    <w:p w:rsidR="002D15D0" w:rsidRPr="002D15D0" w:rsidRDefault="002D15D0" w:rsidP="002D15D0">
      <w:pPr>
        <w:widowControl/>
        <w:numPr>
          <w:ilvl w:val="0"/>
          <w:numId w:val="17"/>
        </w:numPr>
        <w:tabs>
          <w:tab w:val="left" w:pos="839"/>
        </w:tabs>
        <w:kinsoku w:val="0"/>
        <w:overflowPunct w:val="0"/>
        <w:autoSpaceDE/>
        <w:autoSpaceDN/>
        <w:adjustRightInd w:val="0"/>
        <w:spacing w:before="1" w:line="293" w:lineRule="exact"/>
        <w:rPr>
          <w:rFonts w:ascii="Arial" w:eastAsia="Times New Roman" w:hAnsi="Arial" w:cs="Arial"/>
          <w:sz w:val="20"/>
          <w:szCs w:val="20"/>
        </w:rPr>
      </w:pPr>
      <w:r w:rsidRPr="002D15D0">
        <w:rPr>
          <w:rFonts w:ascii="Arial" w:eastAsia="Times New Roman" w:hAnsi="Arial" w:cs="Arial"/>
          <w:spacing w:val="-1"/>
          <w:sz w:val="20"/>
          <w:szCs w:val="20"/>
        </w:rPr>
        <w:t>prenapetostna</w:t>
      </w:r>
      <w:r w:rsidRPr="002D15D0">
        <w:rPr>
          <w:rFonts w:ascii="Arial" w:eastAsia="Times New Roman" w:hAnsi="Arial" w:cs="Arial"/>
          <w:spacing w:val="-22"/>
          <w:sz w:val="20"/>
          <w:szCs w:val="20"/>
        </w:rPr>
        <w:t xml:space="preserve"> </w:t>
      </w:r>
      <w:r w:rsidRPr="002D15D0">
        <w:rPr>
          <w:rFonts w:ascii="Arial" w:eastAsia="Times New Roman" w:hAnsi="Arial" w:cs="Arial"/>
          <w:spacing w:val="-1"/>
          <w:sz w:val="20"/>
          <w:szCs w:val="20"/>
        </w:rPr>
        <w:t>zaščita,</w:t>
      </w:r>
    </w:p>
    <w:p w:rsidR="002D15D0" w:rsidRPr="002D15D0" w:rsidRDefault="002D15D0" w:rsidP="002D15D0">
      <w:pPr>
        <w:widowControl/>
        <w:numPr>
          <w:ilvl w:val="0"/>
          <w:numId w:val="17"/>
        </w:numPr>
        <w:tabs>
          <w:tab w:val="left" w:pos="839"/>
        </w:tabs>
        <w:kinsoku w:val="0"/>
        <w:overflowPunct w:val="0"/>
        <w:autoSpaceDE/>
        <w:autoSpaceDN/>
        <w:adjustRightInd w:val="0"/>
        <w:spacing w:line="293" w:lineRule="exact"/>
        <w:rPr>
          <w:rFonts w:ascii="Arial" w:eastAsia="Times New Roman" w:hAnsi="Arial" w:cs="Arial"/>
          <w:sz w:val="20"/>
          <w:szCs w:val="20"/>
        </w:rPr>
      </w:pPr>
      <w:proofErr w:type="spellStart"/>
      <w:r w:rsidRPr="002D15D0">
        <w:rPr>
          <w:rFonts w:ascii="Arial" w:eastAsia="Times New Roman" w:hAnsi="Arial" w:cs="Arial"/>
          <w:sz w:val="20"/>
          <w:szCs w:val="20"/>
        </w:rPr>
        <w:t>šina</w:t>
      </w:r>
      <w:proofErr w:type="spellEnd"/>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dvonadstropna</w:t>
      </w:r>
      <w:r w:rsidRPr="002D15D0">
        <w:rPr>
          <w:rFonts w:ascii="Arial" w:eastAsia="Times New Roman" w:hAnsi="Arial" w:cs="Arial"/>
          <w:spacing w:val="-11"/>
          <w:sz w:val="20"/>
          <w:szCs w:val="20"/>
        </w:rPr>
        <w:t xml:space="preserve"> </w:t>
      </w:r>
      <w:r w:rsidRPr="002D15D0">
        <w:rPr>
          <w:rFonts w:ascii="Arial" w:eastAsia="Times New Roman" w:hAnsi="Arial" w:cs="Arial"/>
          <w:sz w:val="20"/>
          <w:szCs w:val="20"/>
        </w:rPr>
        <w:t>pod</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kanalom</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-ozemljitev</w:t>
      </w:r>
    </w:p>
    <w:p w:rsidR="007D1588" w:rsidRDefault="007D1588" w:rsidP="002D15D0">
      <w:pPr>
        <w:kinsoku w:val="0"/>
        <w:overflowPunct w:val="0"/>
        <w:adjustRightInd w:val="0"/>
        <w:jc w:val="both"/>
        <w:rPr>
          <w:rFonts w:ascii="Arial" w:eastAsia="Times New Roman" w:hAnsi="Arial" w:cs="Arial"/>
          <w:sz w:val="20"/>
          <w:szCs w:val="20"/>
        </w:rPr>
      </w:pPr>
    </w:p>
    <w:p w:rsidR="002D15D0" w:rsidRPr="002D15D0" w:rsidRDefault="002D15D0" w:rsidP="002D15D0">
      <w:pPr>
        <w:kinsoku w:val="0"/>
        <w:overflowPunct w:val="0"/>
        <w:adjustRightInd w:val="0"/>
        <w:jc w:val="both"/>
        <w:rPr>
          <w:rFonts w:ascii="Arial" w:eastAsia="Times New Roman" w:hAnsi="Arial" w:cs="Arial"/>
          <w:sz w:val="20"/>
          <w:szCs w:val="20"/>
        </w:rPr>
      </w:pPr>
      <w:r w:rsidRPr="002D15D0">
        <w:rPr>
          <w:rFonts w:ascii="Arial" w:eastAsia="Times New Roman" w:hAnsi="Arial" w:cs="Arial"/>
          <w:sz w:val="20"/>
          <w:szCs w:val="20"/>
        </w:rPr>
        <w:t>V</w:t>
      </w:r>
      <w:r w:rsidRPr="002D15D0">
        <w:rPr>
          <w:rFonts w:ascii="Arial" w:eastAsia="Times New Roman" w:hAnsi="Arial" w:cs="Arial"/>
          <w:spacing w:val="-8"/>
          <w:sz w:val="20"/>
          <w:szCs w:val="20"/>
        </w:rPr>
        <w:t xml:space="preserve"> </w:t>
      </w:r>
      <w:proofErr w:type="spellStart"/>
      <w:r w:rsidRPr="002D15D0">
        <w:rPr>
          <w:rFonts w:ascii="Arial" w:eastAsia="Times New Roman" w:hAnsi="Arial" w:cs="Arial"/>
          <w:spacing w:val="-1"/>
          <w:sz w:val="20"/>
          <w:szCs w:val="20"/>
        </w:rPr>
        <w:t>parapetnih</w:t>
      </w:r>
      <w:proofErr w:type="spellEnd"/>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kanalih</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delovnih</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pultih,</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administraciji</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delovnih</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mestih</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predvidi:</w:t>
      </w:r>
    </w:p>
    <w:p w:rsidR="002D15D0" w:rsidRPr="002D15D0" w:rsidRDefault="002D15D0" w:rsidP="002D15D0">
      <w:pPr>
        <w:widowControl/>
        <w:numPr>
          <w:ilvl w:val="0"/>
          <w:numId w:val="18"/>
        </w:numPr>
        <w:tabs>
          <w:tab w:val="left" w:pos="839"/>
        </w:tabs>
        <w:kinsoku w:val="0"/>
        <w:overflowPunct w:val="0"/>
        <w:autoSpaceDE/>
        <w:autoSpaceDN/>
        <w:adjustRightInd w:val="0"/>
        <w:spacing w:before="2" w:line="293" w:lineRule="exact"/>
        <w:rPr>
          <w:rFonts w:ascii="Arial" w:eastAsia="Times New Roman" w:hAnsi="Arial" w:cs="Arial"/>
          <w:sz w:val="20"/>
          <w:szCs w:val="20"/>
        </w:rPr>
      </w:pPr>
      <w:r w:rsidRPr="002D15D0">
        <w:rPr>
          <w:rFonts w:ascii="Arial" w:eastAsia="Times New Roman" w:hAnsi="Arial" w:cs="Arial"/>
          <w:spacing w:val="-1"/>
          <w:sz w:val="20"/>
          <w:szCs w:val="20"/>
        </w:rPr>
        <w:t>mrežne</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vtičnice,</w:t>
      </w:r>
    </w:p>
    <w:p w:rsidR="002D15D0" w:rsidRPr="002D15D0" w:rsidRDefault="002D15D0" w:rsidP="002D15D0">
      <w:pPr>
        <w:widowControl/>
        <w:numPr>
          <w:ilvl w:val="0"/>
          <w:numId w:val="18"/>
        </w:numPr>
        <w:tabs>
          <w:tab w:val="left" w:pos="839"/>
        </w:tabs>
        <w:kinsoku w:val="0"/>
        <w:overflowPunct w:val="0"/>
        <w:autoSpaceDE/>
        <w:autoSpaceDN/>
        <w:adjustRightInd w:val="0"/>
        <w:spacing w:line="293" w:lineRule="exact"/>
        <w:rPr>
          <w:rFonts w:ascii="Arial" w:eastAsia="Times New Roman" w:hAnsi="Arial" w:cs="Arial"/>
          <w:sz w:val="20"/>
          <w:szCs w:val="20"/>
        </w:rPr>
      </w:pPr>
      <w:r w:rsidRPr="002D15D0">
        <w:rPr>
          <w:rFonts w:ascii="Arial" w:eastAsia="Times New Roman" w:hAnsi="Arial" w:cs="Arial"/>
          <w:spacing w:val="-1"/>
          <w:sz w:val="20"/>
          <w:szCs w:val="20"/>
        </w:rPr>
        <w:t>mrežne</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agregatne</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vtičnice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+UPS</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(po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potrebi</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opreme),</w:t>
      </w:r>
    </w:p>
    <w:p w:rsidR="002D15D0" w:rsidRPr="002D15D0" w:rsidRDefault="002D15D0" w:rsidP="002D15D0">
      <w:pPr>
        <w:widowControl/>
        <w:numPr>
          <w:ilvl w:val="0"/>
          <w:numId w:val="18"/>
        </w:numPr>
        <w:tabs>
          <w:tab w:val="left" w:pos="839"/>
        </w:tabs>
        <w:kinsoku w:val="0"/>
        <w:overflowPunct w:val="0"/>
        <w:autoSpaceDE/>
        <w:autoSpaceDN/>
        <w:adjustRightInd w:val="0"/>
        <w:spacing w:line="293" w:lineRule="exact"/>
        <w:rPr>
          <w:rFonts w:ascii="Arial" w:eastAsia="Times New Roman" w:hAnsi="Arial" w:cs="Arial"/>
          <w:sz w:val="20"/>
          <w:szCs w:val="20"/>
        </w:rPr>
      </w:pPr>
      <w:r w:rsidRPr="002D15D0">
        <w:rPr>
          <w:rFonts w:ascii="Arial" w:eastAsia="Times New Roman" w:hAnsi="Arial" w:cs="Arial"/>
          <w:spacing w:val="-1"/>
          <w:sz w:val="20"/>
          <w:szCs w:val="20"/>
        </w:rPr>
        <w:t>podatkovni</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priključki</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(po</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potrebi</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opreme),</w:t>
      </w:r>
    </w:p>
    <w:p w:rsidR="002D15D0" w:rsidRPr="002D15D0" w:rsidRDefault="002D15D0" w:rsidP="002D15D0">
      <w:pPr>
        <w:widowControl/>
        <w:numPr>
          <w:ilvl w:val="0"/>
          <w:numId w:val="18"/>
        </w:numPr>
        <w:tabs>
          <w:tab w:val="left" w:pos="839"/>
        </w:tabs>
        <w:kinsoku w:val="0"/>
        <w:overflowPunct w:val="0"/>
        <w:autoSpaceDE/>
        <w:autoSpaceDN/>
        <w:adjustRightInd w:val="0"/>
        <w:spacing w:line="293" w:lineRule="exact"/>
        <w:rPr>
          <w:rFonts w:ascii="Arial" w:eastAsia="Times New Roman" w:hAnsi="Arial" w:cs="Arial"/>
          <w:sz w:val="20"/>
          <w:szCs w:val="20"/>
        </w:rPr>
      </w:pPr>
      <w:r w:rsidRPr="002D15D0">
        <w:rPr>
          <w:rFonts w:ascii="Arial" w:eastAsia="Times New Roman" w:hAnsi="Arial" w:cs="Arial"/>
          <w:spacing w:val="-1"/>
          <w:sz w:val="20"/>
          <w:szCs w:val="20"/>
        </w:rPr>
        <w:t>telefonski</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priključki</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(po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potrebi</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opreme),</w:t>
      </w:r>
    </w:p>
    <w:p w:rsidR="002D15D0" w:rsidRPr="002D15D0" w:rsidRDefault="002D15D0" w:rsidP="002D15D0">
      <w:pPr>
        <w:widowControl/>
        <w:numPr>
          <w:ilvl w:val="0"/>
          <w:numId w:val="18"/>
        </w:numPr>
        <w:tabs>
          <w:tab w:val="left" w:pos="839"/>
        </w:tabs>
        <w:kinsoku w:val="0"/>
        <w:overflowPunct w:val="0"/>
        <w:autoSpaceDE/>
        <w:autoSpaceDN/>
        <w:adjustRightInd w:val="0"/>
        <w:spacing w:before="1"/>
        <w:rPr>
          <w:rFonts w:ascii="Arial" w:eastAsia="Times New Roman" w:hAnsi="Arial" w:cs="Arial"/>
          <w:sz w:val="20"/>
          <w:szCs w:val="20"/>
        </w:rPr>
      </w:pPr>
      <w:r w:rsidRPr="002D15D0">
        <w:rPr>
          <w:rFonts w:ascii="Arial" w:eastAsia="Times New Roman" w:hAnsi="Arial" w:cs="Arial"/>
          <w:spacing w:val="-1"/>
          <w:sz w:val="20"/>
          <w:szCs w:val="20"/>
        </w:rPr>
        <w:t>prenapetostna</w:t>
      </w:r>
      <w:r w:rsidRPr="002D15D0">
        <w:rPr>
          <w:rFonts w:ascii="Arial" w:eastAsia="Times New Roman" w:hAnsi="Arial" w:cs="Arial"/>
          <w:spacing w:val="-22"/>
          <w:sz w:val="20"/>
          <w:szCs w:val="20"/>
        </w:rPr>
        <w:t xml:space="preserve"> </w:t>
      </w:r>
      <w:r w:rsidRPr="002D15D0">
        <w:rPr>
          <w:rFonts w:ascii="Arial" w:eastAsia="Times New Roman" w:hAnsi="Arial" w:cs="Arial"/>
          <w:spacing w:val="-1"/>
          <w:sz w:val="20"/>
          <w:szCs w:val="20"/>
        </w:rPr>
        <w:t>zaščita.</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kinsoku w:val="0"/>
        <w:overflowPunct w:val="0"/>
        <w:adjustRightInd w:val="0"/>
        <w:jc w:val="both"/>
        <w:rPr>
          <w:rFonts w:ascii="Arial" w:eastAsia="Times New Roman" w:hAnsi="Arial" w:cs="Arial"/>
          <w:sz w:val="20"/>
          <w:szCs w:val="20"/>
        </w:rPr>
      </w:pPr>
      <w:r w:rsidRPr="002D15D0">
        <w:rPr>
          <w:rFonts w:ascii="Arial" w:eastAsia="Times New Roman" w:hAnsi="Arial" w:cs="Arial"/>
          <w:spacing w:val="-1"/>
          <w:sz w:val="20"/>
          <w:szCs w:val="20"/>
        </w:rPr>
        <w:t>Vsi</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elementi</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7"/>
          <w:sz w:val="20"/>
          <w:szCs w:val="20"/>
        </w:rPr>
        <w:t xml:space="preserve"> </w:t>
      </w:r>
      <w:proofErr w:type="spellStart"/>
      <w:r w:rsidRPr="002D15D0">
        <w:rPr>
          <w:rFonts w:ascii="Arial" w:eastAsia="Times New Roman" w:hAnsi="Arial" w:cs="Arial"/>
          <w:spacing w:val="-1"/>
          <w:sz w:val="20"/>
          <w:szCs w:val="20"/>
        </w:rPr>
        <w:t>parapetnih</w:t>
      </w:r>
      <w:proofErr w:type="spellEnd"/>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bolniških</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kanalih</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morajo</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biti</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ustrezno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označeni.</w:t>
      </w:r>
    </w:p>
    <w:p w:rsidR="002D15D0" w:rsidRPr="002D15D0" w:rsidRDefault="002D15D0" w:rsidP="002D15D0">
      <w:pPr>
        <w:kinsoku w:val="0"/>
        <w:overflowPunct w:val="0"/>
        <w:adjustRightInd w:val="0"/>
        <w:jc w:val="both"/>
        <w:rPr>
          <w:rFonts w:ascii="Arial" w:eastAsia="Times New Roman" w:hAnsi="Arial" w:cs="Arial"/>
          <w:sz w:val="20"/>
          <w:szCs w:val="20"/>
        </w:rPr>
      </w:pPr>
      <w:r w:rsidRPr="002D15D0">
        <w:rPr>
          <w:rFonts w:ascii="Arial" w:eastAsia="Times New Roman" w:hAnsi="Arial" w:cs="Arial"/>
          <w:spacing w:val="-1"/>
          <w:sz w:val="20"/>
          <w:szCs w:val="20"/>
        </w:rPr>
        <w:t>Ostali</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tehnološki</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uporabniki</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priključijo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preko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stalnih</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vtičnic</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ter</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fiksnih</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priključnic.</w:t>
      </w:r>
    </w:p>
    <w:p w:rsidR="002D15D0" w:rsidRPr="002D15D0" w:rsidRDefault="002D15D0" w:rsidP="002D15D0">
      <w:pPr>
        <w:widowControl/>
        <w:tabs>
          <w:tab w:val="left" w:pos="7050"/>
        </w:tabs>
        <w:autoSpaceDE/>
        <w:autoSpaceDN/>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 xml:space="preserve">1.2.2  Električni </w:t>
      </w:r>
      <w:proofErr w:type="spellStart"/>
      <w:r w:rsidRPr="002D15D0">
        <w:rPr>
          <w:rFonts w:ascii="Arial" w:eastAsia="Times New Roman" w:hAnsi="Arial" w:cs="Arial"/>
          <w:bCs/>
          <w:spacing w:val="-3"/>
          <w:sz w:val="20"/>
          <w:szCs w:val="20"/>
          <w:u w:val="single"/>
        </w:rPr>
        <w:t>razdelilci</w:t>
      </w:r>
      <w:proofErr w:type="spellEnd"/>
    </w:p>
    <w:p w:rsidR="002D15D0" w:rsidRPr="002D15D0" w:rsidRDefault="002D15D0" w:rsidP="002D15D0">
      <w:pPr>
        <w:kinsoku w:val="0"/>
        <w:overflowPunct w:val="0"/>
        <w:adjustRightInd w:val="0"/>
        <w:spacing w:before="50"/>
        <w:ind w:right="107"/>
        <w:jc w:val="both"/>
        <w:rPr>
          <w:rFonts w:ascii="Arial" w:eastAsia="Times New Roman" w:hAnsi="Arial" w:cs="Arial"/>
          <w:sz w:val="20"/>
          <w:szCs w:val="20"/>
        </w:rPr>
      </w:pPr>
      <w:r w:rsidRPr="002D15D0">
        <w:rPr>
          <w:rFonts w:ascii="Arial" w:eastAsia="Times New Roman" w:hAnsi="Arial" w:cs="Arial"/>
          <w:spacing w:val="-1"/>
          <w:sz w:val="20"/>
          <w:szCs w:val="20"/>
        </w:rPr>
        <w:t>Obstoječi</w:t>
      </w:r>
      <w:r w:rsidRPr="002D15D0">
        <w:rPr>
          <w:rFonts w:ascii="Arial" w:eastAsia="Times New Roman" w:hAnsi="Arial" w:cs="Arial"/>
          <w:spacing w:val="1"/>
          <w:sz w:val="20"/>
          <w:szCs w:val="20"/>
        </w:rPr>
        <w:t xml:space="preserve"> </w:t>
      </w:r>
      <w:r w:rsidRPr="002D15D0">
        <w:rPr>
          <w:rFonts w:ascii="Arial" w:eastAsia="Times New Roman" w:hAnsi="Arial" w:cs="Arial"/>
          <w:spacing w:val="-1"/>
          <w:sz w:val="20"/>
          <w:szCs w:val="20"/>
        </w:rPr>
        <w:t>električni</w:t>
      </w:r>
      <w:r w:rsidRPr="002D15D0">
        <w:rPr>
          <w:rFonts w:ascii="Arial" w:eastAsia="Times New Roman" w:hAnsi="Arial" w:cs="Arial"/>
          <w:spacing w:val="1"/>
          <w:sz w:val="20"/>
          <w:szCs w:val="20"/>
        </w:rPr>
        <w:t xml:space="preserve"> </w:t>
      </w:r>
      <w:proofErr w:type="spellStart"/>
      <w:r w:rsidRPr="002D15D0">
        <w:rPr>
          <w:rFonts w:ascii="Arial" w:eastAsia="Times New Roman" w:hAnsi="Arial" w:cs="Arial"/>
          <w:spacing w:val="-1"/>
          <w:sz w:val="20"/>
          <w:szCs w:val="20"/>
        </w:rPr>
        <w:t>razdelilci</w:t>
      </w:r>
      <w:proofErr w:type="spellEnd"/>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 xml:space="preserve">na </w:t>
      </w:r>
      <w:r w:rsidRPr="002D15D0">
        <w:rPr>
          <w:rFonts w:ascii="Arial" w:eastAsia="Times New Roman" w:hAnsi="Arial" w:cs="Arial"/>
          <w:spacing w:val="-1"/>
          <w:sz w:val="20"/>
          <w:szCs w:val="20"/>
        </w:rPr>
        <w:t>Oddelku</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 xml:space="preserve">se </w:t>
      </w:r>
      <w:r w:rsidRPr="002D15D0">
        <w:rPr>
          <w:rFonts w:ascii="Arial" w:eastAsia="Times New Roman" w:hAnsi="Arial" w:cs="Arial"/>
          <w:spacing w:val="-1"/>
          <w:sz w:val="20"/>
          <w:szCs w:val="20"/>
        </w:rPr>
        <w:t>nahajajo</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na hodnikih.</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Nameščeni</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so</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kovinskih</w:t>
      </w:r>
      <w:r w:rsidRPr="002D15D0">
        <w:rPr>
          <w:rFonts w:ascii="Arial" w:eastAsia="Times New Roman" w:hAnsi="Arial" w:cs="Arial"/>
          <w:spacing w:val="71"/>
          <w:w w:val="99"/>
          <w:sz w:val="20"/>
          <w:szCs w:val="20"/>
        </w:rPr>
        <w:t xml:space="preserve"> </w:t>
      </w:r>
      <w:r w:rsidRPr="002D15D0">
        <w:rPr>
          <w:rFonts w:ascii="Arial" w:eastAsia="Times New Roman" w:hAnsi="Arial" w:cs="Arial"/>
          <w:spacing w:val="-1"/>
          <w:sz w:val="20"/>
          <w:szCs w:val="20"/>
        </w:rPr>
        <w:t>omaricah,</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so</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zaprte</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lesenimi</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vrati.</w:t>
      </w:r>
    </w:p>
    <w:p w:rsidR="002D15D0" w:rsidRPr="002D15D0" w:rsidRDefault="002D15D0" w:rsidP="002D15D0">
      <w:pPr>
        <w:kinsoku w:val="0"/>
        <w:overflowPunct w:val="0"/>
        <w:adjustRightInd w:val="0"/>
        <w:ind w:right="109"/>
        <w:jc w:val="both"/>
        <w:rPr>
          <w:rFonts w:ascii="Arial" w:eastAsia="Times New Roman" w:hAnsi="Arial" w:cs="Arial"/>
          <w:sz w:val="20"/>
          <w:szCs w:val="20"/>
        </w:rPr>
      </w:pPr>
      <w:r w:rsidRPr="002D15D0">
        <w:rPr>
          <w:rFonts w:ascii="Arial" w:eastAsia="Times New Roman" w:hAnsi="Arial" w:cs="Arial"/>
          <w:spacing w:val="-1"/>
          <w:sz w:val="20"/>
          <w:szCs w:val="20"/>
        </w:rPr>
        <w:t>Nove</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instalacije</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se</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priključijo</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obstoječe</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el.</w:t>
      </w:r>
      <w:r w:rsidRPr="002D15D0">
        <w:rPr>
          <w:rFonts w:ascii="Arial" w:eastAsia="Times New Roman" w:hAnsi="Arial" w:cs="Arial"/>
          <w:spacing w:val="4"/>
          <w:sz w:val="20"/>
          <w:szCs w:val="20"/>
        </w:rPr>
        <w:t xml:space="preserve"> </w:t>
      </w:r>
      <w:proofErr w:type="spellStart"/>
      <w:r w:rsidRPr="002D15D0">
        <w:rPr>
          <w:rFonts w:ascii="Arial" w:eastAsia="Times New Roman" w:hAnsi="Arial" w:cs="Arial"/>
          <w:spacing w:val="-1"/>
          <w:sz w:val="20"/>
          <w:szCs w:val="20"/>
        </w:rPr>
        <w:t>razdelilce</w:t>
      </w:r>
      <w:proofErr w:type="spellEnd"/>
      <w:r w:rsidRPr="002D15D0">
        <w:rPr>
          <w:rFonts w:ascii="Arial" w:eastAsia="Times New Roman" w:hAnsi="Arial" w:cs="Arial"/>
          <w:spacing w:val="-1"/>
          <w:sz w:val="20"/>
          <w:szCs w:val="20"/>
        </w:rPr>
        <w:t>.</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ta</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namen</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potrebno</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obstoječe</w:t>
      </w:r>
      <w:r w:rsidRPr="002D15D0">
        <w:rPr>
          <w:rFonts w:ascii="Arial" w:eastAsia="Times New Roman" w:hAnsi="Arial" w:cs="Arial"/>
          <w:spacing w:val="73"/>
          <w:w w:val="99"/>
          <w:sz w:val="20"/>
          <w:szCs w:val="20"/>
        </w:rPr>
        <w:t xml:space="preserve"> </w:t>
      </w:r>
      <w:r w:rsidRPr="002D15D0">
        <w:rPr>
          <w:rFonts w:ascii="Arial" w:eastAsia="Times New Roman" w:hAnsi="Arial" w:cs="Arial"/>
          <w:spacing w:val="-1"/>
          <w:sz w:val="20"/>
          <w:szCs w:val="20"/>
        </w:rPr>
        <w:t>el.</w:t>
      </w:r>
      <w:r w:rsidRPr="002D15D0">
        <w:rPr>
          <w:rFonts w:ascii="Arial" w:eastAsia="Times New Roman" w:hAnsi="Arial" w:cs="Arial"/>
          <w:spacing w:val="51"/>
          <w:sz w:val="20"/>
          <w:szCs w:val="20"/>
        </w:rPr>
        <w:t xml:space="preserve"> </w:t>
      </w:r>
      <w:proofErr w:type="spellStart"/>
      <w:r w:rsidRPr="002D15D0">
        <w:rPr>
          <w:rFonts w:ascii="Arial" w:eastAsia="Times New Roman" w:hAnsi="Arial" w:cs="Arial"/>
          <w:spacing w:val="-1"/>
          <w:sz w:val="20"/>
          <w:szCs w:val="20"/>
        </w:rPr>
        <w:t>razdelilce</w:t>
      </w:r>
      <w:proofErr w:type="spellEnd"/>
      <w:r w:rsidRPr="002D15D0">
        <w:rPr>
          <w:rFonts w:ascii="Arial" w:eastAsia="Times New Roman" w:hAnsi="Arial" w:cs="Arial"/>
          <w:spacing w:val="50"/>
          <w:sz w:val="20"/>
          <w:szCs w:val="20"/>
        </w:rPr>
        <w:t xml:space="preserve"> </w:t>
      </w:r>
      <w:r w:rsidRPr="002D15D0">
        <w:rPr>
          <w:rFonts w:ascii="Arial" w:eastAsia="Times New Roman" w:hAnsi="Arial" w:cs="Arial"/>
          <w:spacing w:val="-1"/>
          <w:sz w:val="20"/>
          <w:szCs w:val="20"/>
        </w:rPr>
        <w:t>dograditi</w:t>
      </w:r>
      <w:r w:rsidRPr="002D15D0">
        <w:rPr>
          <w:rFonts w:ascii="Arial" w:eastAsia="Times New Roman" w:hAnsi="Arial" w:cs="Arial"/>
          <w:spacing w:val="52"/>
          <w:sz w:val="20"/>
          <w:szCs w:val="20"/>
        </w:rPr>
        <w:t xml:space="preserve"> </w:t>
      </w:r>
      <w:r w:rsidRPr="002D15D0">
        <w:rPr>
          <w:rFonts w:ascii="Arial" w:eastAsia="Times New Roman" w:hAnsi="Arial" w:cs="Arial"/>
          <w:spacing w:val="-1"/>
          <w:sz w:val="20"/>
          <w:szCs w:val="20"/>
        </w:rPr>
        <w:t>ustrezno</w:t>
      </w:r>
      <w:r w:rsidRPr="002D15D0">
        <w:rPr>
          <w:rFonts w:ascii="Arial" w:eastAsia="Times New Roman" w:hAnsi="Arial" w:cs="Arial"/>
          <w:spacing w:val="51"/>
          <w:sz w:val="20"/>
          <w:szCs w:val="20"/>
        </w:rPr>
        <w:t xml:space="preserve"> </w:t>
      </w:r>
      <w:r w:rsidRPr="002D15D0">
        <w:rPr>
          <w:rFonts w:ascii="Arial" w:eastAsia="Times New Roman" w:hAnsi="Arial" w:cs="Arial"/>
          <w:spacing w:val="-1"/>
          <w:sz w:val="20"/>
          <w:szCs w:val="20"/>
        </w:rPr>
        <w:t>opremo</w:t>
      </w:r>
      <w:r w:rsidRPr="002D15D0">
        <w:rPr>
          <w:rFonts w:ascii="Arial" w:eastAsia="Times New Roman" w:hAnsi="Arial" w:cs="Arial"/>
          <w:spacing w:val="52"/>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51"/>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51"/>
          <w:sz w:val="20"/>
          <w:szCs w:val="20"/>
        </w:rPr>
        <w:t xml:space="preserve"> </w:t>
      </w:r>
      <w:r w:rsidRPr="002D15D0">
        <w:rPr>
          <w:rFonts w:ascii="Arial" w:eastAsia="Times New Roman" w:hAnsi="Arial" w:cs="Arial"/>
          <w:sz w:val="20"/>
          <w:szCs w:val="20"/>
        </w:rPr>
        <w:t>njih</w:t>
      </w:r>
      <w:r w:rsidRPr="002D15D0">
        <w:rPr>
          <w:rFonts w:ascii="Arial" w:eastAsia="Times New Roman" w:hAnsi="Arial" w:cs="Arial"/>
          <w:spacing w:val="51"/>
          <w:sz w:val="20"/>
          <w:szCs w:val="20"/>
        </w:rPr>
        <w:t xml:space="preserve"> </w:t>
      </w:r>
      <w:r w:rsidRPr="002D15D0">
        <w:rPr>
          <w:rFonts w:ascii="Arial" w:eastAsia="Times New Roman" w:hAnsi="Arial" w:cs="Arial"/>
          <w:spacing w:val="-1"/>
          <w:sz w:val="20"/>
          <w:szCs w:val="20"/>
        </w:rPr>
        <w:t>zamenjati</w:t>
      </w:r>
      <w:r w:rsidRPr="002D15D0">
        <w:rPr>
          <w:rFonts w:ascii="Arial" w:eastAsia="Times New Roman" w:hAnsi="Arial" w:cs="Arial"/>
          <w:spacing w:val="53"/>
          <w:sz w:val="20"/>
          <w:szCs w:val="20"/>
        </w:rPr>
        <w:t xml:space="preserve"> </w:t>
      </w:r>
      <w:r w:rsidRPr="002D15D0">
        <w:rPr>
          <w:rFonts w:ascii="Arial" w:eastAsia="Times New Roman" w:hAnsi="Arial" w:cs="Arial"/>
          <w:sz w:val="20"/>
          <w:szCs w:val="20"/>
        </w:rPr>
        <w:t>vso</w:t>
      </w:r>
      <w:r w:rsidRPr="002D15D0">
        <w:rPr>
          <w:rFonts w:ascii="Arial" w:eastAsia="Times New Roman" w:hAnsi="Arial" w:cs="Arial"/>
          <w:spacing w:val="51"/>
          <w:sz w:val="20"/>
          <w:szCs w:val="20"/>
        </w:rPr>
        <w:t xml:space="preserve"> </w:t>
      </w:r>
      <w:r w:rsidRPr="002D15D0">
        <w:rPr>
          <w:rFonts w:ascii="Arial" w:eastAsia="Times New Roman" w:hAnsi="Arial" w:cs="Arial"/>
          <w:spacing w:val="-1"/>
          <w:sz w:val="20"/>
          <w:szCs w:val="20"/>
        </w:rPr>
        <w:t>neustrezno</w:t>
      </w:r>
      <w:r w:rsidRPr="002D15D0">
        <w:rPr>
          <w:rFonts w:ascii="Arial" w:eastAsia="Times New Roman" w:hAnsi="Arial" w:cs="Arial"/>
          <w:spacing w:val="51"/>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51"/>
          <w:sz w:val="20"/>
          <w:szCs w:val="20"/>
        </w:rPr>
        <w:t xml:space="preserve"> </w:t>
      </w:r>
      <w:r w:rsidRPr="002D15D0">
        <w:rPr>
          <w:rFonts w:ascii="Arial" w:eastAsia="Times New Roman" w:hAnsi="Arial" w:cs="Arial"/>
          <w:spacing w:val="-1"/>
          <w:sz w:val="20"/>
          <w:szCs w:val="20"/>
        </w:rPr>
        <w:t>dotrajano</w:t>
      </w:r>
      <w:r w:rsidRPr="002D15D0">
        <w:rPr>
          <w:rFonts w:ascii="Arial" w:eastAsia="Times New Roman" w:hAnsi="Arial" w:cs="Arial"/>
          <w:spacing w:val="95"/>
          <w:w w:val="99"/>
          <w:sz w:val="20"/>
          <w:szCs w:val="20"/>
        </w:rPr>
        <w:t xml:space="preserve"> </w:t>
      </w:r>
      <w:proofErr w:type="spellStart"/>
      <w:r w:rsidRPr="002D15D0">
        <w:rPr>
          <w:rFonts w:ascii="Arial" w:eastAsia="Times New Roman" w:hAnsi="Arial" w:cs="Arial"/>
          <w:spacing w:val="-1"/>
          <w:sz w:val="20"/>
          <w:szCs w:val="20"/>
        </w:rPr>
        <w:t>elektro</w:t>
      </w:r>
      <w:proofErr w:type="spellEnd"/>
      <w:r w:rsidRPr="002D15D0">
        <w:rPr>
          <w:rFonts w:ascii="Arial" w:eastAsia="Times New Roman" w:hAnsi="Arial" w:cs="Arial"/>
          <w:spacing w:val="-15"/>
          <w:sz w:val="20"/>
          <w:szCs w:val="20"/>
        </w:rPr>
        <w:t xml:space="preserve"> </w:t>
      </w:r>
      <w:r w:rsidRPr="002D15D0">
        <w:rPr>
          <w:rFonts w:ascii="Arial" w:eastAsia="Times New Roman" w:hAnsi="Arial" w:cs="Arial"/>
          <w:spacing w:val="-1"/>
          <w:sz w:val="20"/>
          <w:szCs w:val="20"/>
        </w:rPr>
        <w:t>opremo.</w:t>
      </w:r>
    </w:p>
    <w:p w:rsidR="002D15D0" w:rsidRPr="002D15D0" w:rsidRDefault="002D15D0" w:rsidP="002D15D0">
      <w:pPr>
        <w:widowControl/>
        <w:tabs>
          <w:tab w:val="left" w:pos="7050"/>
        </w:tabs>
        <w:autoSpaceDE/>
        <w:autoSpaceDN/>
        <w:rPr>
          <w:rFonts w:ascii="Arial" w:eastAsia="Times New Roman" w:hAnsi="Arial" w:cs="Arial"/>
          <w:sz w:val="20"/>
          <w:szCs w:val="20"/>
        </w:rPr>
      </w:pPr>
      <w:r w:rsidRPr="002D15D0">
        <w:rPr>
          <w:rFonts w:ascii="Arial" w:eastAsia="Times New Roman" w:hAnsi="Arial" w:cs="Arial"/>
          <w:sz w:val="20"/>
          <w:szCs w:val="20"/>
        </w:rPr>
        <w:t>V</w:t>
      </w:r>
      <w:r w:rsidRPr="002D15D0">
        <w:rPr>
          <w:rFonts w:ascii="Arial" w:eastAsia="Times New Roman" w:hAnsi="Arial" w:cs="Arial"/>
          <w:spacing w:val="17"/>
          <w:sz w:val="20"/>
          <w:szCs w:val="20"/>
        </w:rPr>
        <w:t xml:space="preserve"> </w:t>
      </w:r>
      <w:r w:rsidRPr="002D15D0">
        <w:rPr>
          <w:rFonts w:ascii="Arial" w:eastAsia="Times New Roman" w:hAnsi="Arial" w:cs="Arial"/>
          <w:sz w:val="20"/>
          <w:szCs w:val="20"/>
        </w:rPr>
        <w:t>kolikor</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obstoječih</w:t>
      </w:r>
      <w:r w:rsidRPr="002D15D0">
        <w:rPr>
          <w:rFonts w:ascii="Arial" w:eastAsia="Times New Roman" w:hAnsi="Arial" w:cs="Arial"/>
          <w:spacing w:val="41"/>
          <w:sz w:val="20"/>
          <w:szCs w:val="20"/>
        </w:rPr>
        <w:t xml:space="preserve"> </w:t>
      </w:r>
      <w:r w:rsidRPr="002D15D0">
        <w:rPr>
          <w:rFonts w:ascii="Arial" w:eastAsia="Times New Roman" w:hAnsi="Arial" w:cs="Arial"/>
          <w:spacing w:val="-1"/>
          <w:sz w:val="20"/>
          <w:szCs w:val="20"/>
        </w:rPr>
        <w:t>el.</w:t>
      </w:r>
      <w:r w:rsidRPr="002D15D0">
        <w:rPr>
          <w:rFonts w:ascii="Arial" w:eastAsia="Times New Roman" w:hAnsi="Arial" w:cs="Arial"/>
          <w:spacing w:val="18"/>
          <w:sz w:val="20"/>
          <w:szCs w:val="20"/>
        </w:rPr>
        <w:t xml:space="preserve"> </w:t>
      </w:r>
      <w:proofErr w:type="spellStart"/>
      <w:r w:rsidRPr="002D15D0">
        <w:rPr>
          <w:rFonts w:ascii="Arial" w:eastAsia="Times New Roman" w:hAnsi="Arial" w:cs="Arial"/>
          <w:spacing w:val="-1"/>
          <w:sz w:val="20"/>
          <w:szCs w:val="20"/>
        </w:rPr>
        <w:t>razdelilcev</w:t>
      </w:r>
      <w:proofErr w:type="spellEnd"/>
      <w:r w:rsidRPr="002D15D0">
        <w:rPr>
          <w:rFonts w:ascii="Arial" w:eastAsia="Times New Roman" w:hAnsi="Arial" w:cs="Arial"/>
          <w:spacing w:val="20"/>
          <w:sz w:val="20"/>
          <w:szCs w:val="20"/>
        </w:rPr>
        <w:t xml:space="preserve"> </w:t>
      </w:r>
      <w:r w:rsidRPr="002D15D0">
        <w:rPr>
          <w:rFonts w:ascii="Arial" w:eastAsia="Times New Roman" w:hAnsi="Arial" w:cs="Arial"/>
          <w:sz w:val="20"/>
          <w:szCs w:val="20"/>
        </w:rPr>
        <w:t>ni</w:t>
      </w:r>
      <w:r w:rsidRPr="002D15D0">
        <w:rPr>
          <w:rFonts w:ascii="Arial" w:eastAsia="Times New Roman" w:hAnsi="Arial" w:cs="Arial"/>
          <w:spacing w:val="19"/>
          <w:sz w:val="20"/>
          <w:szCs w:val="20"/>
        </w:rPr>
        <w:t xml:space="preserve"> </w:t>
      </w:r>
      <w:r w:rsidRPr="002D15D0">
        <w:rPr>
          <w:rFonts w:ascii="Arial" w:eastAsia="Times New Roman" w:hAnsi="Arial" w:cs="Arial"/>
          <w:sz w:val="20"/>
          <w:szCs w:val="20"/>
        </w:rPr>
        <w:t>možno</w:t>
      </w:r>
      <w:r w:rsidRPr="002D15D0">
        <w:rPr>
          <w:rFonts w:ascii="Arial" w:eastAsia="Times New Roman" w:hAnsi="Arial" w:cs="Arial"/>
          <w:spacing w:val="18"/>
          <w:sz w:val="20"/>
          <w:szCs w:val="20"/>
        </w:rPr>
        <w:t xml:space="preserve"> </w:t>
      </w:r>
      <w:r w:rsidRPr="002D15D0">
        <w:rPr>
          <w:rFonts w:ascii="Arial" w:eastAsia="Times New Roman" w:hAnsi="Arial" w:cs="Arial"/>
          <w:spacing w:val="-1"/>
          <w:sz w:val="20"/>
          <w:szCs w:val="20"/>
        </w:rPr>
        <w:t>nadgraditi,</w:t>
      </w:r>
      <w:r w:rsidRPr="002D15D0">
        <w:rPr>
          <w:rFonts w:ascii="Arial" w:eastAsia="Times New Roman" w:hAnsi="Arial" w:cs="Arial"/>
          <w:spacing w:val="18"/>
          <w:sz w:val="20"/>
          <w:szCs w:val="20"/>
        </w:rPr>
        <w:t xml:space="preserve"> </w:t>
      </w:r>
      <w:r w:rsidRPr="002D15D0">
        <w:rPr>
          <w:rFonts w:ascii="Arial" w:eastAsia="Times New Roman" w:hAnsi="Arial" w:cs="Arial"/>
          <w:sz w:val="20"/>
          <w:szCs w:val="20"/>
        </w:rPr>
        <w:t>naj</w:t>
      </w:r>
      <w:r w:rsidRPr="002D15D0">
        <w:rPr>
          <w:rFonts w:ascii="Arial" w:eastAsia="Times New Roman" w:hAnsi="Arial" w:cs="Arial"/>
          <w:spacing w:val="18"/>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20"/>
          <w:sz w:val="20"/>
          <w:szCs w:val="20"/>
        </w:rPr>
        <w:t xml:space="preserve"> </w:t>
      </w:r>
      <w:r w:rsidRPr="002D15D0">
        <w:rPr>
          <w:rFonts w:ascii="Arial" w:eastAsia="Times New Roman" w:hAnsi="Arial" w:cs="Arial"/>
          <w:sz w:val="20"/>
          <w:szCs w:val="20"/>
        </w:rPr>
        <w:t>predvidi</w:t>
      </w:r>
      <w:r w:rsidRPr="002D15D0">
        <w:rPr>
          <w:rFonts w:ascii="Arial" w:eastAsia="Times New Roman" w:hAnsi="Arial" w:cs="Arial"/>
          <w:spacing w:val="18"/>
          <w:sz w:val="20"/>
          <w:szCs w:val="20"/>
        </w:rPr>
        <w:t xml:space="preserve"> </w:t>
      </w:r>
      <w:r w:rsidRPr="002D15D0">
        <w:rPr>
          <w:rFonts w:ascii="Arial" w:eastAsia="Times New Roman" w:hAnsi="Arial" w:cs="Arial"/>
          <w:spacing w:val="-1"/>
          <w:sz w:val="20"/>
          <w:szCs w:val="20"/>
        </w:rPr>
        <w:t>zamenjava</w:t>
      </w:r>
      <w:r w:rsidRPr="002D15D0">
        <w:rPr>
          <w:rFonts w:ascii="Arial" w:eastAsia="Times New Roman" w:hAnsi="Arial" w:cs="Arial"/>
          <w:spacing w:val="67"/>
          <w:w w:val="99"/>
          <w:sz w:val="20"/>
          <w:szCs w:val="20"/>
        </w:rPr>
        <w:t xml:space="preserve"> </w:t>
      </w:r>
      <w:r w:rsidRPr="002D15D0">
        <w:rPr>
          <w:rFonts w:ascii="Arial" w:eastAsia="Times New Roman" w:hAnsi="Arial" w:cs="Arial"/>
          <w:spacing w:val="-1"/>
          <w:sz w:val="20"/>
          <w:szCs w:val="20"/>
        </w:rPr>
        <w:t>obstoječih</w:t>
      </w:r>
      <w:r w:rsidRPr="002D15D0">
        <w:rPr>
          <w:rFonts w:ascii="Arial" w:eastAsia="Times New Roman" w:hAnsi="Arial" w:cs="Arial"/>
          <w:spacing w:val="39"/>
          <w:sz w:val="20"/>
          <w:szCs w:val="20"/>
        </w:rPr>
        <w:t xml:space="preserve"> </w:t>
      </w:r>
      <w:r w:rsidRPr="002D15D0">
        <w:rPr>
          <w:rFonts w:ascii="Arial" w:eastAsia="Times New Roman" w:hAnsi="Arial" w:cs="Arial"/>
          <w:spacing w:val="-1"/>
          <w:sz w:val="20"/>
          <w:szCs w:val="20"/>
        </w:rPr>
        <w:t>el.</w:t>
      </w:r>
      <w:r w:rsidRPr="002D15D0">
        <w:rPr>
          <w:rFonts w:ascii="Arial" w:eastAsia="Times New Roman" w:hAnsi="Arial" w:cs="Arial"/>
          <w:spacing w:val="40"/>
          <w:sz w:val="20"/>
          <w:szCs w:val="20"/>
        </w:rPr>
        <w:t xml:space="preserve"> </w:t>
      </w:r>
      <w:proofErr w:type="spellStart"/>
      <w:r w:rsidRPr="002D15D0">
        <w:rPr>
          <w:rFonts w:ascii="Arial" w:eastAsia="Times New Roman" w:hAnsi="Arial" w:cs="Arial"/>
          <w:spacing w:val="-1"/>
          <w:sz w:val="20"/>
          <w:szCs w:val="20"/>
        </w:rPr>
        <w:t>razdelilcev</w:t>
      </w:r>
      <w:proofErr w:type="spellEnd"/>
      <w:r w:rsidRPr="002D15D0">
        <w:rPr>
          <w:rFonts w:ascii="Arial" w:eastAsia="Times New Roman" w:hAnsi="Arial" w:cs="Arial"/>
          <w:spacing w:val="39"/>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42"/>
          <w:sz w:val="20"/>
          <w:szCs w:val="20"/>
        </w:rPr>
        <w:t xml:space="preserve"> </w:t>
      </w:r>
      <w:r w:rsidRPr="002D15D0">
        <w:rPr>
          <w:rFonts w:ascii="Arial" w:eastAsia="Times New Roman" w:hAnsi="Arial" w:cs="Arial"/>
          <w:sz w:val="20"/>
          <w:szCs w:val="20"/>
        </w:rPr>
        <w:t>novimi.</w:t>
      </w:r>
      <w:r w:rsidRPr="002D15D0">
        <w:rPr>
          <w:rFonts w:ascii="Arial" w:eastAsia="Times New Roman" w:hAnsi="Arial" w:cs="Arial"/>
          <w:spacing w:val="17"/>
          <w:sz w:val="20"/>
          <w:szCs w:val="20"/>
        </w:rPr>
        <w:t xml:space="preserve"> </w:t>
      </w:r>
      <w:r w:rsidRPr="002D15D0">
        <w:rPr>
          <w:rFonts w:ascii="Arial" w:eastAsia="Times New Roman" w:hAnsi="Arial" w:cs="Arial"/>
          <w:sz w:val="20"/>
          <w:szCs w:val="20"/>
        </w:rPr>
        <w:t>Pri</w:t>
      </w:r>
      <w:r w:rsidRPr="002D15D0">
        <w:rPr>
          <w:rFonts w:ascii="Arial" w:eastAsia="Times New Roman" w:hAnsi="Arial" w:cs="Arial"/>
          <w:spacing w:val="41"/>
          <w:sz w:val="20"/>
          <w:szCs w:val="20"/>
        </w:rPr>
        <w:t xml:space="preserve"> </w:t>
      </w:r>
      <w:proofErr w:type="spellStart"/>
      <w:r w:rsidRPr="002D15D0">
        <w:rPr>
          <w:rFonts w:ascii="Arial" w:eastAsia="Times New Roman" w:hAnsi="Arial" w:cs="Arial"/>
          <w:spacing w:val="-1"/>
          <w:sz w:val="20"/>
          <w:szCs w:val="20"/>
        </w:rPr>
        <w:t>dograditivi</w:t>
      </w:r>
      <w:proofErr w:type="spellEnd"/>
      <w:r w:rsidRPr="002D15D0">
        <w:rPr>
          <w:rFonts w:ascii="Arial" w:eastAsia="Times New Roman" w:hAnsi="Arial" w:cs="Arial"/>
          <w:spacing w:val="41"/>
          <w:sz w:val="20"/>
          <w:szCs w:val="20"/>
        </w:rPr>
        <w:t xml:space="preserve"> </w:t>
      </w:r>
      <w:r w:rsidRPr="002D15D0">
        <w:rPr>
          <w:rFonts w:ascii="Arial" w:eastAsia="Times New Roman" w:hAnsi="Arial" w:cs="Arial"/>
          <w:sz w:val="20"/>
          <w:szCs w:val="20"/>
        </w:rPr>
        <w:t>oz.</w:t>
      </w:r>
      <w:r w:rsidRPr="002D15D0">
        <w:rPr>
          <w:rFonts w:ascii="Arial" w:eastAsia="Times New Roman" w:hAnsi="Arial" w:cs="Arial"/>
          <w:spacing w:val="37"/>
          <w:sz w:val="20"/>
          <w:szCs w:val="20"/>
        </w:rPr>
        <w:t xml:space="preserve"> </w:t>
      </w:r>
      <w:r w:rsidRPr="002D15D0">
        <w:rPr>
          <w:rFonts w:ascii="Arial" w:eastAsia="Times New Roman" w:hAnsi="Arial" w:cs="Arial"/>
          <w:spacing w:val="-1"/>
          <w:sz w:val="20"/>
          <w:szCs w:val="20"/>
        </w:rPr>
        <w:t>zamenjavi</w:t>
      </w:r>
      <w:r w:rsidRPr="002D15D0">
        <w:rPr>
          <w:rFonts w:ascii="Arial" w:eastAsia="Times New Roman" w:hAnsi="Arial" w:cs="Arial"/>
          <w:spacing w:val="43"/>
          <w:sz w:val="20"/>
          <w:szCs w:val="20"/>
        </w:rPr>
        <w:t xml:space="preserve"> </w:t>
      </w:r>
      <w:r w:rsidRPr="002D15D0">
        <w:rPr>
          <w:rFonts w:ascii="Arial" w:eastAsia="Times New Roman" w:hAnsi="Arial" w:cs="Arial"/>
          <w:spacing w:val="-3"/>
          <w:sz w:val="20"/>
          <w:szCs w:val="20"/>
        </w:rPr>
        <w:t>IT</w:t>
      </w:r>
      <w:r w:rsidRPr="002D15D0">
        <w:rPr>
          <w:rFonts w:ascii="Arial" w:eastAsia="Times New Roman" w:hAnsi="Arial" w:cs="Arial"/>
          <w:spacing w:val="39"/>
          <w:sz w:val="20"/>
          <w:szCs w:val="20"/>
        </w:rPr>
        <w:t xml:space="preserve"> </w:t>
      </w:r>
      <w:r w:rsidRPr="002D15D0">
        <w:rPr>
          <w:rFonts w:ascii="Arial" w:eastAsia="Times New Roman" w:hAnsi="Arial" w:cs="Arial"/>
          <w:sz w:val="20"/>
          <w:szCs w:val="20"/>
        </w:rPr>
        <w:t>sistema</w:t>
      </w:r>
      <w:r w:rsidRPr="002D15D0">
        <w:rPr>
          <w:rFonts w:ascii="Arial" w:eastAsia="Times New Roman" w:hAnsi="Arial" w:cs="Arial"/>
          <w:spacing w:val="39"/>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39"/>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85"/>
          <w:w w:val="99"/>
          <w:sz w:val="20"/>
          <w:szCs w:val="20"/>
        </w:rPr>
        <w:t xml:space="preserve"> </w:t>
      </w:r>
      <w:r w:rsidRPr="002D15D0">
        <w:rPr>
          <w:rFonts w:ascii="Arial" w:eastAsia="Times New Roman" w:hAnsi="Arial" w:cs="Arial"/>
          <w:sz w:val="20"/>
          <w:szCs w:val="20"/>
        </w:rPr>
        <w:t>voditi</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računa</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razpoložljivem</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prostoru</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namestitev</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nove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opreme.</w:t>
      </w:r>
    </w:p>
    <w:p w:rsidR="002D15D0" w:rsidRPr="002D15D0" w:rsidRDefault="002D15D0" w:rsidP="002D15D0">
      <w:pPr>
        <w:kinsoku w:val="0"/>
        <w:overflowPunct w:val="0"/>
        <w:adjustRightInd w:val="0"/>
        <w:spacing w:before="1"/>
        <w:rPr>
          <w:rFonts w:ascii="Arial" w:eastAsia="Times New Roman" w:hAnsi="Arial" w:cs="Arial"/>
          <w:sz w:val="20"/>
          <w:szCs w:val="20"/>
        </w:rPr>
      </w:pPr>
    </w:p>
    <w:p w:rsidR="002D15D0" w:rsidRPr="002D15D0" w:rsidRDefault="002D15D0" w:rsidP="002D15D0">
      <w:pPr>
        <w:kinsoku w:val="0"/>
        <w:overflowPunct w:val="0"/>
        <w:adjustRightInd w:val="0"/>
        <w:spacing w:before="69"/>
        <w:ind w:right="107"/>
        <w:jc w:val="both"/>
        <w:rPr>
          <w:rFonts w:ascii="Arial" w:eastAsia="Times New Roman" w:hAnsi="Arial" w:cs="Arial"/>
          <w:sz w:val="20"/>
          <w:szCs w:val="20"/>
        </w:rPr>
      </w:pPr>
      <w:r w:rsidRPr="002D15D0">
        <w:rPr>
          <w:rFonts w:ascii="Arial" w:eastAsia="Times New Roman" w:hAnsi="Arial" w:cs="Arial"/>
          <w:sz w:val="20"/>
          <w:szCs w:val="20"/>
        </w:rPr>
        <w:t xml:space="preserve">V kolikor se </w:t>
      </w:r>
      <w:r w:rsidRPr="002D15D0">
        <w:rPr>
          <w:rFonts w:ascii="Arial" w:eastAsia="Times New Roman" w:hAnsi="Arial" w:cs="Arial"/>
          <w:spacing w:val="-1"/>
          <w:sz w:val="20"/>
          <w:szCs w:val="20"/>
        </w:rPr>
        <w:t>predvidijo</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novi</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električni</w:t>
      </w:r>
      <w:r w:rsidRPr="002D15D0">
        <w:rPr>
          <w:rFonts w:ascii="Arial" w:eastAsia="Times New Roman" w:hAnsi="Arial" w:cs="Arial"/>
          <w:spacing w:val="1"/>
          <w:sz w:val="20"/>
          <w:szCs w:val="20"/>
        </w:rPr>
        <w:t xml:space="preserve"> </w:t>
      </w:r>
      <w:proofErr w:type="spellStart"/>
      <w:r w:rsidRPr="002D15D0">
        <w:rPr>
          <w:rFonts w:ascii="Arial" w:eastAsia="Times New Roman" w:hAnsi="Arial" w:cs="Arial"/>
          <w:spacing w:val="-1"/>
          <w:sz w:val="20"/>
          <w:szCs w:val="20"/>
        </w:rPr>
        <w:t>razdelilci</w:t>
      </w:r>
      <w:proofErr w:type="spellEnd"/>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 xml:space="preserve">je </w:t>
      </w:r>
      <w:r w:rsidRPr="002D15D0">
        <w:rPr>
          <w:rFonts w:ascii="Arial" w:eastAsia="Times New Roman" w:hAnsi="Arial" w:cs="Arial"/>
          <w:spacing w:val="-1"/>
          <w:sz w:val="20"/>
          <w:szCs w:val="20"/>
        </w:rPr>
        <w:t>potrebno</w:t>
      </w:r>
      <w:r w:rsidRPr="002D15D0">
        <w:rPr>
          <w:rFonts w:ascii="Arial" w:eastAsia="Times New Roman" w:hAnsi="Arial" w:cs="Arial"/>
          <w:spacing w:val="1"/>
          <w:sz w:val="20"/>
          <w:szCs w:val="20"/>
        </w:rPr>
        <w:t xml:space="preserve"> </w:t>
      </w:r>
      <w:r w:rsidRPr="002D15D0">
        <w:rPr>
          <w:rFonts w:ascii="Arial" w:eastAsia="Times New Roman" w:hAnsi="Arial" w:cs="Arial"/>
          <w:spacing w:val="-1"/>
          <w:sz w:val="20"/>
          <w:szCs w:val="20"/>
        </w:rPr>
        <w:t>predvideti</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prosto</w:t>
      </w:r>
      <w:r w:rsidRPr="002D15D0">
        <w:rPr>
          <w:rFonts w:ascii="Arial" w:eastAsia="Times New Roman" w:hAnsi="Arial" w:cs="Arial"/>
          <w:spacing w:val="1"/>
          <w:sz w:val="20"/>
          <w:szCs w:val="20"/>
        </w:rPr>
        <w:t xml:space="preserve"> </w:t>
      </w:r>
      <w:r w:rsidRPr="002D15D0">
        <w:rPr>
          <w:rFonts w:ascii="Arial" w:eastAsia="Times New Roman" w:hAnsi="Arial" w:cs="Arial"/>
          <w:spacing w:val="-1"/>
          <w:sz w:val="20"/>
          <w:szCs w:val="20"/>
        </w:rPr>
        <w:t>stoječe</w:t>
      </w:r>
      <w:r w:rsidRPr="002D15D0">
        <w:rPr>
          <w:rFonts w:ascii="Arial" w:eastAsia="Times New Roman" w:hAnsi="Arial" w:cs="Arial"/>
          <w:sz w:val="20"/>
          <w:szCs w:val="20"/>
        </w:rPr>
        <w:t xml:space="preserve"> </w:t>
      </w:r>
      <w:proofErr w:type="spellStart"/>
      <w:r w:rsidRPr="002D15D0">
        <w:rPr>
          <w:rFonts w:ascii="Arial" w:eastAsia="Times New Roman" w:hAnsi="Arial" w:cs="Arial"/>
          <w:spacing w:val="-1"/>
          <w:sz w:val="20"/>
          <w:szCs w:val="20"/>
        </w:rPr>
        <w:t>elektro</w:t>
      </w:r>
      <w:proofErr w:type="spellEnd"/>
      <w:r w:rsidRPr="002D15D0">
        <w:rPr>
          <w:rFonts w:ascii="Arial" w:eastAsia="Times New Roman" w:hAnsi="Arial" w:cs="Arial"/>
          <w:spacing w:val="89"/>
          <w:w w:val="99"/>
          <w:sz w:val="20"/>
          <w:szCs w:val="20"/>
        </w:rPr>
        <w:t xml:space="preserve"> </w:t>
      </w:r>
      <w:r w:rsidRPr="002D15D0">
        <w:rPr>
          <w:rFonts w:ascii="Arial" w:eastAsia="Times New Roman" w:hAnsi="Arial" w:cs="Arial"/>
          <w:spacing w:val="-1"/>
          <w:sz w:val="20"/>
          <w:szCs w:val="20"/>
        </w:rPr>
        <w:t>omare</w:t>
      </w:r>
      <w:r w:rsidRPr="002D15D0">
        <w:rPr>
          <w:rFonts w:ascii="Arial" w:eastAsia="Times New Roman" w:hAnsi="Arial" w:cs="Arial"/>
          <w:spacing w:val="37"/>
          <w:sz w:val="20"/>
          <w:szCs w:val="20"/>
        </w:rPr>
        <w:t xml:space="preserve"> </w:t>
      </w:r>
      <w:r w:rsidRPr="002D15D0">
        <w:rPr>
          <w:rFonts w:ascii="Arial" w:eastAsia="Times New Roman" w:hAnsi="Arial" w:cs="Arial"/>
          <w:spacing w:val="-1"/>
          <w:sz w:val="20"/>
          <w:szCs w:val="20"/>
        </w:rPr>
        <w:t>sestavljene</w:t>
      </w:r>
      <w:r w:rsidRPr="002D15D0">
        <w:rPr>
          <w:rFonts w:ascii="Arial" w:eastAsia="Times New Roman" w:hAnsi="Arial" w:cs="Arial"/>
          <w:spacing w:val="38"/>
          <w:sz w:val="20"/>
          <w:szCs w:val="20"/>
        </w:rPr>
        <w:t xml:space="preserve"> </w:t>
      </w:r>
      <w:r w:rsidRPr="002D15D0">
        <w:rPr>
          <w:rFonts w:ascii="Arial" w:eastAsia="Times New Roman" w:hAnsi="Arial" w:cs="Arial"/>
          <w:sz w:val="20"/>
          <w:szCs w:val="20"/>
        </w:rPr>
        <w:t>iz</w:t>
      </w:r>
      <w:r w:rsidRPr="002D15D0">
        <w:rPr>
          <w:rFonts w:ascii="Arial" w:eastAsia="Times New Roman" w:hAnsi="Arial" w:cs="Arial"/>
          <w:spacing w:val="40"/>
          <w:sz w:val="20"/>
          <w:szCs w:val="20"/>
        </w:rPr>
        <w:t xml:space="preserve"> </w:t>
      </w:r>
      <w:r w:rsidRPr="002D15D0">
        <w:rPr>
          <w:rFonts w:ascii="Arial" w:eastAsia="Times New Roman" w:hAnsi="Arial" w:cs="Arial"/>
          <w:spacing w:val="-1"/>
          <w:sz w:val="20"/>
          <w:szCs w:val="20"/>
        </w:rPr>
        <w:t>mrežnega,</w:t>
      </w:r>
      <w:r w:rsidRPr="002D15D0">
        <w:rPr>
          <w:rFonts w:ascii="Arial" w:eastAsia="Times New Roman" w:hAnsi="Arial" w:cs="Arial"/>
          <w:spacing w:val="39"/>
          <w:sz w:val="20"/>
          <w:szCs w:val="20"/>
        </w:rPr>
        <w:t xml:space="preserve"> </w:t>
      </w:r>
      <w:r w:rsidRPr="002D15D0">
        <w:rPr>
          <w:rFonts w:ascii="Arial" w:eastAsia="Times New Roman" w:hAnsi="Arial" w:cs="Arial"/>
          <w:spacing w:val="-1"/>
          <w:sz w:val="20"/>
          <w:szCs w:val="20"/>
        </w:rPr>
        <w:t>agregatnega</w:t>
      </w:r>
      <w:r w:rsidRPr="002D15D0">
        <w:rPr>
          <w:rFonts w:ascii="Arial" w:eastAsia="Times New Roman" w:hAnsi="Arial" w:cs="Arial"/>
          <w:spacing w:val="38"/>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41"/>
          <w:sz w:val="20"/>
          <w:szCs w:val="20"/>
        </w:rPr>
        <w:t xml:space="preserve"> </w:t>
      </w:r>
      <w:r w:rsidRPr="002D15D0">
        <w:rPr>
          <w:rFonts w:ascii="Arial" w:eastAsia="Times New Roman" w:hAnsi="Arial" w:cs="Arial"/>
          <w:sz w:val="20"/>
          <w:szCs w:val="20"/>
        </w:rPr>
        <w:t>UPS</w:t>
      </w:r>
      <w:r w:rsidRPr="002D15D0">
        <w:rPr>
          <w:rFonts w:ascii="Arial" w:eastAsia="Times New Roman" w:hAnsi="Arial" w:cs="Arial"/>
          <w:spacing w:val="40"/>
          <w:sz w:val="20"/>
          <w:szCs w:val="20"/>
        </w:rPr>
        <w:t xml:space="preserve"> </w:t>
      </w:r>
      <w:r w:rsidRPr="002D15D0">
        <w:rPr>
          <w:rFonts w:ascii="Arial" w:eastAsia="Times New Roman" w:hAnsi="Arial" w:cs="Arial"/>
          <w:spacing w:val="-1"/>
          <w:sz w:val="20"/>
          <w:szCs w:val="20"/>
        </w:rPr>
        <w:t>dela.</w:t>
      </w:r>
      <w:r w:rsidRPr="002D15D0">
        <w:rPr>
          <w:rFonts w:ascii="Arial" w:eastAsia="Times New Roman" w:hAnsi="Arial" w:cs="Arial"/>
          <w:spacing w:val="38"/>
          <w:sz w:val="20"/>
          <w:szCs w:val="20"/>
        </w:rPr>
        <w:t xml:space="preserve"> </w:t>
      </w:r>
      <w:r w:rsidRPr="002D15D0">
        <w:rPr>
          <w:rFonts w:ascii="Arial" w:eastAsia="Times New Roman" w:hAnsi="Arial" w:cs="Arial"/>
          <w:spacing w:val="-1"/>
          <w:sz w:val="20"/>
          <w:szCs w:val="20"/>
        </w:rPr>
        <w:t>Električni</w:t>
      </w:r>
      <w:r w:rsidRPr="002D15D0">
        <w:rPr>
          <w:rFonts w:ascii="Arial" w:eastAsia="Times New Roman" w:hAnsi="Arial" w:cs="Arial"/>
          <w:spacing w:val="40"/>
          <w:sz w:val="20"/>
          <w:szCs w:val="20"/>
        </w:rPr>
        <w:t xml:space="preserve"> </w:t>
      </w:r>
      <w:proofErr w:type="spellStart"/>
      <w:r w:rsidRPr="002D15D0">
        <w:rPr>
          <w:rFonts w:ascii="Arial" w:eastAsia="Times New Roman" w:hAnsi="Arial" w:cs="Arial"/>
          <w:sz w:val="20"/>
          <w:szCs w:val="20"/>
        </w:rPr>
        <w:t>razdelilci</w:t>
      </w:r>
      <w:proofErr w:type="spellEnd"/>
      <w:r w:rsidRPr="002D15D0">
        <w:rPr>
          <w:rFonts w:ascii="Arial" w:eastAsia="Times New Roman" w:hAnsi="Arial" w:cs="Arial"/>
          <w:spacing w:val="40"/>
          <w:sz w:val="20"/>
          <w:szCs w:val="20"/>
        </w:rPr>
        <w:t xml:space="preserve"> </w:t>
      </w:r>
      <w:r w:rsidRPr="002D15D0">
        <w:rPr>
          <w:rFonts w:ascii="Arial" w:eastAsia="Times New Roman" w:hAnsi="Arial" w:cs="Arial"/>
          <w:spacing w:val="-1"/>
          <w:sz w:val="20"/>
          <w:szCs w:val="20"/>
        </w:rPr>
        <w:t>morajo</w:t>
      </w:r>
      <w:r w:rsidRPr="002D15D0">
        <w:rPr>
          <w:rFonts w:ascii="Arial" w:eastAsia="Times New Roman" w:hAnsi="Arial" w:cs="Arial"/>
          <w:spacing w:val="38"/>
          <w:sz w:val="20"/>
          <w:szCs w:val="20"/>
        </w:rPr>
        <w:t xml:space="preserve"> </w:t>
      </w:r>
      <w:r w:rsidRPr="002D15D0">
        <w:rPr>
          <w:rFonts w:ascii="Arial" w:eastAsia="Times New Roman" w:hAnsi="Arial" w:cs="Arial"/>
          <w:sz w:val="20"/>
          <w:szCs w:val="20"/>
        </w:rPr>
        <w:t>biti</w:t>
      </w:r>
      <w:r w:rsidRPr="002D15D0">
        <w:rPr>
          <w:rFonts w:ascii="Arial" w:eastAsia="Times New Roman" w:hAnsi="Arial" w:cs="Arial"/>
          <w:spacing w:val="83"/>
          <w:w w:val="99"/>
          <w:sz w:val="20"/>
          <w:szCs w:val="20"/>
        </w:rPr>
        <w:t xml:space="preserve"> </w:t>
      </w:r>
      <w:r w:rsidRPr="002D15D0">
        <w:rPr>
          <w:rFonts w:ascii="Arial" w:eastAsia="Times New Roman" w:hAnsi="Arial" w:cs="Arial"/>
          <w:spacing w:val="-1"/>
          <w:sz w:val="20"/>
          <w:szCs w:val="20"/>
        </w:rPr>
        <w:t xml:space="preserve">opremljeni </w:t>
      </w:r>
      <w:r w:rsidRPr="002D15D0">
        <w:rPr>
          <w:rFonts w:ascii="Arial" w:eastAsia="Times New Roman" w:hAnsi="Arial" w:cs="Arial"/>
          <w:sz w:val="20"/>
          <w:szCs w:val="20"/>
        </w:rPr>
        <w:t xml:space="preserve">s </w:t>
      </w:r>
      <w:r w:rsidRPr="002D15D0">
        <w:rPr>
          <w:rFonts w:ascii="Arial" w:eastAsia="Times New Roman" w:hAnsi="Arial" w:cs="Arial"/>
          <w:spacing w:val="-1"/>
          <w:sz w:val="20"/>
          <w:szCs w:val="20"/>
        </w:rPr>
        <w:t>ključavnicami (en</w:t>
      </w:r>
      <w:r w:rsidRPr="002D15D0">
        <w:rPr>
          <w:rFonts w:ascii="Arial" w:eastAsia="Times New Roman" w:hAnsi="Arial" w:cs="Arial"/>
          <w:sz w:val="20"/>
          <w:szCs w:val="20"/>
        </w:rPr>
        <w:t xml:space="preserve"> ključ</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tipski za</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celoten</w:t>
      </w:r>
      <w:r w:rsidRPr="002D15D0">
        <w:rPr>
          <w:rFonts w:ascii="Arial" w:eastAsia="Times New Roman" w:hAnsi="Arial" w:cs="Arial"/>
          <w:sz w:val="20"/>
          <w:szCs w:val="20"/>
        </w:rPr>
        <w:t xml:space="preserve"> </w:t>
      </w:r>
      <w:r w:rsidRPr="002D15D0">
        <w:rPr>
          <w:rFonts w:ascii="Arial" w:eastAsia="Times New Roman" w:hAnsi="Arial" w:cs="Arial"/>
          <w:spacing w:val="-1"/>
          <w:sz w:val="20"/>
          <w:szCs w:val="20"/>
        </w:rPr>
        <w:t xml:space="preserve">UKC) </w:t>
      </w:r>
      <w:r w:rsidRPr="002D15D0">
        <w:rPr>
          <w:rFonts w:ascii="Arial" w:eastAsia="Times New Roman" w:hAnsi="Arial" w:cs="Arial"/>
          <w:sz w:val="20"/>
          <w:szCs w:val="20"/>
        </w:rPr>
        <w:t>in</w:t>
      </w:r>
      <w:r w:rsidRPr="002D15D0">
        <w:rPr>
          <w:rFonts w:ascii="Arial" w:eastAsia="Times New Roman" w:hAnsi="Arial" w:cs="Arial"/>
          <w:spacing w:val="-1"/>
          <w:sz w:val="20"/>
          <w:szCs w:val="20"/>
        </w:rPr>
        <w:t xml:space="preserve"> oznakami</w:t>
      </w:r>
      <w:r w:rsidRPr="002D15D0">
        <w:rPr>
          <w:rFonts w:ascii="Arial" w:eastAsia="Times New Roman" w:hAnsi="Arial" w:cs="Arial"/>
          <w:sz w:val="20"/>
          <w:szCs w:val="20"/>
        </w:rPr>
        <w:t xml:space="preserve"> </w:t>
      </w:r>
      <w:r w:rsidRPr="002D15D0">
        <w:rPr>
          <w:rFonts w:ascii="Arial" w:eastAsia="Times New Roman" w:hAnsi="Arial" w:cs="Arial"/>
          <w:spacing w:val="-1"/>
          <w:sz w:val="20"/>
          <w:szCs w:val="20"/>
        </w:rPr>
        <w:t>ter</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narejeni</w:t>
      </w:r>
      <w:r w:rsidRPr="002D15D0">
        <w:rPr>
          <w:rFonts w:ascii="Arial" w:eastAsia="Times New Roman" w:hAnsi="Arial" w:cs="Arial"/>
          <w:sz w:val="20"/>
          <w:szCs w:val="20"/>
        </w:rPr>
        <w:t xml:space="preserve"> v</w:t>
      </w:r>
      <w:r w:rsidRPr="002D15D0">
        <w:rPr>
          <w:rFonts w:ascii="Arial" w:eastAsia="Times New Roman" w:hAnsi="Arial" w:cs="Arial"/>
          <w:spacing w:val="-1"/>
          <w:sz w:val="20"/>
          <w:szCs w:val="20"/>
        </w:rPr>
        <w:t xml:space="preserve"> skladu</w:t>
      </w:r>
      <w:r w:rsidRPr="002D15D0">
        <w:rPr>
          <w:rFonts w:ascii="Arial" w:eastAsia="Times New Roman" w:hAnsi="Arial" w:cs="Arial"/>
          <w:spacing w:val="93"/>
          <w:w w:val="99"/>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veljavnimi</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tehničnimi</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predpisi</w:t>
      </w:r>
      <w:r w:rsidRPr="002D15D0">
        <w:rPr>
          <w:rFonts w:ascii="Arial" w:eastAsia="Times New Roman" w:hAnsi="Arial" w:cs="Arial"/>
          <w:spacing w:val="16"/>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16"/>
          <w:sz w:val="20"/>
          <w:szCs w:val="20"/>
        </w:rPr>
        <w:t xml:space="preserve"> </w:t>
      </w:r>
      <w:r w:rsidRPr="002D15D0">
        <w:rPr>
          <w:rFonts w:ascii="Arial" w:eastAsia="Times New Roman" w:hAnsi="Arial" w:cs="Arial"/>
          <w:spacing w:val="-1"/>
          <w:sz w:val="20"/>
          <w:szCs w:val="20"/>
        </w:rPr>
        <w:t>standardi.</w:t>
      </w:r>
      <w:r w:rsidRPr="002D15D0">
        <w:rPr>
          <w:rFonts w:ascii="Arial" w:eastAsia="Times New Roman" w:hAnsi="Arial" w:cs="Arial"/>
          <w:spacing w:val="15"/>
          <w:sz w:val="20"/>
          <w:szCs w:val="20"/>
        </w:rPr>
        <w:t xml:space="preserve"> </w:t>
      </w:r>
      <w:r w:rsidRPr="002D15D0">
        <w:rPr>
          <w:rFonts w:ascii="Arial" w:eastAsia="Times New Roman" w:hAnsi="Arial" w:cs="Arial"/>
          <w:spacing w:val="-1"/>
          <w:sz w:val="20"/>
          <w:szCs w:val="20"/>
        </w:rPr>
        <w:t>Vsi</w:t>
      </w:r>
      <w:r w:rsidRPr="002D15D0">
        <w:rPr>
          <w:rFonts w:ascii="Arial" w:eastAsia="Times New Roman" w:hAnsi="Arial" w:cs="Arial"/>
          <w:spacing w:val="16"/>
          <w:sz w:val="20"/>
          <w:szCs w:val="20"/>
        </w:rPr>
        <w:t xml:space="preserve"> </w:t>
      </w:r>
      <w:r w:rsidRPr="002D15D0">
        <w:rPr>
          <w:rFonts w:ascii="Arial" w:eastAsia="Times New Roman" w:hAnsi="Arial" w:cs="Arial"/>
          <w:spacing w:val="-1"/>
          <w:sz w:val="20"/>
          <w:szCs w:val="20"/>
        </w:rPr>
        <w:t>električni</w:t>
      </w:r>
      <w:r w:rsidRPr="002D15D0">
        <w:rPr>
          <w:rFonts w:ascii="Arial" w:eastAsia="Times New Roman" w:hAnsi="Arial" w:cs="Arial"/>
          <w:spacing w:val="16"/>
          <w:sz w:val="20"/>
          <w:szCs w:val="20"/>
        </w:rPr>
        <w:t xml:space="preserve"> </w:t>
      </w:r>
      <w:proofErr w:type="spellStart"/>
      <w:r w:rsidRPr="002D15D0">
        <w:rPr>
          <w:rFonts w:ascii="Arial" w:eastAsia="Times New Roman" w:hAnsi="Arial" w:cs="Arial"/>
          <w:spacing w:val="-1"/>
          <w:sz w:val="20"/>
          <w:szCs w:val="20"/>
        </w:rPr>
        <w:t>razdelilci</w:t>
      </w:r>
      <w:proofErr w:type="spellEnd"/>
      <w:r w:rsidRPr="002D15D0">
        <w:rPr>
          <w:rFonts w:ascii="Arial" w:eastAsia="Times New Roman" w:hAnsi="Arial" w:cs="Arial"/>
          <w:spacing w:val="16"/>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16"/>
          <w:sz w:val="20"/>
          <w:szCs w:val="20"/>
        </w:rPr>
        <w:t xml:space="preserve"> </w:t>
      </w:r>
      <w:r w:rsidRPr="002D15D0">
        <w:rPr>
          <w:rFonts w:ascii="Arial" w:eastAsia="Times New Roman" w:hAnsi="Arial" w:cs="Arial"/>
          <w:sz w:val="20"/>
          <w:szCs w:val="20"/>
        </w:rPr>
        <w:t>bodo</w:t>
      </w:r>
      <w:r w:rsidRPr="002D15D0">
        <w:rPr>
          <w:rFonts w:ascii="Arial" w:eastAsia="Times New Roman" w:hAnsi="Arial" w:cs="Arial"/>
          <w:spacing w:val="15"/>
          <w:sz w:val="20"/>
          <w:szCs w:val="20"/>
        </w:rPr>
        <w:t xml:space="preserve"> </w:t>
      </w:r>
      <w:r w:rsidRPr="002D15D0">
        <w:rPr>
          <w:rFonts w:ascii="Arial" w:eastAsia="Times New Roman" w:hAnsi="Arial" w:cs="Arial"/>
          <w:spacing w:val="-1"/>
          <w:sz w:val="20"/>
          <w:szCs w:val="20"/>
        </w:rPr>
        <w:t>opremljeni</w:t>
      </w:r>
      <w:r w:rsidRPr="002D15D0">
        <w:rPr>
          <w:rFonts w:ascii="Arial" w:eastAsia="Times New Roman" w:hAnsi="Arial" w:cs="Arial"/>
          <w:spacing w:val="16"/>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107"/>
          <w:w w:val="99"/>
          <w:sz w:val="20"/>
          <w:szCs w:val="20"/>
        </w:rPr>
        <w:t xml:space="preserve"> </w:t>
      </w:r>
      <w:r w:rsidRPr="002D15D0">
        <w:rPr>
          <w:rFonts w:ascii="Arial" w:eastAsia="Times New Roman" w:hAnsi="Arial" w:cs="Arial"/>
          <w:spacing w:val="-1"/>
          <w:sz w:val="20"/>
          <w:szCs w:val="20"/>
        </w:rPr>
        <w:t>svetilkami</w:t>
      </w:r>
      <w:r w:rsidRPr="002D15D0">
        <w:rPr>
          <w:rFonts w:ascii="Arial" w:eastAsia="Times New Roman" w:hAnsi="Arial" w:cs="Arial"/>
          <w:spacing w:val="18"/>
          <w:sz w:val="20"/>
          <w:szCs w:val="20"/>
        </w:rPr>
        <w:t xml:space="preserve"> </w:t>
      </w:r>
      <w:r w:rsidRPr="002D15D0">
        <w:rPr>
          <w:rFonts w:ascii="Arial" w:eastAsia="Times New Roman" w:hAnsi="Arial" w:cs="Arial"/>
          <w:spacing w:val="-1"/>
          <w:sz w:val="20"/>
          <w:szCs w:val="20"/>
        </w:rPr>
        <w:t>vezanimi</w:t>
      </w:r>
      <w:r w:rsidRPr="002D15D0">
        <w:rPr>
          <w:rFonts w:ascii="Arial" w:eastAsia="Times New Roman" w:hAnsi="Arial" w:cs="Arial"/>
          <w:spacing w:val="19"/>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agregatni</w:t>
      </w:r>
      <w:r w:rsidRPr="002D15D0">
        <w:rPr>
          <w:rFonts w:ascii="Arial" w:eastAsia="Times New Roman" w:hAnsi="Arial" w:cs="Arial"/>
          <w:spacing w:val="19"/>
          <w:sz w:val="20"/>
          <w:szCs w:val="20"/>
        </w:rPr>
        <w:t xml:space="preserve"> </w:t>
      </w:r>
      <w:r w:rsidRPr="002D15D0">
        <w:rPr>
          <w:rFonts w:ascii="Arial" w:eastAsia="Times New Roman" w:hAnsi="Arial" w:cs="Arial"/>
          <w:sz w:val="20"/>
          <w:szCs w:val="20"/>
        </w:rPr>
        <w:t>del.</w:t>
      </w:r>
      <w:r w:rsidRPr="002D15D0">
        <w:rPr>
          <w:rFonts w:ascii="Arial" w:eastAsia="Times New Roman" w:hAnsi="Arial" w:cs="Arial"/>
          <w:spacing w:val="18"/>
          <w:sz w:val="20"/>
          <w:szCs w:val="20"/>
        </w:rPr>
        <w:t xml:space="preserve"> </w:t>
      </w:r>
      <w:r w:rsidRPr="002D15D0">
        <w:rPr>
          <w:rFonts w:ascii="Arial" w:eastAsia="Times New Roman" w:hAnsi="Arial" w:cs="Arial"/>
          <w:spacing w:val="-1"/>
          <w:sz w:val="20"/>
          <w:szCs w:val="20"/>
        </w:rPr>
        <w:t>Električni</w:t>
      </w:r>
      <w:r w:rsidRPr="002D15D0">
        <w:rPr>
          <w:rFonts w:ascii="Arial" w:eastAsia="Times New Roman" w:hAnsi="Arial" w:cs="Arial"/>
          <w:spacing w:val="19"/>
          <w:sz w:val="20"/>
          <w:szCs w:val="20"/>
        </w:rPr>
        <w:t xml:space="preserve"> </w:t>
      </w:r>
      <w:proofErr w:type="spellStart"/>
      <w:r w:rsidRPr="002D15D0">
        <w:rPr>
          <w:rFonts w:ascii="Arial" w:eastAsia="Times New Roman" w:hAnsi="Arial" w:cs="Arial"/>
          <w:spacing w:val="-1"/>
          <w:sz w:val="20"/>
          <w:szCs w:val="20"/>
        </w:rPr>
        <w:t>razdelilci</w:t>
      </w:r>
      <w:proofErr w:type="spellEnd"/>
      <w:r w:rsidRPr="002D15D0">
        <w:rPr>
          <w:rFonts w:ascii="Arial" w:eastAsia="Times New Roman" w:hAnsi="Arial" w:cs="Arial"/>
          <w:spacing w:val="19"/>
          <w:sz w:val="20"/>
          <w:szCs w:val="20"/>
        </w:rPr>
        <w:t xml:space="preserve"> </w:t>
      </w:r>
      <w:r w:rsidRPr="002D15D0">
        <w:rPr>
          <w:rFonts w:ascii="Arial" w:eastAsia="Times New Roman" w:hAnsi="Arial" w:cs="Arial"/>
          <w:sz w:val="20"/>
          <w:szCs w:val="20"/>
        </w:rPr>
        <w:t>morajo</w:t>
      </w:r>
      <w:r w:rsidRPr="002D15D0">
        <w:rPr>
          <w:rFonts w:ascii="Arial" w:eastAsia="Times New Roman" w:hAnsi="Arial" w:cs="Arial"/>
          <w:spacing w:val="18"/>
          <w:sz w:val="20"/>
          <w:szCs w:val="20"/>
        </w:rPr>
        <w:t xml:space="preserve"> </w:t>
      </w:r>
      <w:r w:rsidRPr="002D15D0">
        <w:rPr>
          <w:rFonts w:ascii="Arial" w:eastAsia="Times New Roman" w:hAnsi="Arial" w:cs="Arial"/>
          <w:sz w:val="20"/>
          <w:szCs w:val="20"/>
        </w:rPr>
        <w:t>biti</w:t>
      </w:r>
      <w:r w:rsidRPr="002D15D0">
        <w:rPr>
          <w:rFonts w:ascii="Arial" w:eastAsia="Times New Roman" w:hAnsi="Arial" w:cs="Arial"/>
          <w:spacing w:val="19"/>
          <w:sz w:val="20"/>
          <w:szCs w:val="20"/>
        </w:rPr>
        <w:t xml:space="preserve"> </w:t>
      </w:r>
      <w:r w:rsidRPr="002D15D0">
        <w:rPr>
          <w:rFonts w:ascii="Arial" w:eastAsia="Times New Roman" w:hAnsi="Arial" w:cs="Arial"/>
          <w:spacing w:val="-1"/>
          <w:sz w:val="20"/>
          <w:szCs w:val="20"/>
        </w:rPr>
        <w:t>prostorsko</w:t>
      </w:r>
      <w:r w:rsidRPr="002D15D0">
        <w:rPr>
          <w:rFonts w:ascii="Arial" w:eastAsia="Times New Roman" w:hAnsi="Arial" w:cs="Arial"/>
          <w:spacing w:val="89"/>
          <w:w w:val="99"/>
          <w:sz w:val="20"/>
          <w:szCs w:val="20"/>
        </w:rPr>
        <w:t xml:space="preserve"> </w:t>
      </w:r>
      <w:r w:rsidRPr="002D15D0">
        <w:rPr>
          <w:rFonts w:ascii="Arial" w:eastAsia="Times New Roman" w:hAnsi="Arial" w:cs="Arial"/>
          <w:spacing w:val="-1"/>
          <w:sz w:val="20"/>
          <w:szCs w:val="20"/>
        </w:rPr>
        <w:t>dimenzionirani</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30"/>
          <w:sz w:val="20"/>
          <w:szCs w:val="20"/>
        </w:rPr>
        <w:t xml:space="preserve"> </w:t>
      </w:r>
      <w:r w:rsidRPr="002D15D0">
        <w:rPr>
          <w:rFonts w:ascii="Arial" w:eastAsia="Times New Roman" w:hAnsi="Arial" w:cs="Arial"/>
          <w:spacing w:val="-1"/>
          <w:sz w:val="20"/>
          <w:szCs w:val="20"/>
        </w:rPr>
        <w:t>končno</w:t>
      </w:r>
      <w:r w:rsidRPr="002D15D0">
        <w:rPr>
          <w:rFonts w:ascii="Arial" w:eastAsia="Times New Roman" w:hAnsi="Arial" w:cs="Arial"/>
          <w:spacing w:val="31"/>
          <w:sz w:val="20"/>
          <w:szCs w:val="20"/>
        </w:rPr>
        <w:t xml:space="preserve"> </w:t>
      </w:r>
      <w:r w:rsidRPr="002D15D0">
        <w:rPr>
          <w:rFonts w:ascii="Arial" w:eastAsia="Times New Roman" w:hAnsi="Arial" w:cs="Arial"/>
          <w:spacing w:val="-1"/>
          <w:sz w:val="20"/>
          <w:szCs w:val="20"/>
        </w:rPr>
        <w:t>stanje,</w:t>
      </w:r>
      <w:r w:rsidRPr="002D15D0">
        <w:rPr>
          <w:rFonts w:ascii="Arial" w:eastAsia="Times New Roman" w:hAnsi="Arial" w:cs="Arial"/>
          <w:spacing w:val="31"/>
          <w:sz w:val="20"/>
          <w:szCs w:val="20"/>
        </w:rPr>
        <w:t xml:space="preserve"> </w:t>
      </w:r>
      <w:r w:rsidRPr="002D15D0">
        <w:rPr>
          <w:rFonts w:ascii="Arial" w:eastAsia="Times New Roman" w:hAnsi="Arial" w:cs="Arial"/>
          <w:sz w:val="20"/>
          <w:szCs w:val="20"/>
        </w:rPr>
        <w:t>k</w:t>
      </w:r>
      <w:r w:rsidRPr="002D15D0">
        <w:rPr>
          <w:rFonts w:ascii="Arial" w:eastAsia="Times New Roman" w:hAnsi="Arial" w:cs="Arial"/>
          <w:spacing w:val="31"/>
          <w:sz w:val="20"/>
          <w:szCs w:val="20"/>
        </w:rPr>
        <w:t xml:space="preserve"> </w:t>
      </w:r>
      <w:r w:rsidRPr="002D15D0">
        <w:rPr>
          <w:rFonts w:ascii="Arial" w:eastAsia="Times New Roman" w:hAnsi="Arial" w:cs="Arial"/>
          <w:spacing w:val="-1"/>
          <w:sz w:val="20"/>
          <w:szCs w:val="20"/>
        </w:rPr>
        <w:t>temu</w:t>
      </w:r>
      <w:r w:rsidRPr="002D15D0">
        <w:rPr>
          <w:rFonts w:ascii="Arial" w:eastAsia="Times New Roman" w:hAnsi="Arial" w:cs="Arial"/>
          <w:spacing w:val="31"/>
          <w:sz w:val="20"/>
          <w:szCs w:val="20"/>
        </w:rPr>
        <w:t xml:space="preserve"> </w:t>
      </w:r>
      <w:r w:rsidRPr="002D15D0">
        <w:rPr>
          <w:rFonts w:ascii="Arial" w:eastAsia="Times New Roman" w:hAnsi="Arial" w:cs="Arial"/>
          <w:sz w:val="20"/>
          <w:szCs w:val="20"/>
        </w:rPr>
        <w:t>pa</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27"/>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31"/>
          <w:sz w:val="20"/>
          <w:szCs w:val="20"/>
        </w:rPr>
        <w:t xml:space="preserve"> </w:t>
      </w:r>
      <w:r w:rsidRPr="002D15D0">
        <w:rPr>
          <w:rFonts w:ascii="Arial" w:eastAsia="Times New Roman" w:hAnsi="Arial" w:cs="Arial"/>
          <w:sz w:val="20"/>
          <w:szCs w:val="20"/>
        </w:rPr>
        <w:t>doda</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še</w:t>
      </w:r>
      <w:r w:rsidRPr="002D15D0">
        <w:rPr>
          <w:rFonts w:ascii="Arial" w:eastAsia="Times New Roman" w:hAnsi="Arial" w:cs="Arial"/>
          <w:spacing w:val="30"/>
          <w:sz w:val="20"/>
          <w:szCs w:val="20"/>
        </w:rPr>
        <w:t xml:space="preserve"> </w:t>
      </w:r>
      <w:r w:rsidRPr="002D15D0">
        <w:rPr>
          <w:rFonts w:ascii="Arial" w:eastAsia="Times New Roman" w:hAnsi="Arial" w:cs="Arial"/>
          <w:spacing w:val="-1"/>
          <w:sz w:val="20"/>
          <w:szCs w:val="20"/>
        </w:rPr>
        <w:t>prostorska</w:t>
      </w:r>
      <w:r w:rsidRPr="002D15D0">
        <w:rPr>
          <w:rFonts w:ascii="Arial" w:eastAsia="Times New Roman" w:hAnsi="Arial" w:cs="Arial"/>
          <w:spacing w:val="30"/>
          <w:sz w:val="20"/>
          <w:szCs w:val="20"/>
        </w:rPr>
        <w:t xml:space="preserve"> </w:t>
      </w:r>
      <w:r w:rsidRPr="002D15D0">
        <w:rPr>
          <w:rFonts w:ascii="Arial" w:eastAsia="Times New Roman" w:hAnsi="Arial" w:cs="Arial"/>
          <w:spacing w:val="-1"/>
          <w:sz w:val="20"/>
          <w:szCs w:val="20"/>
        </w:rPr>
        <w:t>rezerva</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30"/>
          <w:sz w:val="20"/>
          <w:szCs w:val="20"/>
        </w:rPr>
        <w:t xml:space="preserve"> </w:t>
      </w:r>
      <w:r w:rsidRPr="002D15D0">
        <w:rPr>
          <w:rFonts w:ascii="Arial" w:eastAsia="Times New Roman" w:hAnsi="Arial" w:cs="Arial"/>
          <w:spacing w:val="-1"/>
          <w:sz w:val="20"/>
          <w:szCs w:val="20"/>
        </w:rPr>
        <w:t>kasnejšo</w:t>
      </w:r>
      <w:r w:rsidRPr="002D15D0">
        <w:rPr>
          <w:rFonts w:ascii="Arial" w:eastAsia="Times New Roman" w:hAnsi="Arial" w:cs="Arial"/>
          <w:spacing w:val="93"/>
          <w:w w:val="99"/>
          <w:sz w:val="20"/>
          <w:szCs w:val="20"/>
        </w:rPr>
        <w:t xml:space="preserve"> </w:t>
      </w:r>
      <w:r w:rsidRPr="002D15D0">
        <w:rPr>
          <w:rFonts w:ascii="Arial" w:eastAsia="Times New Roman" w:hAnsi="Arial" w:cs="Arial"/>
          <w:spacing w:val="-1"/>
          <w:sz w:val="20"/>
          <w:szCs w:val="20"/>
        </w:rPr>
        <w:t>širitev</w:t>
      </w:r>
      <w:r w:rsidRPr="002D15D0">
        <w:rPr>
          <w:rFonts w:ascii="Arial" w:eastAsia="Times New Roman" w:hAnsi="Arial" w:cs="Arial"/>
          <w:spacing w:val="48"/>
          <w:sz w:val="20"/>
          <w:szCs w:val="20"/>
        </w:rPr>
        <w:t xml:space="preserve"> </w:t>
      </w:r>
      <w:r w:rsidRPr="002D15D0">
        <w:rPr>
          <w:rFonts w:ascii="Arial" w:eastAsia="Times New Roman" w:hAnsi="Arial" w:cs="Arial"/>
          <w:spacing w:val="-1"/>
          <w:sz w:val="20"/>
          <w:szCs w:val="20"/>
        </w:rPr>
        <w:t>opreme</w:t>
      </w:r>
      <w:r w:rsidRPr="002D15D0">
        <w:rPr>
          <w:rFonts w:ascii="Arial" w:eastAsia="Times New Roman" w:hAnsi="Arial" w:cs="Arial"/>
          <w:spacing w:val="48"/>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48"/>
          <w:sz w:val="20"/>
          <w:szCs w:val="20"/>
        </w:rPr>
        <w:t xml:space="preserve"> </w:t>
      </w:r>
      <w:r w:rsidRPr="002D15D0">
        <w:rPr>
          <w:rFonts w:ascii="Arial" w:eastAsia="Times New Roman" w:hAnsi="Arial" w:cs="Arial"/>
          <w:spacing w:val="-1"/>
          <w:sz w:val="20"/>
          <w:szCs w:val="20"/>
        </w:rPr>
        <w:t>vzdrževanje.</w:t>
      </w:r>
      <w:r w:rsidRPr="002D15D0">
        <w:rPr>
          <w:rFonts w:ascii="Arial" w:eastAsia="Times New Roman" w:hAnsi="Arial" w:cs="Arial"/>
          <w:spacing w:val="49"/>
          <w:sz w:val="20"/>
          <w:szCs w:val="20"/>
        </w:rPr>
        <w:t xml:space="preserve"> </w:t>
      </w:r>
      <w:r w:rsidRPr="002D15D0">
        <w:rPr>
          <w:rFonts w:ascii="Arial" w:eastAsia="Times New Roman" w:hAnsi="Arial" w:cs="Arial"/>
          <w:sz w:val="20"/>
          <w:szCs w:val="20"/>
        </w:rPr>
        <w:t>Preseki</w:t>
      </w:r>
      <w:r w:rsidRPr="002D15D0">
        <w:rPr>
          <w:rFonts w:ascii="Arial" w:eastAsia="Times New Roman" w:hAnsi="Arial" w:cs="Arial"/>
          <w:spacing w:val="49"/>
          <w:sz w:val="20"/>
          <w:szCs w:val="20"/>
        </w:rPr>
        <w:t xml:space="preserve"> </w:t>
      </w:r>
      <w:r w:rsidRPr="002D15D0">
        <w:rPr>
          <w:rFonts w:ascii="Arial" w:eastAsia="Times New Roman" w:hAnsi="Arial" w:cs="Arial"/>
          <w:sz w:val="20"/>
          <w:szCs w:val="20"/>
        </w:rPr>
        <w:t>dovodnih</w:t>
      </w:r>
      <w:r w:rsidRPr="002D15D0">
        <w:rPr>
          <w:rFonts w:ascii="Arial" w:eastAsia="Times New Roman" w:hAnsi="Arial" w:cs="Arial"/>
          <w:spacing w:val="48"/>
          <w:sz w:val="20"/>
          <w:szCs w:val="20"/>
        </w:rPr>
        <w:t xml:space="preserve"> </w:t>
      </w:r>
      <w:r w:rsidRPr="002D15D0">
        <w:rPr>
          <w:rFonts w:ascii="Arial" w:eastAsia="Times New Roman" w:hAnsi="Arial" w:cs="Arial"/>
          <w:spacing w:val="-1"/>
          <w:sz w:val="20"/>
          <w:szCs w:val="20"/>
        </w:rPr>
        <w:t>kablov</w:t>
      </w:r>
      <w:r w:rsidRPr="002D15D0">
        <w:rPr>
          <w:rFonts w:ascii="Arial" w:eastAsia="Times New Roman" w:hAnsi="Arial" w:cs="Arial"/>
          <w:spacing w:val="49"/>
          <w:sz w:val="20"/>
          <w:szCs w:val="20"/>
        </w:rPr>
        <w:t xml:space="preserve"> </w:t>
      </w:r>
      <w:r w:rsidRPr="002D15D0">
        <w:rPr>
          <w:rFonts w:ascii="Arial" w:eastAsia="Times New Roman" w:hAnsi="Arial" w:cs="Arial"/>
          <w:sz w:val="20"/>
          <w:szCs w:val="20"/>
        </w:rPr>
        <w:t>do</w:t>
      </w:r>
      <w:r w:rsidRPr="002D15D0">
        <w:rPr>
          <w:rFonts w:ascii="Arial" w:eastAsia="Times New Roman" w:hAnsi="Arial" w:cs="Arial"/>
          <w:spacing w:val="48"/>
          <w:sz w:val="20"/>
          <w:szCs w:val="20"/>
        </w:rPr>
        <w:t xml:space="preserve"> </w:t>
      </w:r>
      <w:r w:rsidRPr="002D15D0">
        <w:rPr>
          <w:rFonts w:ascii="Arial" w:eastAsia="Times New Roman" w:hAnsi="Arial" w:cs="Arial"/>
          <w:spacing w:val="-1"/>
          <w:sz w:val="20"/>
          <w:szCs w:val="20"/>
        </w:rPr>
        <w:t>električnih</w:t>
      </w:r>
      <w:r w:rsidRPr="002D15D0">
        <w:rPr>
          <w:rFonts w:ascii="Arial" w:eastAsia="Times New Roman" w:hAnsi="Arial" w:cs="Arial"/>
          <w:spacing w:val="51"/>
          <w:sz w:val="20"/>
          <w:szCs w:val="20"/>
        </w:rPr>
        <w:t xml:space="preserve"> </w:t>
      </w:r>
      <w:proofErr w:type="spellStart"/>
      <w:r w:rsidRPr="002D15D0">
        <w:rPr>
          <w:rFonts w:ascii="Arial" w:eastAsia="Times New Roman" w:hAnsi="Arial" w:cs="Arial"/>
          <w:spacing w:val="-1"/>
          <w:sz w:val="20"/>
          <w:szCs w:val="20"/>
        </w:rPr>
        <w:t>razdelilcev</w:t>
      </w:r>
      <w:proofErr w:type="spellEnd"/>
      <w:r w:rsidRPr="002D15D0">
        <w:rPr>
          <w:rFonts w:ascii="Arial" w:eastAsia="Times New Roman" w:hAnsi="Arial" w:cs="Arial"/>
          <w:spacing w:val="48"/>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48"/>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81"/>
          <w:w w:val="99"/>
          <w:sz w:val="20"/>
          <w:szCs w:val="20"/>
        </w:rPr>
        <w:t xml:space="preserve"> </w:t>
      </w:r>
      <w:r w:rsidRPr="002D15D0">
        <w:rPr>
          <w:rFonts w:ascii="Arial" w:eastAsia="Times New Roman" w:hAnsi="Arial" w:cs="Arial"/>
          <w:spacing w:val="-1"/>
          <w:sz w:val="20"/>
          <w:szCs w:val="20"/>
        </w:rPr>
        <w:t>predvidijo</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rezervo</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preseku</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kabla</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glede</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izračunano</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moč.</w:t>
      </w:r>
    </w:p>
    <w:p w:rsidR="002D15D0" w:rsidRPr="002D15D0" w:rsidRDefault="002D15D0" w:rsidP="002D15D0">
      <w:pPr>
        <w:kinsoku w:val="0"/>
        <w:overflowPunct w:val="0"/>
        <w:adjustRightInd w:val="0"/>
        <w:ind w:right="106"/>
        <w:jc w:val="both"/>
        <w:rPr>
          <w:rFonts w:ascii="Arial" w:eastAsia="Times New Roman" w:hAnsi="Arial" w:cs="Arial"/>
          <w:sz w:val="20"/>
          <w:szCs w:val="20"/>
        </w:rPr>
      </w:pPr>
      <w:r w:rsidRPr="002D15D0">
        <w:rPr>
          <w:rFonts w:ascii="Arial" w:eastAsia="Times New Roman" w:hAnsi="Arial" w:cs="Arial"/>
          <w:spacing w:val="-1"/>
          <w:sz w:val="20"/>
          <w:szCs w:val="20"/>
        </w:rPr>
        <w:t>Električni</w:t>
      </w:r>
      <w:r w:rsidRPr="002D15D0">
        <w:rPr>
          <w:rFonts w:ascii="Arial" w:eastAsia="Times New Roman" w:hAnsi="Arial" w:cs="Arial"/>
          <w:spacing w:val="7"/>
          <w:sz w:val="20"/>
          <w:szCs w:val="20"/>
        </w:rPr>
        <w:t xml:space="preserve"> </w:t>
      </w:r>
      <w:proofErr w:type="spellStart"/>
      <w:r w:rsidRPr="002D15D0">
        <w:rPr>
          <w:rFonts w:ascii="Arial" w:eastAsia="Times New Roman" w:hAnsi="Arial" w:cs="Arial"/>
          <w:spacing w:val="-1"/>
          <w:sz w:val="20"/>
          <w:szCs w:val="20"/>
        </w:rPr>
        <w:t>razdelilci</w:t>
      </w:r>
      <w:proofErr w:type="spellEnd"/>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imajo</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vratih</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signalne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lučke</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vgrajene</w:t>
      </w:r>
      <w:r w:rsidRPr="002D15D0">
        <w:rPr>
          <w:rFonts w:ascii="Arial" w:eastAsia="Times New Roman" w:hAnsi="Arial" w:cs="Arial"/>
          <w:spacing w:val="7"/>
          <w:sz w:val="20"/>
          <w:szCs w:val="20"/>
        </w:rPr>
        <w:t xml:space="preserve"> </w:t>
      </w:r>
      <w:proofErr w:type="spellStart"/>
      <w:r w:rsidRPr="002D15D0">
        <w:rPr>
          <w:rFonts w:ascii="Arial" w:eastAsia="Times New Roman" w:hAnsi="Arial" w:cs="Arial"/>
          <w:sz w:val="20"/>
          <w:szCs w:val="20"/>
        </w:rPr>
        <w:t>večfunkcijske</w:t>
      </w:r>
      <w:proofErr w:type="spellEnd"/>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instrumente</w:t>
      </w:r>
      <w:r w:rsidRPr="002D15D0">
        <w:rPr>
          <w:rFonts w:ascii="Arial" w:eastAsia="Times New Roman" w:hAnsi="Arial" w:cs="Arial"/>
          <w:spacing w:val="85"/>
          <w:w w:val="99"/>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prikazovanje</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napetostnega</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stanja</w:t>
      </w:r>
      <w:r w:rsidRPr="002D15D0">
        <w:rPr>
          <w:rFonts w:ascii="Arial" w:eastAsia="Times New Roman" w:hAnsi="Arial" w:cs="Arial"/>
          <w:spacing w:val="-10"/>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obremenitve</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el.</w:t>
      </w:r>
      <w:r w:rsidRPr="002D15D0">
        <w:rPr>
          <w:rFonts w:ascii="Arial" w:eastAsia="Times New Roman" w:hAnsi="Arial" w:cs="Arial"/>
          <w:spacing w:val="-8"/>
          <w:sz w:val="20"/>
          <w:szCs w:val="20"/>
        </w:rPr>
        <w:t xml:space="preserve"> </w:t>
      </w:r>
      <w:proofErr w:type="spellStart"/>
      <w:r w:rsidRPr="002D15D0">
        <w:rPr>
          <w:rFonts w:ascii="Arial" w:eastAsia="Times New Roman" w:hAnsi="Arial" w:cs="Arial"/>
          <w:spacing w:val="-1"/>
          <w:sz w:val="20"/>
          <w:szCs w:val="20"/>
        </w:rPr>
        <w:t>razdelilcev</w:t>
      </w:r>
      <w:proofErr w:type="spellEnd"/>
      <w:r w:rsidRPr="002D15D0">
        <w:rPr>
          <w:rFonts w:ascii="Arial" w:eastAsia="Times New Roman" w:hAnsi="Arial" w:cs="Arial"/>
          <w:spacing w:val="-1"/>
          <w:sz w:val="20"/>
          <w:szCs w:val="20"/>
        </w:rPr>
        <w:t>.</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1.3.1 Telefonija</w:t>
      </w:r>
    </w:p>
    <w:p w:rsidR="002D15D0" w:rsidRPr="002D15D0" w:rsidRDefault="002D15D0" w:rsidP="002D15D0">
      <w:pPr>
        <w:kinsoku w:val="0"/>
        <w:overflowPunct w:val="0"/>
        <w:adjustRightInd w:val="0"/>
        <w:spacing w:before="50"/>
        <w:ind w:right="112"/>
        <w:jc w:val="both"/>
        <w:rPr>
          <w:rFonts w:ascii="Arial" w:eastAsia="Times New Roman" w:hAnsi="Arial" w:cs="Arial"/>
          <w:sz w:val="20"/>
          <w:szCs w:val="20"/>
        </w:rPr>
      </w:pPr>
      <w:r w:rsidRPr="002D15D0">
        <w:rPr>
          <w:rFonts w:ascii="Arial" w:eastAsia="Times New Roman" w:hAnsi="Arial" w:cs="Arial"/>
          <w:sz w:val="20"/>
          <w:szCs w:val="20"/>
        </w:rPr>
        <w:t>V</w:t>
      </w:r>
      <w:r w:rsidRPr="002D15D0">
        <w:rPr>
          <w:rFonts w:ascii="Arial" w:eastAsia="Times New Roman" w:hAnsi="Arial" w:cs="Arial"/>
          <w:spacing w:val="34"/>
          <w:sz w:val="20"/>
          <w:szCs w:val="20"/>
        </w:rPr>
        <w:t xml:space="preserve"> </w:t>
      </w:r>
      <w:r w:rsidRPr="002D15D0">
        <w:rPr>
          <w:rFonts w:ascii="Arial" w:eastAsia="Times New Roman" w:hAnsi="Arial" w:cs="Arial"/>
          <w:spacing w:val="-1"/>
          <w:sz w:val="20"/>
          <w:szCs w:val="20"/>
        </w:rPr>
        <w:t>UKC</w:t>
      </w:r>
      <w:r w:rsidRPr="002D15D0">
        <w:rPr>
          <w:rFonts w:ascii="Arial" w:eastAsia="Times New Roman" w:hAnsi="Arial" w:cs="Arial"/>
          <w:spacing w:val="36"/>
          <w:sz w:val="20"/>
          <w:szCs w:val="20"/>
        </w:rPr>
        <w:t xml:space="preserve"> </w:t>
      </w:r>
      <w:r w:rsidRPr="002D15D0">
        <w:rPr>
          <w:rFonts w:ascii="Arial" w:eastAsia="Times New Roman" w:hAnsi="Arial" w:cs="Arial"/>
          <w:spacing w:val="-1"/>
          <w:sz w:val="20"/>
          <w:szCs w:val="20"/>
        </w:rPr>
        <w:t>Maribor</w:t>
      </w:r>
      <w:r w:rsidRPr="002D15D0">
        <w:rPr>
          <w:rFonts w:ascii="Arial" w:eastAsia="Times New Roman" w:hAnsi="Arial" w:cs="Arial"/>
          <w:spacing w:val="34"/>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34"/>
          <w:sz w:val="20"/>
          <w:szCs w:val="20"/>
        </w:rPr>
        <w:t xml:space="preserve"> </w:t>
      </w:r>
      <w:r w:rsidRPr="002D15D0">
        <w:rPr>
          <w:rFonts w:ascii="Arial" w:eastAsia="Times New Roman" w:hAnsi="Arial" w:cs="Arial"/>
          <w:sz w:val="20"/>
          <w:szCs w:val="20"/>
        </w:rPr>
        <w:t>že</w:t>
      </w:r>
      <w:r w:rsidRPr="002D15D0">
        <w:rPr>
          <w:rFonts w:ascii="Arial" w:eastAsia="Times New Roman" w:hAnsi="Arial" w:cs="Arial"/>
          <w:spacing w:val="34"/>
          <w:sz w:val="20"/>
          <w:szCs w:val="20"/>
        </w:rPr>
        <w:t xml:space="preserve"> </w:t>
      </w:r>
      <w:r w:rsidRPr="002D15D0">
        <w:rPr>
          <w:rFonts w:ascii="Arial" w:eastAsia="Times New Roman" w:hAnsi="Arial" w:cs="Arial"/>
          <w:spacing w:val="-1"/>
          <w:sz w:val="20"/>
          <w:szCs w:val="20"/>
        </w:rPr>
        <w:t>izgrajen</w:t>
      </w:r>
      <w:r w:rsidRPr="002D15D0">
        <w:rPr>
          <w:rFonts w:ascii="Arial" w:eastAsia="Times New Roman" w:hAnsi="Arial" w:cs="Arial"/>
          <w:spacing w:val="34"/>
          <w:sz w:val="20"/>
          <w:szCs w:val="20"/>
        </w:rPr>
        <w:t xml:space="preserve"> </w:t>
      </w:r>
      <w:r w:rsidRPr="002D15D0">
        <w:rPr>
          <w:rFonts w:ascii="Arial" w:eastAsia="Times New Roman" w:hAnsi="Arial" w:cs="Arial"/>
          <w:spacing w:val="-1"/>
          <w:sz w:val="20"/>
          <w:szCs w:val="20"/>
        </w:rPr>
        <w:t>sistem</w:t>
      </w:r>
      <w:r w:rsidRPr="002D15D0">
        <w:rPr>
          <w:rFonts w:ascii="Arial" w:eastAsia="Times New Roman" w:hAnsi="Arial" w:cs="Arial"/>
          <w:spacing w:val="36"/>
          <w:sz w:val="20"/>
          <w:szCs w:val="20"/>
        </w:rPr>
        <w:t xml:space="preserve"> </w:t>
      </w:r>
      <w:r w:rsidRPr="002D15D0">
        <w:rPr>
          <w:rFonts w:ascii="Arial" w:eastAsia="Times New Roman" w:hAnsi="Arial" w:cs="Arial"/>
          <w:spacing w:val="-1"/>
          <w:sz w:val="20"/>
          <w:szCs w:val="20"/>
        </w:rPr>
        <w:t>telefonije,</w:t>
      </w:r>
      <w:r w:rsidRPr="002D15D0">
        <w:rPr>
          <w:rFonts w:ascii="Arial" w:eastAsia="Times New Roman" w:hAnsi="Arial" w:cs="Arial"/>
          <w:spacing w:val="35"/>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35"/>
          <w:sz w:val="20"/>
          <w:szCs w:val="20"/>
        </w:rPr>
        <w:t xml:space="preserve"> </w:t>
      </w:r>
      <w:r w:rsidRPr="002D15D0">
        <w:rPr>
          <w:rFonts w:ascii="Arial" w:eastAsia="Times New Roman" w:hAnsi="Arial" w:cs="Arial"/>
          <w:spacing w:val="-1"/>
          <w:sz w:val="20"/>
          <w:szCs w:val="20"/>
        </w:rPr>
        <w:t>zajema</w:t>
      </w:r>
      <w:r w:rsidRPr="002D15D0">
        <w:rPr>
          <w:rFonts w:ascii="Arial" w:eastAsia="Times New Roman" w:hAnsi="Arial" w:cs="Arial"/>
          <w:spacing w:val="34"/>
          <w:sz w:val="20"/>
          <w:szCs w:val="20"/>
        </w:rPr>
        <w:t xml:space="preserve"> </w:t>
      </w:r>
      <w:r w:rsidRPr="002D15D0">
        <w:rPr>
          <w:rFonts w:ascii="Arial" w:eastAsia="Times New Roman" w:hAnsi="Arial" w:cs="Arial"/>
          <w:spacing w:val="-1"/>
          <w:sz w:val="20"/>
          <w:szCs w:val="20"/>
        </w:rPr>
        <w:t>lokalne</w:t>
      </w:r>
      <w:r w:rsidRPr="002D15D0">
        <w:rPr>
          <w:rFonts w:ascii="Arial" w:eastAsia="Times New Roman" w:hAnsi="Arial" w:cs="Arial"/>
          <w:spacing w:val="34"/>
          <w:sz w:val="20"/>
          <w:szCs w:val="20"/>
        </w:rPr>
        <w:t xml:space="preserve"> </w:t>
      </w:r>
      <w:r w:rsidRPr="002D15D0">
        <w:rPr>
          <w:rFonts w:ascii="Arial" w:eastAsia="Times New Roman" w:hAnsi="Arial" w:cs="Arial"/>
          <w:spacing w:val="-1"/>
          <w:sz w:val="20"/>
          <w:szCs w:val="20"/>
        </w:rPr>
        <w:t>telefonske</w:t>
      </w:r>
      <w:r w:rsidRPr="002D15D0">
        <w:rPr>
          <w:rFonts w:ascii="Arial" w:eastAsia="Times New Roman" w:hAnsi="Arial" w:cs="Arial"/>
          <w:spacing w:val="33"/>
          <w:sz w:val="20"/>
          <w:szCs w:val="20"/>
        </w:rPr>
        <w:t xml:space="preserve"> </w:t>
      </w:r>
      <w:r w:rsidRPr="002D15D0">
        <w:rPr>
          <w:rFonts w:ascii="Arial" w:eastAsia="Times New Roman" w:hAnsi="Arial" w:cs="Arial"/>
          <w:spacing w:val="-1"/>
          <w:sz w:val="20"/>
          <w:szCs w:val="20"/>
        </w:rPr>
        <w:t>centrale</w:t>
      </w:r>
      <w:r w:rsidRPr="002D15D0">
        <w:rPr>
          <w:rFonts w:ascii="Arial" w:eastAsia="Times New Roman" w:hAnsi="Arial" w:cs="Arial"/>
          <w:spacing w:val="34"/>
          <w:sz w:val="20"/>
          <w:szCs w:val="20"/>
        </w:rPr>
        <w:t xml:space="preserve"> </w:t>
      </w:r>
      <w:r w:rsidRPr="002D15D0">
        <w:rPr>
          <w:rFonts w:ascii="Arial" w:eastAsia="Times New Roman" w:hAnsi="Arial" w:cs="Arial"/>
          <w:sz w:val="20"/>
          <w:szCs w:val="20"/>
        </w:rPr>
        <w:t>po</w:t>
      </w:r>
      <w:r w:rsidRPr="002D15D0">
        <w:rPr>
          <w:rFonts w:ascii="Arial" w:eastAsia="Times New Roman" w:hAnsi="Arial" w:cs="Arial"/>
          <w:spacing w:val="97"/>
          <w:w w:val="99"/>
          <w:sz w:val="20"/>
          <w:szCs w:val="20"/>
        </w:rPr>
        <w:t xml:space="preserve"> </w:t>
      </w:r>
      <w:r w:rsidRPr="002D15D0">
        <w:rPr>
          <w:rFonts w:ascii="Arial" w:eastAsia="Times New Roman" w:hAnsi="Arial" w:cs="Arial"/>
          <w:spacing w:val="-1"/>
          <w:sz w:val="20"/>
          <w:szCs w:val="20"/>
        </w:rPr>
        <w:t>posameznih</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objektih</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ter</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njihove</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navezave</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glavno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telefonsko</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centralo.</w:t>
      </w:r>
    </w:p>
    <w:p w:rsidR="002D15D0" w:rsidRPr="002D15D0" w:rsidRDefault="002D15D0" w:rsidP="002D15D0">
      <w:pPr>
        <w:kinsoku w:val="0"/>
        <w:overflowPunct w:val="0"/>
        <w:adjustRightInd w:val="0"/>
        <w:ind w:right="107"/>
        <w:jc w:val="both"/>
        <w:rPr>
          <w:rFonts w:ascii="Arial" w:eastAsia="Times New Roman" w:hAnsi="Arial" w:cs="Arial"/>
          <w:sz w:val="20"/>
          <w:szCs w:val="20"/>
        </w:rPr>
      </w:pPr>
      <w:r w:rsidRPr="002D15D0">
        <w:rPr>
          <w:rFonts w:ascii="Arial" w:eastAsia="Times New Roman" w:hAnsi="Arial" w:cs="Arial"/>
          <w:spacing w:val="-1"/>
          <w:sz w:val="20"/>
          <w:szCs w:val="20"/>
        </w:rPr>
        <w:t>Na</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lokacijah</w:t>
      </w:r>
      <w:r w:rsidRPr="002D15D0">
        <w:rPr>
          <w:rFonts w:ascii="Arial" w:eastAsia="Times New Roman" w:hAnsi="Arial" w:cs="Arial"/>
          <w:spacing w:val="18"/>
          <w:sz w:val="20"/>
          <w:szCs w:val="20"/>
        </w:rPr>
        <w:t xml:space="preserve"> </w:t>
      </w:r>
      <w:r w:rsidRPr="002D15D0">
        <w:rPr>
          <w:rFonts w:ascii="Arial" w:eastAsia="Times New Roman" w:hAnsi="Arial" w:cs="Arial"/>
          <w:spacing w:val="-1"/>
          <w:sz w:val="20"/>
          <w:szCs w:val="20"/>
        </w:rPr>
        <w:t>kjer</w:t>
      </w:r>
      <w:r w:rsidRPr="002D15D0">
        <w:rPr>
          <w:rFonts w:ascii="Arial" w:eastAsia="Times New Roman" w:hAnsi="Arial" w:cs="Arial"/>
          <w:spacing w:val="19"/>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19"/>
          <w:sz w:val="20"/>
          <w:szCs w:val="20"/>
        </w:rPr>
        <w:t xml:space="preserve"> </w:t>
      </w:r>
      <w:r w:rsidRPr="002D15D0">
        <w:rPr>
          <w:rFonts w:ascii="Arial" w:eastAsia="Times New Roman" w:hAnsi="Arial" w:cs="Arial"/>
          <w:spacing w:val="-1"/>
          <w:sz w:val="20"/>
          <w:szCs w:val="20"/>
        </w:rPr>
        <w:t>predvidevajo</w:t>
      </w:r>
      <w:r w:rsidRPr="002D15D0">
        <w:rPr>
          <w:rFonts w:ascii="Arial" w:eastAsia="Times New Roman" w:hAnsi="Arial" w:cs="Arial"/>
          <w:spacing w:val="18"/>
          <w:sz w:val="20"/>
          <w:szCs w:val="20"/>
        </w:rPr>
        <w:t xml:space="preserve"> </w:t>
      </w:r>
      <w:r w:rsidRPr="002D15D0">
        <w:rPr>
          <w:rFonts w:ascii="Arial" w:eastAsia="Times New Roman" w:hAnsi="Arial" w:cs="Arial"/>
          <w:sz w:val="20"/>
          <w:szCs w:val="20"/>
        </w:rPr>
        <w:t>nova</w:t>
      </w:r>
      <w:r w:rsidRPr="002D15D0">
        <w:rPr>
          <w:rFonts w:ascii="Arial" w:eastAsia="Times New Roman" w:hAnsi="Arial" w:cs="Arial"/>
          <w:spacing w:val="19"/>
          <w:sz w:val="20"/>
          <w:szCs w:val="20"/>
        </w:rPr>
        <w:t xml:space="preserve"> </w:t>
      </w:r>
      <w:r w:rsidRPr="002D15D0">
        <w:rPr>
          <w:rFonts w:ascii="Arial" w:eastAsia="Times New Roman" w:hAnsi="Arial" w:cs="Arial"/>
          <w:spacing w:val="-1"/>
          <w:sz w:val="20"/>
          <w:szCs w:val="20"/>
        </w:rPr>
        <w:t>delovna</w:t>
      </w:r>
      <w:r w:rsidRPr="002D15D0">
        <w:rPr>
          <w:rFonts w:ascii="Arial" w:eastAsia="Times New Roman" w:hAnsi="Arial" w:cs="Arial"/>
          <w:spacing w:val="21"/>
          <w:sz w:val="20"/>
          <w:szCs w:val="20"/>
        </w:rPr>
        <w:t xml:space="preserve"> </w:t>
      </w:r>
      <w:r w:rsidRPr="002D15D0">
        <w:rPr>
          <w:rFonts w:ascii="Arial" w:eastAsia="Times New Roman" w:hAnsi="Arial" w:cs="Arial"/>
          <w:spacing w:val="-1"/>
          <w:sz w:val="20"/>
          <w:szCs w:val="20"/>
        </w:rPr>
        <w:t>mesta</w:t>
      </w:r>
      <w:r w:rsidRPr="002D15D0">
        <w:rPr>
          <w:rFonts w:ascii="Arial" w:eastAsia="Times New Roman" w:hAnsi="Arial" w:cs="Arial"/>
          <w:spacing w:val="17"/>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17"/>
          <w:sz w:val="20"/>
          <w:szCs w:val="20"/>
        </w:rPr>
        <w:t xml:space="preserve"> </w:t>
      </w:r>
      <w:r w:rsidRPr="002D15D0">
        <w:rPr>
          <w:rFonts w:ascii="Arial" w:eastAsia="Times New Roman" w:hAnsi="Arial" w:cs="Arial"/>
          <w:sz w:val="20"/>
          <w:szCs w:val="20"/>
        </w:rPr>
        <w:t>potrebno</w:t>
      </w:r>
      <w:r w:rsidRPr="002D15D0">
        <w:rPr>
          <w:rFonts w:ascii="Arial" w:eastAsia="Times New Roman" w:hAnsi="Arial" w:cs="Arial"/>
          <w:spacing w:val="18"/>
          <w:sz w:val="20"/>
          <w:szCs w:val="20"/>
        </w:rPr>
        <w:t xml:space="preserve"> </w:t>
      </w:r>
      <w:r w:rsidRPr="002D15D0">
        <w:rPr>
          <w:rFonts w:ascii="Arial" w:eastAsia="Times New Roman" w:hAnsi="Arial" w:cs="Arial"/>
          <w:sz w:val="20"/>
          <w:szCs w:val="20"/>
        </w:rPr>
        <w:t>predvideti</w:t>
      </w:r>
      <w:r w:rsidRPr="002D15D0">
        <w:rPr>
          <w:rFonts w:ascii="Arial" w:eastAsia="Times New Roman" w:hAnsi="Arial" w:cs="Arial"/>
          <w:spacing w:val="19"/>
          <w:sz w:val="20"/>
          <w:szCs w:val="20"/>
        </w:rPr>
        <w:t xml:space="preserve"> </w:t>
      </w:r>
      <w:r w:rsidRPr="002D15D0">
        <w:rPr>
          <w:rFonts w:ascii="Arial" w:eastAsia="Times New Roman" w:hAnsi="Arial" w:cs="Arial"/>
          <w:spacing w:val="-1"/>
          <w:sz w:val="20"/>
          <w:szCs w:val="20"/>
        </w:rPr>
        <w:t>dodatne</w:t>
      </w:r>
      <w:r w:rsidRPr="002D15D0">
        <w:rPr>
          <w:rFonts w:ascii="Arial" w:eastAsia="Times New Roman" w:hAnsi="Arial" w:cs="Arial"/>
          <w:spacing w:val="17"/>
          <w:sz w:val="20"/>
          <w:szCs w:val="20"/>
        </w:rPr>
        <w:t xml:space="preserve"> </w:t>
      </w:r>
      <w:r w:rsidRPr="002D15D0">
        <w:rPr>
          <w:rFonts w:ascii="Arial" w:eastAsia="Times New Roman" w:hAnsi="Arial" w:cs="Arial"/>
          <w:sz w:val="20"/>
          <w:szCs w:val="20"/>
        </w:rPr>
        <w:t>kable</w:t>
      </w:r>
      <w:r w:rsidRPr="002D15D0">
        <w:rPr>
          <w:rFonts w:ascii="Arial" w:eastAsia="Times New Roman" w:hAnsi="Arial" w:cs="Arial"/>
          <w:spacing w:val="81"/>
          <w:w w:val="99"/>
          <w:sz w:val="20"/>
          <w:szCs w:val="20"/>
        </w:rPr>
        <w:t xml:space="preserve"> </w:t>
      </w:r>
      <w:r w:rsidRPr="002D15D0">
        <w:rPr>
          <w:rFonts w:ascii="Arial" w:eastAsia="Times New Roman" w:hAnsi="Arial" w:cs="Arial"/>
          <w:spacing w:val="-1"/>
          <w:sz w:val="20"/>
          <w:szCs w:val="20"/>
        </w:rPr>
        <w:t>speljane</w:t>
      </w:r>
      <w:r w:rsidRPr="002D15D0">
        <w:rPr>
          <w:rFonts w:ascii="Arial" w:eastAsia="Times New Roman" w:hAnsi="Arial" w:cs="Arial"/>
          <w:spacing w:val="12"/>
          <w:sz w:val="20"/>
          <w:szCs w:val="20"/>
        </w:rPr>
        <w:t xml:space="preserve"> </w:t>
      </w:r>
      <w:r w:rsidRPr="002D15D0">
        <w:rPr>
          <w:rFonts w:ascii="Arial" w:eastAsia="Times New Roman" w:hAnsi="Arial" w:cs="Arial"/>
          <w:sz w:val="20"/>
          <w:szCs w:val="20"/>
        </w:rPr>
        <w:t>iz</w:t>
      </w:r>
      <w:r w:rsidRPr="002D15D0">
        <w:rPr>
          <w:rFonts w:ascii="Arial" w:eastAsia="Times New Roman" w:hAnsi="Arial" w:cs="Arial"/>
          <w:spacing w:val="14"/>
          <w:sz w:val="20"/>
          <w:szCs w:val="20"/>
        </w:rPr>
        <w:t xml:space="preserve"> </w:t>
      </w:r>
      <w:r w:rsidRPr="002D15D0">
        <w:rPr>
          <w:rFonts w:ascii="Arial" w:eastAsia="Times New Roman" w:hAnsi="Arial" w:cs="Arial"/>
          <w:spacing w:val="-1"/>
          <w:sz w:val="20"/>
          <w:szCs w:val="20"/>
        </w:rPr>
        <w:t>lokacije</w:t>
      </w:r>
      <w:r w:rsidRPr="002D15D0">
        <w:rPr>
          <w:rFonts w:ascii="Arial" w:eastAsia="Times New Roman" w:hAnsi="Arial" w:cs="Arial"/>
          <w:spacing w:val="12"/>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13"/>
          <w:sz w:val="20"/>
          <w:szCs w:val="20"/>
        </w:rPr>
        <w:t xml:space="preserve"> </w:t>
      </w:r>
      <w:r w:rsidRPr="002D15D0">
        <w:rPr>
          <w:rFonts w:ascii="Arial" w:eastAsia="Times New Roman" w:hAnsi="Arial" w:cs="Arial"/>
          <w:sz w:val="20"/>
          <w:szCs w:val="20"/>
        </w:rPr>
        <w:t>1.</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nadstropju</w:t>
      </w:r>
      <w:r w:rsidRPr="002D15D0">
        <w:rPr>
          <w:rFonts w:ascii="Arial" w:eastAsia="Times New Roman" w:hAnsi="Arial" w:cs="Arial"/>
          <w:spacing w:val="14"/>
          <w:sz w:val="20"/>
          <w:szCs w:val="20"/>
        </w:rPr>
        <w:t xml:space="preserve"> </w:t>
      </w:r>
      <w:r w:rsidRPr="002D15D0">
        <w:rPr>
          <w:rFonts w:ascii="Arial" w:eastAsia="Times New Roman" w:hAnsi="Arial" w:cs="Arial"/>
          <w:sz w:val="20"/>
          <w:szCs w:val="20"/>
        </w:rPr>
        <w:t>do</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sistemskega</w:t>
      </w:r>
      <w:r w:rsidRPr="002D15D0">
        <w:rPr>
          <w:rFonts w:ascii="Arial" w:eastAsia="Times New Roman" w:hAnsi="Arial" w:cs="Arial"/>
          <w:spacing w:val="12"/>
          <w:sz w:val="20"/>
          <w:szCs w:val="20"/>
        </w:rPr>
        <w:t xml:space="preserve"> </w:t>
      </w:r>
      <w:r w:rsidRPr="002D15D0">
        <w:rPr>
          <w:rFonts w:ascii="Arial" w:eastAsia="Times New Roman" w:hAnsi="Arial" w:cs="Arial"/>
          <w:sz w:val="20"/>
          <w:szCs w:val="20"/>
        </w:rPr>
        <w:t>prostora</w:t>
      </w:r>
      <w:r w:rsidRPr="002D15D0">
        <w:rPr>
          <w:rFonts w:ascii="Arial" w:eastAsia="Times New Roman" w:hAnsi="Arial" w:cs="Arial"/>
          <w:spacing w:val="12"/>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pritličju.</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Predvideti</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telefonske</w:t>
      </w:r>
      <w:r w:rsidRPr="002D15D0">
        <w:rPr>
          <w:rFonts w:ascii="Arial" w:eastAsia="Times New Roman" w:hAnsi="Arial" w:cs="Arial"/>
          <w:spacing w:val="87"/>
          <w:w w:val="99"/>
          <w:sz w:val="20"/>
          <w:szCs w:val="20"/>
        </w:rPr>
        <w:t xml:space="preserve"> </w:t>
      </w:r>
      <w:r w:rsidRPr="002D15D0">
        <w:rPr>
          <w:rFonts w:ascii="Arial" w:eastAsia="Times New Roman" w:hAnsi="Arial" w:cs="Arial"/>
          <w:spacing w:val="-1"/>
          <w:sz w:val="20"/>
          <w:szCs w:val="20"/>
        </w:rPr>
        <w:t>priključke</w:t>
      </w:r>
      <w:r w:rsidRPr="002D15D0">
        <w:rPr>
          <w:rFonts w:ascii="Arial" w:eastAsia="Times New Roman" w:hAnsi="Arial" w:cs="Arial"/>
          <w:spacing w:val="11"/>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14"/>
          <w:sz w:val="20"/>
          <w:szCs w:val="20"/>
        </w:rPr>
        <w:t xml:space="preserve"> </w:t>
      </w:r>
      <w:r w:rsidRPr="002D15D0">
        <w:rPr>
          <w:rFonts w:ascii="Arial" w:eastAsia="Times New Roman" w:hAnsi="Arial" w:cs="Arial"/>
          <w:sz w:val="20"/>
          <w:szCs w:val="20"/>
        </w:rPr>
        <w:t>izvedbo</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univerzalnega</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ožičenja,</w:t>
      </w:r>
      <w:r w:rsidRPr="002D15D0">
        <w:rPr>
          <w:rFonts w:ascii="Arial" w:eastAsia="Times New Roman" w:hAnsi="Arial" w:cs="Arial"/>
          <w:spacing w:val="13"/>
          <w:sz w:val="20"/>
          <w:szCs w:val="20"/>
        </w:rPr>
        <w:t xml:space="preserve"> </w:t>
      </w:r>
      <w:r w:rsidRPr="002D15D0">
        <w:rPr>
          <w:rFonts w:ascii="Arial" w:eastAsia="Times New Roman" w:hAnsi="Arial" w:cs="Arial"/>
          <w:sz w:val="20"/>
          <w:szCs w:val="20"/>
        </w:rPr>
        <w:t>SFTP</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kablov,</w:t>
      </w:r>
      <w:r w:rsidRPr="002D15D0">
        <w:rPr>
          <w:rFonts w:ascii="Arial" w:eastAsia="Times New Roman" w:hAnsi="Arial" w:cs="Arial"/>
          <w:spacing w:val="13"/>
          <w:sz w:val="20"/>
          <w:szCs w:val="20"/>
        </w:rPr>
        <w:t xml:space="preserve"> </w:t>
      </w:r>
      <w:r w:rsidRPr="002D15D0">
        <w:rPr>
          <w:rFonts w:ascii="Arial" w:eastAsia="Times New Roman" w:hAnsi="Arial" w:cs="Arial"/>
          <w:sz w:val="20"/>
          <w:szCs w:val="20"/>
        </w:rPr>
        <w:t>iste</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kategorije</w:t>
      </w:r>
      <w:r w:rsidRPr="002D15D0">
        <w:rPr>
          <w:rFonts w:ascii="Arial" w:eastAsia="Times New Roman" w:hAnsi="Arial" w:cs="Arial"/>
          <w:spacing w:val="11"/>
          <w:sz w:val="20"/>
          <w:szCs w:val="20"/>
        </w:rPr>
        <w:t xml:space="preserve"> </w:t>
      </w:r>
      <w:r w:rsidRPr="002D15D0">
        <w:rPr>
          <w:rFonts w:ascii="Arial" w:eastAsia="Times New Roman" w:hAnsi="Arial" w:cs="Arial"/>
          <w:sz w:val="20"/>
          <w:szCs w:val="20"/>
        </w:rPr>
        <w:t>kot</w:t>
      </w:r>
      <w:r w:rsidRPr="002D15D0">
        <w:rPr>
          <w:rFonts w:ascii="Arial" w:eastAsia="Times New Roman" w:hAnsi="Arial" w:cs="Arial"/>
          <w:spacing w:val="13"/>
          <w:sz w:val="20"/>
          <w:szCs w:val="20"/>
        </w:rPr>
        <w:t xml:space="preserve"> </w:t>
      </w:r>
      <w:r w:rsidRPr="002D15D0">
        <w:rPr>
          <w:rFonts w:ascii="Arial" w:eastAsia="Times New Roman" w:hAnsi="Arial" w:cs="Arial"/>
          <w:sz w:val="20"/>
          <w:szCs w:val="20"/>
        </w:rPr>
        <w:t>so</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podatkovni</w:t>
      </w:r>
      <w:r w:rsidRPr="002D15D0">
        <w:rPr>
          <w:rFonts w:ascii="Arial" w:eastAsia="Times New Roman" w:hAnsi="Arial" w:cs="Arial"/>
          <w:spacing w:val="93"/>
          <w:w w:val="99"/>
          <w:sz w:val="20"/>
          <w:szCs w:val="20"/>
        </w:rPr>
        <w:t xml:space="preserve"> </w:t>
      </w:r>
      <w:r w:rsidRPr="002D15D0">
        <w:rPr>
          <w:rFonts w:ascii="Arial" w:eastAsia="Times New Roman" w:hAnsi="Arial" w:cs="Arial"/>
          <w:spacing w:val="-1"/>
          <w:sz w:val="20"/>
          <w:szCs w:val="20"/>
        </w:rPr>
        <w:t>kabli,</w:t>
      </w:r>
      <w:r w:rsidRPr="002D15D0">
        <w:rPr>
          <w:rFonts w:ascii="Arial" w:eastAsia="Times New Roman" w:hAnsi="Arial" w:cs="Arial"/>
          <w:spacing w:val="19"/>
          <w:sz w:val="20"/>
          <w:szCs w:val="20"/>
        </w:rPr>
        <w:t xml:space="preserve"> </w:t>
      </w:r>
      <w:r w:rsidRPr="002D15D0">
        <w:rPr>
          <w:rFonts w:ascii="Arial" w:eastAsia="Times New Roman" w:hAnsi="Arial" w:cs="Arial"/>
          <w:sz w:val="20"/>
          <w:szCs w:val="20"/>
        </w:rPr>
        <w:t>do</w:t>
      </w:r>
      <w:r w:rsidRPr="002D15D0">
        <w:rPr>
          <w:rFonts w:ascii="Arial" w:eastAsia="Times New Roman" w:hAnsi="Arial" w:cs="Arial"/>
          <w:spacing w:val="19"/>
          <w:sz w:val="20"/>
          <w:szCs w:val="20"/>
        </w:rPr>
        <w:t xml:space="preserve"> </w:t>
      </w:r>
      <w:r w:rsidRPr="002D15D0">
        <w:rPr>
          <w:rFonts w:ascii="Arial" w:eastAsia="Times New Roman" w:hAnsi="Arial" w:cs="Arial"/>
          <w:spacing w:val="-1"/>
          <w:sz w:val="20"/>
          <w:szCs w:val="20"/>
        </w:rPr>
        <w:t>komunikacijske</w:t>
      </w:r>
      <w:r w:rsidRPr="002D15D0">
        <w:rPr>
          <w:rFonts w:ascii="Arial" w:eastAsia="Times New Roman" w:hAnsi="Arial" w:cs="Arial"/>
          <w:spacing w:val="18"/>
          <w:sz w:val="20"/>
          <w:szCs w:val="20"/>
        </w:rPr>
        <w:t xml:space="preserve"> </w:t>
      </w:r>
      <w:r w:rsidRPr="002D15D0">
        <w:rPr>
          <w:rFonts w:ascii="Arial" w:eastAsia="Times New Roman" w:hAnsi="Arial" w:cs="Arial"/>
          <w:spacing w:val="-1"/>
          <w:sz w:val="20"/>
          <w:szCs w:val="20"/>
        </w:rPr>
        <w:t>omare-horizontalno</w:t>
      </w:r>
      <w:r w:rsidRPr="002D15D0">
        <w:rPr>
          <w:rFonts w:ascii="Arial" w:eastAsia="Times New Roman" w:hAnsi="Arial" w:cs="Arial"/>
          <w:spacing w:val="19"/>
          <w:sz w:val="20"/>
          <w:szCs w:val="20"/>
        </w:rPr>
        <w:t xml:space="preserve"> </w:t>
      </w:r>
      <w:r w:rsidRPr="002D15D0">
        <w:rPr>
          <w:rFonts w:ascii="Arial" w:eastAsia="Times New Roman" w:hAnsi="Arial" w:cs="Arial"/>
          <w:spacing w:val="-1"/>
          <w:sz w:val="20"/>
          <w:szCs w:val="20"/>
        </w:rPr>
        <w:t>ožičenje</w:t>
      </w:r>
      <w:r w:rsidRPr="002D15D0">
        <w:rPr>
          <w:rFonts w:ascii="Arial" w:eastAsia="Times New Roman" w:hAnsi="Arial" w:cs="Arial"/>
          <w:spacing w:val="18"/>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19"/>
          <w:sz w:val="20"/>
          <w:szCs w:val="20"/>
        </w:rPr>
        <w:t xml:space="preserve"> </w:t>
      </w:r>
      <w:r w:rsidRPr="002D15D0">
        <w:rPr>
          <w:rFonts w:ascii="Arial" w:eastAsia="Times New Roman" w:hAnsi="Arial" w:cs="Arial"/>
          <w:sz w:val="20"/>
          <w:szCs w:val="20"/>
        </w:rPr>
        <w:t>jih</w:t>
      </w:r>
      <w:r w:rsidRPr="002D15D0">
        <w:rPr>
          <w:rFonts w:ascii="Arial" w:eastAsia="Times New Roman" w:hAnsi="Arial" w:cs="Arial"/>
          <w:spacing w:val="19"/>
          <w:sz w:val="20"/>
          <w:szCs w:val="20"/>
        </w:rPr>
        <w:t xml:space="preserve"> </w:t>
      </w:r>
      <w:r w:rsidRPr="002D15D0">
        <w:rPr>
          <w:rFonts w:ascii="Arial" w:eastAsia="Times New Roman" w:hAnsi="Arial" w:cs="Arial"/>
          <w:spacing w:val="-1"/>
          <w:sz w:val="20"/>
          <w:szCs w:val="20"/>
        </w:rPr>
        <w:t>zaključiti</w:t>
      </w:r>
      <w:r w:rsidRPr="002D15D0">
        <w:rPr>
          <w:rFonts w:ascii="Arial" w:eastAsia="Times New Roman" w:hAnsi="Arial" w:cs="Arial"/>
          <w:spacing w:val="19"/>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18"/>
          <w:sz w:val="20"/>
          <w:szCs w:val="20"/>
        </w:rPr>
        <w:t xml:space="preserve"> </w:t>
      </w:r>
      <w:r w:rsidRPr="002D15D0">
        <w:rPr>
          <w:rFonts w:ascii="Arial" w:eastAsia="Times New Roman" w:hAnsi="Arial" w:cs="Arial"/>
          <w:sz w:val="20"/>
          <w:szCs w:val="20"/>
        </w:rPr>
        <w:t>svojih</w:t>
      </w:r>
      <w:r w:rsidRPr="002D15D0">
        <w:rPr>
          <w:rFonts w:ascii="Arial" w:eastAsia="Times New Roman" w:hAnsi="Arial" w:cs="Arial"/>
          <w:spacing w:val="19"/>
          <w:sz w:val="20"/>
          <w:szCs w:val="20"/>
        </w:rPr>
        <w:t xml:space="preserve"> </w:t>
      </w:r>
      <w:r w:rsidRPr="002D15D0">
        <w:rPr>
          <w:rFonts w:ascii="Arial" w:eastAsia="Times New Roman" w:hAnsi="Arial" w:cs="Arial"/>
          <w:spacing w:val="-1"/>
          <w:sz w:val="20"/>
          <w:szCs w:val="20"/>
        </w:rPr>
        <w:t>telefonskih</w:t>
      </w:r>
      <w:r w:rsidRPr="002D15D0">
        <w:rPr>
          <w:rFonts w:ascii="Arial" w:eastAsia="Times New Roman" w:hAnsi="Arial" w:cs="Arial"/>
          <w:spacing w:val="113"/>
          <w:w w:val="99"/>
          <w:sz w:val="20"/>
          <w:szCs w:val="20"/>
        </w:rPr>
        <w:t xml:space="preserve"> </w:t>
      </w:r>
      <w:proofErr w:type="spellStart"/>
      <w:r w:rsidRPr="002D15D0">
        <w:rPr>
          <w:rFonts w:ascii="Arial" w:eastAsia="Times New Roman" w:hAnsi="Arial" w:cs="Arial"/>
          <w:spacing w:val="-1"/>
          <w:sz w:val="20"/>
          <w:szCs w:val="20"/>
        </w:rPr>
        <w:t>patch</w:t>
      </w:r>
      <w:proofErr w:type="spellEnd"/>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panelih.</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sistemskem</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prostoru</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predvideti</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vgradnjo</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dodatne</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opreme</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zaključevanje</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105"/>
          <w:w w:val="99"/>
          <w:sz w:val="20"/>
          <w:szCs w:val="20"/>
        </w:rPr>
        <w:t xml:space="preserve"> </w:t>
      </w:r>
      <w:proofErr w:type="spellStart"/>
      <w:r w:rsidRPr="002D15D0">
        <w:rPr>
          <w:rFonts w:ascii="Arial" w:eastAsia="Times New Roman" w:hAnsi="Arial" w:cs="Arial"/>
          <w:spacing w:val="-1"/>
          <w:sz w:val="20"/>
          <w:szCs w:val="20"/>
        </w:rPr>
        <w:t>pečiranje</w:t>
      </w:r>
      <w:proofErr w:type="spellEnd"/>
      <w:r w:rsidRPr="002D15D0">
        <w:rPr>
          <w:rFonts w:ascii="Arial" w:eastAsia="Times New Roman" w:hAnsi="Arial" w:cs="Arial"/>
          <w:spacing w:val="-17"/>
          <w:sz w:val="20"/>
          <w:szCs w:val="20"/>
        </w:rPr>
        <w:t xml:space="preserve"> </w:t>
      </w:r>
      <w:r w:rsidRPr="002D15D0">
        <w:rPr>
          <w:rFonts w:ascii="Arial" w:eastAsia="Times New Roman" w:hAnsi="Arial" w:cs="Arial"/>
          <w:sz w:val="20"/>
          <w:szCs w:val="20"/>
        </w:rPr>
        <w:t>kablov.</w:t>
      </w:r>
    </w:p>
    <w:p w:rsidR="002D15D0" w:rsidRPr="002D15D0" w:rsidRDefault="002D15D0" w:rsidP="002D15D0">
      <w:pPr>
        <w:kinsoku w:val="0"/>
        <w:overflowPunct w:val="0"/>
        <w:adjustRightInd w:val="0"/>
        <w:ind w:right="111"/>
        <w:jc w:val="both"/>
        <w:rPr>
          <w:rFonts w:ascii="Arial" w:eastAsia="Times New Roman" w:hAnsi="Arial" w:cs="Arial"/>
          <w:sz w:val="20"/>
          <w:szCs w:val="20"/>
        </w:rPr>
      </w:pPr>
      <w:r w:rsidRPr="002D15D0">
        <w:rPr>
          <w:rFonts w:ascii="Arial" w:eastAsia="Times New Roman" w:hAnsi="Arial" w:cs="Arial"/>
          <w:spacing w:val="-1"/>
          <w:sz w:val="20"/>
          <w:szCs w:val="20"/>
        </w:rPr>
        <w:t>Predvideti</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kompletno</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novo</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število</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telefonskih</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fiksnih</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aparatov</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tipa</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Alcatel,</w:t>
      </w:r>
      <w:r w:rsidRPr="002D15D0">
        <w:rPr>
          <w:rFonts w:ascii="Arial" w:eastAsia="Times New Roman" w:hAnsi="Arial" w:cs="Arial"/>
          <w:spacing w:val="1"/>
          <w:sz w:val="20"/>
          <w:szCs w:val="20"/>
        </w:rPr>
        <w:t xml:space="preserve"> </w:t>
      </w:r>
      <w:r w:rsidRPr="002D15D0">
        <w:rPr>
          <w:rFonts w:ascii="Arial" w:eastAsia="Times New Roman" w:hAnsi="Arial" w:cs="Arial"/>
          <w:spacing w:val="-1"/>
          <w:sz w:val="20"/>
          <w:szCs w:val="20"/>
        </w:rPr>
        <w:t>glede</w:t>
      </w:r>
      <w:r w:rsidRPr="002D15D0">
        <w:rPr>
          <w:rFonts w:ascii="Arial" w:eastAsia="Times New Roman" w:hAnsi="Arial" w:cs="Arial"/>
          <w:spacing w:val="97"/>
          <w:w w:val="99"/>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novo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število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delovnih</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mest.</w:t>
      </w:r>
    </w:p>
    <w:p w:rsidR="002D15D0" w:rsidRPr="002D15D0" w:rsidRDefault="002D15D0" w:rsidP="002D15D0">
      <w:pPr>
        <w:kinsoku w:val="0"/>
        <w:overflowPunct w:val="0"/>
        <w:adjustRightInd w:val="0"/>
        <w:ind w:right="111"/>
        <w:jc w:val="both"/>
        <w:rPr>
          <w:rFonts w:ascii="Arial" w:eastAsia="Times New Roman" w:hAnsi="Arial" w:cs="Arial"/>
          <w:sz w:val="20"/>
          <w:szCs w:val="20"/>
        </w:rPr>
      </w:pPr>
      <w:r w:rsidRPr="002D15D0">
        <w:rPr>
          <w:rFonts w:ascii="Arial" w:eastAsia="Times New Roman" w:hAnsi="Arial" w:cs="Arial"/>
          <w:spacing w:val="-1"/>
          <w:sz w:val="20"/>
          <w:szCs w:val="20"/>
        </w:rPr>
        <w:lastRenderedPageBreak/>
        <w:t>Na</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vsako delovno</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 xml:space="preserve">mesto </w:t>
      </w:r>
      <w:r w:rsidRPr="002D15D0">
        <w:rPr>
          <w:rFonts w:ascii="Arial" w:eastAsia="Times New Roman" w:hAnsi="Arial" w:cs="Arial"/>
          <w:sz w:val="20"/>
          <w:szCs w:val="20"/>
        </w:rPr>
        <w:t>in</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bolniški</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kanal</w:t>
      </w:r>
      <w:r w:rsidRPr="002D15D0">
        <w:rPr>
          <w:rFonts w:ascii="Arial" w:eastAsia="Times New Roman" w:hAnsi="Arial" w:cs="Arial"/>
          <w:sz w:val="20"/>
          <w:szCs w:val="20"/>
        </w:rPr>
        <w:t xml:space="preserve"> se</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predvidi</w:t>
      </w:r>
      <w:r w:rsidRPr="002D15D0">
        <w:rPr>
          <w:rFonts w:ascii="Arial" w:eastAsia="Times New Roman" w:hAnsi="Arial" w:cs="Arial"/>
          <w:sz w:val="20"/>
          <w:szCs w:val="20"/>
        </w:rPr>
        <w:t xml:space="preserve"> </w:t>
      </w:r>
      <w:r w:rsidRPr="002D15D0">
        <w:rPr>
          <w:rFonts w:ascii="Arial" w:eastAsia="Times New Roman" w:hAnsi="Arial" w:cs="Arial"/>
          <w:spacing w:val="-1"/>
          <w:sz w:val="20"/>
          <w:szCs w:val="20"/>
        </w:rPr>
        <w:t>vgradnje</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ene</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dvojne</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telefonske</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vtičnice</w:t>
      </w:r>
      <w:r w:rsidRPr="002D15D0">
        <w:rPr>
          <w:rFonts w:ascii="Arial" w:eastAsia="Times New Roman" w:hAnsi="Arial" w:cs="Arial"/>
          <w:spacing w:val="83"/>
          <w:w w:val="99"/>
          <w:sz w:val="20"/>
          <w:szCs w:val="20"/>
        </w:rPr>
        <w:t xml:space="preserve"> </w:t>
      </w:r>
      <w:r w:rsidRPr="002D15D0">
        <w:rPr>
          <w:rFonts w:ascii="Arial" w:eastAsia="Times New Roman" w:hAnsi="Arial" w:cs="Arial"/>
          <w:spacing w:val="-1"/>
          <w:sz w:val="20"/>
          <w:szCs w:val="20"/>
        </w:rPr>
        <w:t>SFTP</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(2</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x</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SFTP</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priključka).</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1.3.2 Brezžični klic oseb - DECT</w:t>
      </w:r>
    </w:p>
    <w:p w:rsidR="002D15D0" w:rsidRPr="002D15D0" w:rsidRDefault="002D15D0" w:rsidP="002D15D0">
      <w:pPr>
        <w:kinsoku w:val="0"/>
        <w:overflowPunct w:val="0"/>
        <w:adjustRightInd w:val="0"/>
        <w:spacing w:before="52"/>
        <w:ind w:right="109"/>
        <w:jc w:val="both"/>
        <w:rPr>
          <w:rFonts w:ascii="Arial" w:eastAsia="Times New Roman" w:hAnsi="Arial" w:cs="Arial"/>
          <w:sz w:val="20"/>
          <w:szCs w:val="20"/>
        </w:rPr>
      </w:pPr>
      <w:r w:rsidRPr="002D15D0">
        <w:rPr>
          <w:rFonts w:ascii="Arial" w:eastAsia="Times New Roman" w:hAnsi="Arial" w:cs="Arial"/>
          <w:sz w:val="20"/>
          <w:szCs w:val="20"/>
        </w:rPr>
        <w:t>V</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kompleksu</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UKC</w:t>
      </w:r>
      <w:r w:rsidRPr="002D15D0">
        <w:rPr>
          <w:rFonts w:ascii="Arial" w:eastAsia="Times New Roman" w:hAnsi="Arial" w:cs="Arial"/>
          <w:spacing w:val="14"/>
          <w:sz w:val="20"/>
          <w:szCs w:val="20"/>
        </w:rPr>
        <w:t xml:space="preserve"> </w:t>
      </w:r>
      <w:r w:rsidRPr="002D15D0">
        <w:rPr>
          <w:rFonts w:ascii="Arial" w:eastAsia="Times New Roman" w:hAnsi="Arial" w:cs="Arial"/>
          <w:sz w:val="20"/>
          <w:szCs w:val="20"/>
        </w:rPr>
        <w:t>Maribor</w:t>
      </w:r>
      <w:r w:rsidRPr="002D15D0">
        <w:rPr>
          <w:rFonts w:ascii="Arial" w:eastAsia="Times New Roman" w:hAnsi="Arial" w:cs="Arial"/>
          <w:spacing w:val="12"/>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uveljavljen</w:t>
      </w:r>
      <w:r w:rsidRPr="002D15D0">
        <w:rPr>
          <w:rFonts w:ascii="Arial" w:eastAsia="Times New Roman" w:hAnsi="Arial" w:cs="Arial"/>
          <w:spacing w:val="14"/>
          <w:sz w:val="20"/>
          <w:szCs w:val="20"/>
        </w:rPr>
        <w:t xml:space="preserve"> </w:t>
      </w:r>
      <w:r w:rsidRPr="002D15D0">
        <w:rPr>
          <w:rFonts w:ascii="Arial" w:eastAsia="Times New Roman" w:hAnsi="Arial" w:cs="Arial"/>
          <w:spacing w:val="-1"/>
          <w:sz w:val="20"/>
          <w:szCs w:val="20"/>
        </w:rPr>
        <w:t>sistem</w:t>
      </w:r>
      <w:r w:rsidRPr="002D15D0">
        <w:rPr>
          <w:rFonts w:ascii="Arial" w:eastAsia="Times New Roman" w:hAnsi="Arial" w:cs="Arial"/>
          <w:spacing w:val="16"/>
          <w:sz w:val="20"/>
          <w:szCs w:val="20"/>
        </w:rPr>
        <w:t xml:space="preserve"> </w:t>
      </w:r>
      <w:r w:rsidRPr="002D15D0">
        <w:rPr>
          <w:rFonts w:ascii="Arial" w:eastAsia="Times New Roman" w:hAnsi="Arial" w:cs="Arial"/>
          <w:spacing w:val="-1"/>
          <w:sz w:val="20"/>
          <w:szCs w:val="20"/>
        </w:rPr>
        <w:t>brezžičnega</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klica</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oseb</w:t>
      </w:r>
      <w:r w:rsidRPr="002D15D0">
        <w:rPr>
          <w:rFonts w:ascii="Arial" w:eastAsia="Times New Roman" w:hAnsi="Arial" w:cs="Arial"/>
          <w:spacing w:val="15"/>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pomočjo</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naprave</w:t>
      </w:r>
      <w:r w:rsidRPr="002D15D0">
        <w:rPr>
          <w:rFonts w:ascii="Arial" w:eastAsia="Times New Roman" w:hAnsi="Arial" w:cs="Arial"/>
          <w:spacing w:val="101"/>
          <w:w w:val="99"/>
          <w:sz w:val="20"/>
          <w:szCs w:val="20"/>
        </w:rPr>
        <w:t xml:space="preserve"> </w:t>
      </w:r>
      <w:r w:rsidRPr="002D15D0">
        <w:rPr>
          <w:rFonts w:ascii="Arial" w:eastAsia="Times New Roman" w:hAnsi="Arial" w:cs="Arial"/>
          <w:spacing w:val="-1"/>
          <w:sz w:val="20"/>
          <w:szCs w:val="20"/>
        </w:rPr>
        <w:t>DECT,</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deluje</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preko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telefonskega</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omrežja.</w:t>
      </w:r>
    </w:p>
    <w:p w:rsidR="002D15D0" w:rsidRPr="002D15D0" w:rsidRDefault="002D15D0" w:rsidP="002D15D0">
      <w:pPr>
        <w:kinsoku w:val="0"/>
        <w:overflowPunct w:val="0"/>
        <w:adjustRightInd w:val="0"/>
        <w:ind w:right="107"/>
        <w:jc w:val="both"/>
        <w:rPr>
          <w:rFonts w:ascii="Arial" w:eastAsia="Times New Roman" w:hAnsi="Arial" w:cs="Arial"/>
          <w:sz w:val="20"/>
          <w:szCs w:val="20"/>
        </w:rPr>
      </w:pPr>
      <w:r w:rsidRPr="002D15D0">
        <w:rPr>
          <w:rFonts w:ascii="Arial" w:eastAsia="Times New Roman" w:hAnsi="Arial" w:cs="Arial"/>
          <w:spacing w:val="-1"/>
          <w:sz w:val="20"/>
          <w:szCs w:val="20"/>
        </w:rPr>
        <w:t>Na</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Oddelku</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ne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predvidevajo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posegi</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DECT</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omrežju.</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Predvideti</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demontažo</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ponovno</w:t>
      </w:r>
      <w:r w:rsidRPr="002D15D0">
        <w:rPr>
          <w:rFonts w:ascii="Arial" w:eastAsia="Times New Roman" w:hAnsi="Arial" w:cs="Arial"/>
          <w:spacing w:val="91"/>
          <w:w w:val="99"/>
          <w:sz w:val="20"/>
          <w:szCs w:val="20"/>
        </w:rPr>
        <w:t xml:space="preserve"> </w:t>
      </w:r>
      <w:r w:rsidRPr="002D15D0">
        <w:rPr>
          <w:rFonts w:ascii="Arial" w:eastAsia="Times New Roman" w:hAnsi="Arial" w:cs="Arial"/>
          <w:sz w:val="20"/>
          <w:szCs w:val="20"/>
        </w:rPr>
        <w:t>montažo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DECT</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baznih</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postaj</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samo</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primeru</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zamenjave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stropov.</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1.4.1 Računalniška mreža</w:t>
      </w:r>
    </w:p>
    <w:p w:rsidR="002D15D0" w:rsidRPr="002D15D0" w:rsidRDefault="002D15D0" w:rsidP="002D15D0">
      <w:pPr>
        <w:kinsoku w:val="0"/>
        <w:overflowPunct w:val="0"/>
        <w:adjustRightInd w:val="0"/>
        <w:spacing w:before="50"/>
        <w:ind w:right="107"/>
        <w:jc w:val="both"/>
        <w:rPr>
          <w:rFonts w:ascii="Arial" w:eastAsia="Times New Roman" w:hAnsi="Arial" w:cs="Arial"/>
          <w:sz w:val="20"/>
          <w:szCs w:val="20"/>
        </w:rPr>
      </w:pPr>
      <w:r w:rsidRPr="002D15D0">
        <w:rPr>
          <w:rFonts w:ascii="Arial" w:eastAsia="Times New Roman" w:hAnsi="Arial" w:cs="Arial"/>
          <w:spacing w:val="-1"/>
          <w:sz w:val="20"/>
          <w:szCs w:val="20"/>
        </w:rPr>
        <w:t>Na</w:t>
      </w:r>
      <w:r w:rsidRPr="002D15D0">
        <w:rPr>
          <w:rFonts w:ascii="Arial" w:eastAsia="Times New Roman" w:hAnsi="Arial" w:cs="Arial"/>
          <w:spacing w:val="26"/>
          <w:sz w:val="20"/>
          <w:szCs w:val="20"/>
        </w:rPr>
        <w:t xml:space="preserve"> </w:t>
      </w:r>
      <w:r w:rsidRPr="002D15D0">
        <w:rPr>
          <w:rFonts w:ascii="Arial" w:eastAsia="Times New Roman" w:hAnsi="Arial" w:cs="Arial"/>
          <w:spacing w:val="-1"/>
          <w:sz w:val="20"/>
          <w:szCs w:val="20"/>
        </w:rPr>
        <w:t>lokacijah</w:t>
      </w:r>
      <w:r w:rsidRPr="002D15D0">
        <w:rPr>
          <w:rFonts w:ascii="Arial" w:eastAsia="Times New Roman" w:hAnsi="Arial" w:cs="Arial"/>
          <w:spacing w:val="27"/>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26"/>
          <w:sz w:val="20"/>
          <w:szCs w:val="20"/>
        </w:rPr>
        <w:t xml:space="preserve"> </w:t>
      </w:r>
      <w:r w:rsidRPr="002D15D0">
        <w:rPr>
          <w:rFonts w:ascii="Arial" w:eastAsia="Times New Roman" w:hAnsi="Arial" w:cs="Arial"/>
          <w:sz w:val="20"/>
          <w:szCs w:val="20"/>
        </w:rPr>
        <w:t>predvidi</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nova</w:t>
      </w:r>
      <w:r w:rsidRPr="002D15D0">
        <w:rPr>
          <w:rFonts w:ascii="Arial" w:eastAsia="Times New Roman" w:hAnsi="Arial" w:cs="Arial"/>
          <w:spacing w:val="26"/>
          <w:sz w:val="20"/>
          <w:szCs w:val="20"/>
        </w:rPr>
        <w:t xml:space="preserve"> </w:t>
      </w:r>
      <w:r w:rsidRPr="002D15D0">
        <w:rPr>
          <w:rFonts w:ascii="Arial" w:eastAsia="Times New Roman" w:hAnsi="Arial" w:cs="Arial"/>
          <w:sz w:val="20"/>
          <w:szCs w:val="20"/>
        </w:rPr>
        <w:t>podatkovna</w:t>
      </w:r>
      <w:r w:rsidRPr="002D15D0">
        <w:rPr>
          <w:rFonts w:ascii="Arial" w:eastAsia="Times New Roman" w:hAnsi="Arial" w:cs="Arial"/>
          <w:spacing w:val="26"/>
          <w:sz w:val="20"/>
          <w:szCs w:val="20"/>
        </w:rPr>
        <w:t xml:space="preserve"> </w:t>
      </w:r>
      <w:r w:rsidRPr="002D15D0">
        <w:rPr>
          <w:rFonts w:ascii="Arial" w:eastAsia="Times New Roman" w:hAnsi="Arial" w:cs="Arial"/>
          <w:spacing w:val="-1"/>
          <w:sz w:val="20"/>
          <w:szCs w:val="20"/>
        </w:rPr>
        <w:t>instalacija.</w:t>
      </w:r>
      <w:r w:rsidRPr="002D15D0">
        <w:rPr>
          <w:rFonts w:ascii="Arial" w:eastAsia="Times New Roman" w:hAnsi="Arial" w:cs="Arial"/>
          <w:spacing w:val="27"/>
          <w:sz w:val="20"/>
          <w:szCs w:val="20"/>
        </w:rPr>
        <w:t xml:space="preserve"> </w:t>
      </w:r>
      <w:r w:rsidRPr="002D15D0">
        <w:rPr>
          <w:rFonts w:ascii="Arial" w:eastAsia="Times New Roman" w:hAnsi="Arial" w:cs="Arial"/>
          <w:sz w:val="20"/>
          <w:szCs w:val="20"/>
        </w:rPr>
        <w:t>Vsa</w:t>
      </w:r>
      <w:r w:rsidRPr="002D15D0">
        <w:rPr>
          <w:rFonts w:ascii="Arial" w:eastAsia="Times New Roman" w:hAnsi="Arial" w:cs="Arial"/>
          <w:spacing w:val="26"/>
          <w:sz w:val="20"/>
          <w:szCs w:val="20"/>
        </w:rPr>
        <w:t xml:space="preserve"> </w:t>
      </w:r>
      <w:r w:rsidRPr="002D15D0">
        <w:rPr>
          <w:rFonts w:ascii="Arial" w:eastAsia="Times New Roman" w:hAnsi="Arial" w:cs="Arial"/>
          <w:sz w:val="20"/>
          <w:szCs w:val="20"/>
        </w:rPr>
        <w:t>nova</w:t>
      </w:r>
      <w:r w:rsidRPr="002D15D0">
        <w:rPr>
          <w:rFonts w:ascii="Arial" w:eastAsia="Times New Roman" w:hAnsi="Arial" w:cs="Arial"/>
          <w:spacing w:val="29"/>
          <w:sz w:val="20"/>
          <w:szCs w:val="20"/>
        </w:rPr>
        <w:t xml:space="preserve"> </w:t>
      </w:r>
      <w:r w:rsidRPr="002D15D0">
        <w:rPr>
          <w:rFonts w:ascii="Arial" w:eastAsia="Times New Roman" w:hAnsi="Arial" w:cs="Arial"/>
          <w:spacing w:val="-1"/>
          <w:sz w:val="20"/>
          <w:szCs w:val="20"/>
        </w:rPr>
        <w:t>delovna</w:t>
      </w:r>
      <w:r w:rsidRPr="002D15D0">
        <w:rPr>
          <w:rFonts w:ascii="Arial" w:eastAsia="Times New Roman" w:hAnsi="Arial" w:cs="Arial"/>
          <w:spacing w:val="29"/>
          <w:sz w:val="20"/>
          <w:szCs w:val="20"/>
        </w:rPr>
        <w:t xml:space="preserve"> </w:t>
      </w:r>
      <w:r w:rsidRPr="002D15D0">
        <w:rPr>
          <w:rFonts w:ascii="Arial" w:eastAsia="Times New Roman" w:hAnsi="Arial" w:cs="Arial"/>
          <w:spacing w:val="-1"/>
          <w:sz w:val="20"/>
          <w:szCs w:val="20"/>
        </w:rPr>
        <w:t>mesta</w:t>
      </w:r>
      <w:r w:rsidRPr="002D15D0">
        <w:rPr>
          <w:rFonts w:ascii="Arial" w:eastAsia="Times New Roman" w:hAnsi="Arial" w:cs="Arial"/>
          <w:spacing w:val="26"/>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28"/>
          <w:sz w:val="20"/>
          <w:szCs w:val="20"/>
        </w:rPr>
        <w:t xml:space="preserve"> </w:t>
      </w:r>
      <w:r w:rsidRPr="002D15D0">
        <w:rPr>
          <w:rFonts w:ascii="Arial" w:eastAsia="Times New Roman" w:hAnsi="Arial" w:cs="Arial"/>
          <w:sz w:val="20"/>
          <w:szCs w:val="20"/>
        </w:rPr>
        <w:t>bolniške</w:t>
      </w:r>
      <w:r w:rsidRPr="002D15D0">
        <w:rPr>
          <w:rFonts w:ascii="Arial" w:eastAsia="Times New Roman" w:hAnsi="Arial" w:cs="Arial"/>
          <w:spacing w:val="63"/>
          <w:w w:val="99"/>
          <w:sz w:val="20"/>
          <w:szCs w:val="20"/>
        </w:rPr>
        <w:t xml:space="preserve"> </w:t>
      </w:r>
      <w:r w:rsidRPr="002D15D0">
        <w:rPr>
          <w:rFonts w:ascii="Arial" w:eastAsia="Times New Roman" w:hAnsi="Arial" w:cs="Arial"/>
          <w:spacing w:val="-1"/>
          <w:sz w:val="20"/>
          <w:szCs w:val="20"/>
        </w:rPr>
        <w:t>kanale</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potrebno</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opremiti</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 xml:space="preserve">s </w:t>
      </w:r>
      <w:r w:rsidRPr="002D15D0">
        <w:rPr>
          <w:rFonts w:ascii="Arial" w:eastAsia="Times New Roman" w:hAnsi="Arial" w:cs="Arial"/>
          <w:spacing w:val="-1"/>
          <w:sz w:val="20"/>
          <w:szCs w:val="20"/>
        </w:rPr>
        <w:t xml:space="preserve">podatkovnimi priključki, </w:t>
      </w:r>
      <w:r w:rsidRPr="002D15D0">
        <w:rPr>
          <w:rFonts w:ascii="Arial" w:eastAsia="Times New Roman" w:hAnsi="Arial" w:cs="Arial"/>
          <w:sz w:val="20"/>
          <w:szCs w:val="20"/>
        </w:rPr>
        <w:t>ki</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so</w:t>
      </w:r>
      <w:r w:rsidRPr="002D15D0">
        <w:rPr>
          <w:rFonts w:ascii="Arial" w:eastAsia="Times New Roman" w:hAnsi="Arial" w:cs="Arial"/>
          <w:spacing w:val="-1"/>
          <w:sz w:val="20"/>
          <w:szCs w:val="20"/>
        </w:rPr>
        <w:t xml:space="preserve"> povezani</w:t>
      </w:r>
      <w:r w:rsidRPr="002D15D0">
        <w:rPr>
          <w:rFonts w:ascii="Arial" w:eastAsia="Times New Roman" w:hAnsi="Arial" w:cs="Arial"/>
          <w:sz w:val="20"/>
          <w:szCs w:val="20"/>
        </w:rPr>
        <w:t xml:space="preserve"> v</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mrežo UKC</w:t>
      </w:r>
      <w:r w:rsidRPr="002D15D0">
        <w:rPr>
          <w:rFonts w:ascii="Arial" w:eastAsia="Times New Roman" w:hAnsi="Arial" w:cs="Arial"/>
          <w:sz w:val="20"/>
          <w:szCs w:val="20"/>
        </w:rPr>
        <w:t xml:space="preserve"> </w:t>
      </w:r>
      <w:r w:rsidRPr="002D15D0">
        <w:rPr>
          <w:rFonts w:ascii="Arial" w:eastAsia="Times New Roman" w:hAnsi="Arial" w:cs="Arial"/>
          <w:spacing w:val="-1"/>
          <w:sz w:val="20"/>
          <w:szCs w:val="20"/>
        </w:rPr>
        <w:t>Maribor.</w:t>
      </w:r>
      <w:r w:rsidRPr="002D15D0">
        <w:rPr>
          <w:rFonts w:ascii="Arial" w:eastAsia="Times New Roman" w:hAnsi="Arial" w:cs="Arial"/>
          <w:spacing w:val="81"/>
          <w:w w:val="99"/>
          <w:sz w:val="20"/>
          <w:szCs w:val="20"/>
        </w:rPr>
        <w:t xml:space="preserve"> </w:t>
      </w:r>
      <w:r w:rsidRPr="002D15D0">
        <w:rPr>
          <w:rFonts w:ascii="Arial" w:eastAsia="Times New Roman" w:hAnsi="Arial" w:cs="Arial"/>
          <w:spacing w:val="-1"/>
          <w:sz w:val="20"/>
          <w:szCs w:val="20"/>
        </w:rPr>
        <w:t>Vsa</w:t>
      </w:r>
      <w:r w:rsidRPr="002D15D0">
        <w:rPr>
          <w:rFonts w:ascii="Arial" w:eastAsia="Times New Roman" w:hAnsi="Arial" w:cs="Arial"/>
          <w:spacing w:val="13"/>
          <w:sz w:val="20"/>
          <w:szCs w:val="20"/>
        </w:rPr>
        <w:t xml:space="preserve"> </w:t>
      </w:r>
      <w:r w:rsidRPr="002D15D0">
        <w:rPr>
          <w:rFonts w:ascii="Arial" w:eastAsia="Times New Roman" w:hAnsi="Arial" w:cs="Arial"/>
          <w:sz w:val="20"/>
          <w:szCs w:val="20"/>
        </w:rPr>
        <w:t>novo</w:t>
      </w:r>
      <w:r w:rsidRPr="002D15D0">
        <w:rPr>
          <w:rFonts w:ascii="Arial" w:eastAsia="Times New Roman" w:hAnsi="Arial" w:cs="Arial"/>
          <w:spacing w:val="15"/>
          <w:sz w:val="20"/>
          <w:szCs w:val="20"/>
        </w:rPr>
        <w:t xml:space="preserve"> </w:t>
      </w:r>
      <w:r w:rsidRPr="002D15D0">
        <w:rPr>
          <w:rFonts w:ascii="Arial" w:eastAsia="Times New Roman" w:hAnsi="Arial" w:cs="Arial"/>
          <w:spacing w:val="-1"/>
          <w:sz w:val="20"/>
          <w:szCs w:val="20"/>
        </w:rPr>
        <w:t>izvedena</w:t>
      </w:r>
      <w:r w:rsidRPr="002D15D0">
        <w:rPr>
          <w:rFonts w:ascii="Arial" w:eastAsia="Times New Roman" w:hAnsi="Arial" w:cs="Arial"/>
          <w:spacing w:val="14"/>
          <w:sz w:val="20"/>
          <w:szCs w:val="20"/>
        </w:rPr>
        <w:t xml:space="preserve"> </w:t>
      </w:r>
      <w:r w:rsidRPr="002D15D0">
        <w:rPr>
          <w:rFonts w:ascii="Arial" w:eastAsia="Times New Roman" w:hAnsi="Arial" w:cs="Arial"/>
          <w:spacing w:val="-1"/>
          <w:sz w:val="20"/>
          <w:szCs w:val="20"/>
        </w:rPr>
        <w:t>instalacija</w:t>
      </w:r>
      <w:r w:rsidRPr="002D15D0">
        <w:rPr>
          <w:rFonts w:ascii="Arial" w:eastAsia="Times New Roman" w:hAnsi="Arial" w:cs="Arial"/>
          <w:spacing w:val="14"/>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15"/>
          <w:sz w:val="20"/>
          <w:szCs w:val="20"/>
        </w:rPr>
        <w:t xml:space="preserve"> </w:t>
      </w:r>
      <w:r w:rsidRPr="002D15D0">
        <w:rPr>
          <w:rFonts w:ascii="Arial" w:eastAsia="Times New Roman" w:hAnsi="Arial" w:cs="Arial"/>
          <w:spacing w:val="-1"/>
          <w:sz w:val="20"/>
          <w:szCs w:val="20"/>
        </w:rPr>
        <w:t>poteka</w:t>
      </w:r>
      <w:r w:rsidRPr="002D15D0">
        <w:rPr>
          <w:rFonts w:ascii="Arial" w:eastAsia="Times New Roman" w:hAnsi="Arial" w:cs="Arial"/>
          <w:spacing w:val="14"/>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15"/>
          <w:sz w:val="20"/>
          <w:szCs w:val="20"/>
        </w:rPr>
        <w:t xml:space="preserve"> </w:t>
      </w:r>
      <w:proofErr w:type="spellStart"/>
      <w:r w:rsidRPr="002D15D0">
        <w:rPr>
          <w:rFonts w:ascii="Arial" w:eastAsia="Times New Roman" w:hAnsi="Arial" w:cs="Arial"/>
          <w:spacing w:val="-1"/>
          <w:sz w:val="20"/>
          <w:szCs w:val="20"/>
        </w:rPr>
        <w:t>parapetnih</w:t>
      </w:r>
      <w:proofErr w:type="spellEnd"/>
      <w:r w:rsidRPr="002D15D0">
        <w:rPr>
          <w:rFonts w:ascii="Arial" w:eastAsia="Times New Roman" w:hAnsi="Arial" w:cs="Arial"/>
          <w:spacing w:val="14"/>
          <w:sz w:val="20"/>
          <w:szCs w:val="20"/>
        </w:rPr>
        <w:t xml:space="preserve"> </w:t>
      </w:r>
      <w:r w:rsidRPr="002D15D0">
        <w:rPr>
          <w:rFonts w:ascii="Arial" w:eastAsia="Times New Roman" w:hAnsi="Arial" w:cs="Arial"/>
          <w:sz w:val="20"/>
          <w:szCs w:val="20"/>
        </w:rPr>
        <w:t>kanalih</w:t>
      </w:r>
      <w:r w:rsidRPr="002D15D0">
        <w:rPr>
          <w:rFonts w:ascii="Arial" w:eastAsia="Times New Roman" w:hAnsi="Arial" w:cs="Arial"/>
          <w:spacing w:val="15"/>
          <w:sz w:val="20"/>
          <w:szCs w:val="20"/>
        </w:rPr>
        <w:t xml:space="preserve"> </w:t>
      </w:r>
      <w:r w:rsidRPr="002D15D0">
        <w:rPr>
          <w:rFonts w:ascii="Arial" w:eastAsia="Times New Roman" w:hAnsi="Arial" w:cs="Arial"/>
          <w:spacing w:val="-1"/>
          <w:sz w:val="20"/>
          <w:szCs w:val="20"/>
        </w:rPr>
        <w:t>nadometno</w:t>
      </w:r>
      <w:r w:rsidRPr="002D15D0">
        <w:rPr>
          <w:rFonts w:ascii="Arial" w:eastAsia="Times New Roman" w:hAnsi="Arial" w:cs="Arial"/>
          <w:spacing w:val="15"/>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15"/>
          <w:sz w:val="20"/>
          <w:szCs w:val="20"/>
        </w:rPr>
        <w:t xml:space="preserve"> </w:t>
      </w:r>
      <w:r w:rsidRPr="002D15D0">
        <w:rPr>
          <w:rFonts w:ascii="Arial" w:eastAsia="Times New Roman" w:hAnsi="Arial" w:cs="Arial"/>
          <w:spacing w:val="-1"/>
          <w:sz w:val="20"/>
          <w:szCs w:val="20"/>
        </w:rPr>
        <w:t>izolirnih</w:t>
      </w:r>
      <w:r w:rsidRPr="002D15D0">
        <w:rPr>
          <w:rFonts w:ascii="Arial" w:eastAsia="Times New Roman" w:hAnsi="Arial" w:cs="Arial"/>
          <w:spacing w:val="91"/>
          <w:w w:val="99"/>
          <w:sz w:val="20"/>
          <w:szCs w:val="20"/>
        </w:rPr>
        <w:t xml:space="preserve"> </w:t>
      </w:r>
      <w:r w:rsidRPr="002D15D0">
        <w:rPr>
          <w:rFonts w:ascii="Arial" w:eastAsia="Times New Roman" w:hAnsi="Arial" w:cs="Arial"/>
          <w:spacing w:val="-1"/>
          <w:sz w:val="20"/>
          <w:szCs w:val="20"/>
        </w:rPr>
        <w:t>plastičnih</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ceveh</w:t>
      </w:r>
      <w:r w:rsidRPr="002D15D0">
        <w:rPr>
          <w:rFonts w:ascii="Arial" w:eastAsia="Times New Roman" w:hAnsi="Arial" w:cs="Arial"/>
          <w:spacing w:val="13"/>
          <w:sz w:val="20"/>
          <w:szCs w:val="20"/>
        </w:rPr>
        <w:t xml:space="preserve"> </w:t>
      </w:r>
      <w:r w:rsidRPr="002D15D0">
        <w:rPr>
          <w:rFonts w:ascii="Arial" w:eastAsia="Times New Roman" w:hAnsi="Arial" w:cs="Arial"/>
          <w:sz w:val="20"/>
          <w:szCs w:val="20"/>
        </w:rPr>
        <w:t>podometno.</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Vsi</w:t>
      </w:r>
      <w:r w:rsidRPr="002D15D0">
        <w:rPr>
          <w:rFonts w:ascii="Arial" w:eastAsia="Times New Roman" w:hAnsi="Arial" w:cs="Arial"/>
          <w:spacing w:val="14"/>
          <w:sz w:val="20"/>
          <w:szCs w:val="20"/>
        </w:rPr>
        <w:t xml:space="preserve"> </w:t>
      </w:r>
      <w:r w:rsidRPr="002D15D0">
        <w:rPr>
          <w:rFonts w:ascii="Arial" w:eastAsia="Times New Roman" w:hAnsi="Arial" w:cs="Arial"/>
          <w:spacing w:val="-1"/>
          <w:sz w:val="20"/>
          <w:szCs w:val="20"/>
        </w:rPr>
        <w:t>podatkovni</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kabli</w:t>
      </w:r>
      <w:r w:rsidRPr="002D15D0">
        <w:rPr>
          <w:rFonts w:ascii="Arial" w:eastAsia="Times New Roman" w:hAnsi="Arial" w:cs="Arial"/>
          <w:spacing w:val="13"/>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morajo</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speljati</w:t>
      </w:r>
      <w:r w:rsidRPr="002D15D0">
        <w:rPr>
          <w:rFonts w:ascii="Arial" w:eastAsia="Times New Roman" w:hAnsi="Arial" w:cs="Arial"/>
          <w:spacing w:val="16"/>
          <w:sz w:val="20"/>
          <w:szCs w:val="20"/>
        </w:rPr>
        <w:t xml:space="preserve"> </w:t>
      </w:r>
      <w:r w:rsidRPr="002D15D0">
        <w:rPr>
          <w:rFonts w:ascii="Arial" w:eastAsia="Times New Roman" w:hAnsi="Arial" w:cs="Arial"/>
          <w:sz w:val="20"/>
          <w:szCs w:val="20"/>
        </w:rPr>
        <w:t>od</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lokacije</w:t>
      </w:r>
      <w:r w:rsidRPr="002D15D0">
        <w:rPr>
          <w:rFonts w:ascii="Arial" w:eastAsia="Times New Roman" w:hAnsi="Arial" w:cs="Arial"/>
          <w:spacing w:val="13"/>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13"/>
          <w:sz w:val="20"/>
          <w:szCs w:val="20"/>
        </w:rPr>
        <w:t xml:space="preserve"> </w:t>
      </w:r>
      <w:r w:rsidRPr="002D15D0">
        <w:rPr>
          <w:rFonts w:ascii="Arial" w:eastAsia="Times New Roman" w:hAnsi="Arial" w:cs="Arial"/>
          <w:sz w:val="20"/>
          <w:szCs w:val="20"/>
        </w:rPr>
        <w:t>1.</w:t>
      </w:r>
      <w:r w:rsidRPr="002D15D0">
        <w:rPr>
          <w:rFonts w:ascii="Arial" w:eastAsia="Times New Roman" w:hAnsi="Arial" w:cs="Arial"/>
          <w:spacing w:val="87"/>
          <w:w w:val="99"/>
          <w:sz w:val="20"/>
          <w:szCs w:val="20"/>
        </w:rPr>
        <w:t xml:space="preserve"> </w:t>
      </w:r>
      <w:r w:rsidRPr="002D15D0">
        <w:rPr>
          <w:rFonts w:ascii="Arial" w:eastAsia="Times New Roman" w:hAnsi="Arial" w:cs="Arial"/>
          <w:spacing w:val="-1"/>
          <w:sz w:val="20"/>
          <w:szCs w:val="20"/>
        </w:rPr>
        <w:t>nadstropju</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do</w:t>
      </w:r>
      <w:r w:rsidRPr="002D15D0">
        <w:rPr>
          <w:rFonts w:ascii="Arial" w:eastAsia="Times New Roman" w:hAnsi="Arial" w:cs="Arial"/>
          <w:spacing w:val="-1"/>
          <w:sz w:val="20"/>
          <w:szCs w:val="20"/>
        </w:rPr>
        <w:t xml:space="preserve"> pritličja</w:t>
      </w:r>
      <w:r w:rsidRPr="002D15D0">
        <w:rPr>
          <w:rFonts w:ascii="Arial" w:eastAsia="Times New Roman" w:hAnsi="Arial" w:cs="Arial"/>
          <w:spacing w:val="57"/>
          <w:sz w:val="20"/>
          <w:szCs w:val="20"/>
        </w:rPr>
        <w:t xml:space="preserve"> </w:t>
      </w:r>
      <w:r w:rsidRPr="002D15D0">
        <w:rPr>
          <w:rFonts w:ascii="Arial" w:eastAsia="Times New Roman" w:hAnsi="Arial" w:cs="Arial"/>
          <w:spacing w:val="-1"/>
          <w:sz w:val="20"/>
          <w:szCs w:val="20"/>
        </w:rPr>
        <w:t>zraven</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osebnega</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dvigala,</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kjer</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nahaja</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komunikacijska</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omara</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celo</w:t>
      </w:r>
      <w:r w:rsidRPr="002D15D0">
        <w:rPr>
          <w:rFonts w:ascii="Arial" w:eastAsia="Times New Roman" w:hAnsi="Arial" w:cs="Arial"/>
          <w:spacing w:val="63"/>
          <w:w w:val="99"/>
          <w:sz w:val="20"/>
          <w:szCs w:val="20"/>
        </w:rPr>
        <w:t xml:space="preserve"> </w:t>
      </w:r>
      <w:r w:rsidRPr="002D15D0">
        <w:rPr>
          <w:rFonts w:ascii="Arial" w:eastAsia="Times New Roman" w:hAnsi="Arial" w:cs="Arial"/>
          <w:spacing w:val="-1"/>
          <w:sz w:val="20"/>
          <w:szCs w:val="20"/>
        </w:rPr>
        <w:t>zgradbo.</w:t>
      </w:r>
    </w:p>
    <w:p w:rsidR="002D15D0" w:rsidRPr="002D15D0" w:rsidRDefault="002D15D0" w:rsidP="002D15D0">
      <w:pPr>
        <w:kinsoku w:val="0"/>
        <w:overflowPunct w:val="0"/>
        <w:adjustRightInd w:val="0"/>
        <w:ind w:right="107"/>
        <w:jc w:val="both"/>
        <w:rPr>
          <w:rFonts w:ascii="Arial" w:eastAsia="Times New Roman" w:hAnsi="Arial" w:cs="Arial"/>
          <w:sz w:val="20"/>
          <w:szCs w:val="20"/>
        </w:rPr>
      </w:pPr>
      <w:r w:rsidRPr="002D15D0">
        <w:rPr>
          <w:rFonts w:ascii="Arial" w:eastAsia="Times New Roman" w:hAnsi="Arial" w:cs="Arial"/>
          <w:spacing w:val="-1"/>
          <w:sz w:val="20"/>
          <w:szCs w:val="20"/>
        </w:rPr>
        <w:t>Trase</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poteka</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instalacij</w:t>
      </w:r>
      <w:r w:rsidRPr="002D15D0">
        <w:rPr>
          <w:rFonts w:ascii="Arial" w:eastAsia="Times New Roman" w:hAnsi="Arial" w:cs="Arial"/>
          <w:spacing w:val="13"/>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prilagodijo</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arhitekturi</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objekta,</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morajo</w:t>
      </w:r>
      <w:r w:rsidRPr="002D15D0">
        <w:rPr>
          <w:rFonts w:ascii="Arial" w:eastAsia="Times New Roman" w:hAnsi="Arial" w:cs="Arial"/>
          <w:spacing w:val="13"/>
          <w:sz w:val="20"/>
          <w:szCs w:val="20"/>
        </w:rPr>
        <w:t xml:space="preserve"> </w:t>
      </w:r>
      <w:r w:rsidRPr="002D15D0">
        <w:rPr>
          <w:rFonts w:ascii="Arial" w:eastAsia="Times New Roman" w:hAnsi="Arial" w:cs="Arial"/>
          <w:sz w:val="20"/>
          <w:szCs w:val="20"/>
        </w:rPr>
        <w:t>pa</w:t>
      </w:r>
      <w:r w:rsidRPr="002D15D0">
        <w:rPr>
          <w:rFonts w:ascii="Arial" w:eastAsia="Times New Roman" w:hAnsi="Arial" w:cs="Arial"/>
          <w:spacing w:val="12"/>
          <w:sz w:val="20"/>
          <w:szCs w:val="20"/>
        </w:rPr>
        <w:t xml:space="preserve"> </w:t>
      </w:r>
      <w:r w:rsidRPr="002D15D0">
        <w:rPr>
          <w:rFonts w:ascii="Arial" w:eastAsia="Times New Roman" w:hAnsi="Arial" w:cs="Arial"/>
          <w:sz w:val="20"/>
          <w:szCs w:val="20"/>
        </w:rPr>
        <w:t>biti</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enostavno</w:t>
      </w:r>
      <w:r w:rsidRPr="002D15D0">
        <w:rPr>
          <w:rFonts w:ascii="Arial" w:eastAsia="Times New Roman" w:hAnsi="Arial" w:cs="Arial"/>
          <w:spacing w:val="93"/>
          <w:w w:val="99"/>
          <w:sz w:val="20"/>
          <w:szCs w:val="20"/>
        </w:rPr>
        <w:t xml:space="preserve"> </w:t>
      </w:r>
      <w:r w:rsidRPr="002D15D0">
        <w:rPr>
          <w:rFonts w:ascii="Arial" w:eastAsia="Times New Roman" w:hAnsi="Arial" w:cs="Arial"/>
          <w:sz w:val="20"/>
          <w:szCs w:val="20"/>
        </w:rPr>
        <w:t>dostopne</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mestih,</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kjer</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ne</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motijo</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delovnega</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procesa.</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Horizontalno</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ožičenje</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izvede</w:t>
      </w:r>
      <w:r w:rsidRPr="002D15D0">
        <w:rPr>
          <w:rFonts w:ascii="Arial" w:eastAsia="Times New Roman" w:hAnsi="Arial" w:cs="Arial"/>
          <w:spacing w:val="55"/>
          <w:w w:val="99"/>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34"/>
          <w:sz w:val="20"/>
          <w:szCs w:val="20"/>
        </w:rPr>
        <w:t xml:space="preserve"> </w:t>
      </w:r>
      <w:r w:rsidRPr="002D15D0">
        <w:rPr>
          <w:rFonts w:ascii="Arial" w:eastAsia="Times New Roman" w:hAnsi="Arial" w:cs="Arial"/>
          <w:spacing w:val="-1"/>
          <w:sz w:val="20"/>
          <w:szCs w:val="20"/>
        </w:rPr>
        <w:t>kabli</w:t>
      </w:r>
      <w:r w:rsidRPr="002D15D0">
        <w:rPr>
          <w:rFonts w:ascii="Arial" w:eastAsia="Times New Roman" w:hAnsi="Arial" w:cs="Arial"/>
          <w:spacing w:val="34"/>
          <w:sz w:val="20"/>
          <w:szCs w:val="20"/>
        </w:rPr>
        <w:t xml:space="preserve"> </w:t>
      </w:r>
      <w:r w:rsidRPr="002D15D0">
        <w:rPr>
          <w:rFonts w:ascii="Arial" w:eastAsia="Times New Roman" w:hAnsi="Arial" w:cs="Arial"/>
          <w:spacing w:val="-1"/>
          <w:sz w:val="20"/>
          <w:szCs w:val="20"/>
        </w:rPr>
        <w:t>SFTP,</w:t>
      </w:r>
      <w:r w:rsidRPr="002D15D0">
        <w:rPr>
          <w:rFonts w:ascii="Arial" w:eastAsia="Times New Roman" w:hAnsi="Arial" w:cs="Arial"/>
          <w:spacing w:val="33"/>
          <w:sz w:val="20"/>
          <w:szCs w:val="20"/>
        </w:rPr>
        <w:t xml:space="preserve"> </w:t>
      </w:r>
      <w:r w:rsidRPr="002D15D0">
        <w:rPr>
          <w:rFonts w:ascii="Arial" w:eastAsia="Times New Roman" w:hAnsi="Arial" w:cs="Arial"/>
          <w:spacing w:val="-1"/>
          <w:sz w:val="20"/>
          <w:szCs w:val="20"/>
        </w:rPr>
        <w:t>kategorija</w:t>
      </w:r>
      <w:r w:rsidRPr="002D15D0">
        <w:rPr>
          <w:rFonts w:ascii="Arial" w:eastAsia="Times New Roman" w:hAnsi="Arial" w:cs="Arial"/>
          <w:spacing w:val="35"/>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34"/>
          <w:sz w:val="20"/>
          <w:szCs w:val="20"/>
        </w:rPr>
        <w:t xml:space="preserve"> </w:t>
      </w:r>
      <w:r w:rsidRPr="002D15D0">
        <w:rPr>
          <w:rFonts w:ascii="Arial" w:eastAsia="Times New Roman" w:hAnsi="Arial" w:cs="Arial"/>
          <w:spacing w:val="-1"/>
          <w:sz w:val="20"/>
          <w:szCs w:val="20"/>
        </w:rPr>
        <w:t>ustreza</w:t>
      </w:r>
      <w:r w:rsidRPr="002D15D0">
        <w:rPr>
          <w:rFonts w:ascii="Arial" w:eastAsia="Times New Roman" w:hAnsi="Arial" w:cs="Arial"/>
          <w:spacing w:val="35"/>
          <w:sz w:val="20"/>
          <w:szCs w:val="20"/>
        </w:rPr>
        <w:t xml:space="preserve"> </w:t>
      </w:r>
      <w:r w:rsidRPr="002D15D0">
        <w:rPr>
          <w:rFonts w:ascii="Arial" w:eastAsia="Times New Roman" w:hAnsi="Arial" w:cs="Arial"/>
          <w:spacing w:val="-1"/>
          <w:sz w:val="20"/>
          <w:szCs w:val="20"/>
        </w:rPr>
        <w:t>trenutnim</w:t>
      </w:r>
      <w:r w:rsidRPr="002D15D0">
        <w:rPr>
          <w:rFonts w:ascii="Arial" w:eastAsia="Times New Roman" w:hAnsi="Arial" w:cs="Arial"/>
          <w:spacing w:val="34"/>
          <w:sz w:val="20"/>
          <w:szCs w:val="20"/>
        </w:rPr>
        <w:t xml:space="preserve"> </w:t>
      </w:r>
      <w:r w:rsidRPr="002D15D0">
        <w:rPr>
          <w:rFonts w:ascii="Arial" w:eastAsia="Times New Roman" w:hAnsi="Arial" w:cs="Arial"/>
          <w:sz w:val="20"/>
          <w:szCs w:val="20"/>
        </w:rPr>
        <w:t>najvišjim</w:t>
      </w:r>
      <w:r w:rsidRPr="002D15D0">
        <w:rPr>
          <w:rFonts w:ascii="Arial" w:eastAsia="Times New Roman" w:hAnsi="Arial" w:cs="Arial"/>
          <w:spacing w:val="34"/>
          <w:sz w:val="20"/>
          <w:szCs w:val="20"/>
        </w:rPr>
        <w:t xml:space="preserve"> </w:t>
      </w:r>
      <w:r w:rsidRPr="002D15D0">
        <w:rPr>
          <w:rFonts w:ascii="Arial" w:eastAsia="Times New Roman" w:hAnsi="Arial" w:cs="Arial"/>
          <w:spacing w:val="-1"/>
          <w:sz w:val="20"/>
          <w:szCs w:val="20"/>
        </w:rPr>
        <w:t>veljavnim</w:t>
      </w:r>
      <w:r w:rsidRPr="002D15D0">
        <w:rPr>
          <w:rFonts w:ascii="Arial" w:eastAsia="Times New Roman" w:hAnsi="Arial" w:cs="Arial"/>
          <w:spacing w:val="34"/>
          <w:sz w:val="20"/>
          <w:szCs w:val="20"/>
        </w:rPr>
        <w:t xml:space="preserve"> </w:t>
      </w:r>
      <w:r w:rsidRPr="002D15D0">
        <w:rPr>
          <w:rFonts w:ascii="Arial" w:eastAsia="Times New Roman" w:hAnsi="Arial" w:cs="Arial"/>
          <w:spacing w:val="-1"/>
          <w:sz w:val="20"/>
          <w:szCs w:val="20"/>
        </w:rPr>
        <w:t>standardom.</w:t>
      </w:r>
      <w:r w:rsidRPr="002D15D0">
        <w:rPr>
          <w:rFonts w:ascii="Arial" w:eastAsia="Times New Roman" w:hAnsi="Arial" w:cs="Arial"/>
          <w:spacing w:val="33"/>
          <w:sz w:val="20"/>
          <w:szCs w:val="20"/>
        </w:rPr>
        <w:t xml:space="preserve"> </w:t>
      </w:r>
      <w:r w:rsidRPr="002D15D0">
        <w:rPr>
          <w:rFonts w:ascii="Arial" w:eastAsia="Times New Roman" w:hAnsi="Arial" w:cs="Arial"/>
          <w:spacing w:val="-1"/>
          <w:sz w:val="20"/>
          <w:szCs w:val="20"/>
        </w:rPr>
        <w:t>Vertikalni</w:t>
      </w:r>
      <w:r w:rsidRPr="002D15D0">
        <w:rPr>
          <w:rFonts w:ascii="Arial" w:eastAsia="Times New Roman" w:hAnsi="Arial" w:cs="Arial"/>
          <w:spacing w:val="113"/>
          <w:w w:val="99"/>
          <w:sz w:val="20"/>
          <w:szCs w:val="20"/>
        </w:rPr>
        <w:t xml:space="preserve"> </w:t>
      </w:r>
      <w:r w:rsidRPr="002D15D0">
        <w:rPr>
          <w:rFonts w:ascii="Arial" w:eastAsia="Times New Roman" w:hAnsi="Arial" w:cs="Arial"/>
          <w:sz w:val="20"/>
          <w:szCs w:val="20"/>
        </w:rPr>
        <w:t>dvižni</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vodi</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predvidijo</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optiko</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kot</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rezerva</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tudi</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SFTP</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kabli.</w:t>
      </w:r>
    </w:p>
    <w:p w:rsidR="002D15D0" w:rsidRPr="002D15D0" w:rsidRDefault="002D15D0" w:rsidP="002D15D0">
      <w:pPr>
        <w:kinsoku w:val="0"/>
        <w:overflowPunct w:val="0"/>
        <w:adjustRightInd w:val="0"/>
        <w:jc w:val="both"/>
        <w:rPr>
          <w:rFonts w:ascii="Arial" w:eastAsia="Times New Roman" w:hAnsi="Arial" w:cs="Arial"/>
          <w:sz w:val="20"/>
          <w:szCs w:val="20"/>
        </w:rPr>
      </w:pPr>
      <w:r w:rsidRPr="002D15D0">
        <w:rPr>
          <w:rFonts w:ascii="Arial" w:eastAsia="Times New Roman" w:hAnsi="Arial" w:cs="Arial"/>
          <w:spacing w:val="-1"/>
          <w:sz w:val="20"/>
          <w:szCs w:val="20"/>
        </w:rPr>
        <w:t>Vsa</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horizontalna</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instalacija</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zaključi</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sistemski</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komunikacijski</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omari.</w:t>
      </w:r>
    </w:p>
    <w:p w:rsidR="002D15D0" w:rsidRPr="002D15D0" w:rsidRDefault="002D15D0" w:rsidP="002D15D0">
      <w:pPr>
        <w:kinsoku w:val="0"/>
        <w:overflowPunct w:val="0"/>
        <w:adjustRightInd w:val="0"/>
        <w:ind w:right="110"/>
        <w:jc w:val="both"/>
        <w:rPr>
          <w:rFonts w:ascii="Arial" w:eastAsia="Times New Roman" w:hAnsi="Arial" w:cs="Arial"/>
          <w:sz w:val="20"/>
          <w:szCs w:val="20"/>
        </w:rPr>
      </w:pPr>
      <w:r w:rsidRPr="002D15D0">
        <w:rPr>
          <w:rFonts w:ascii="Arial" w:eastAsia="Times New Roman" w:hAnsi="Arial" w:cs="Arial"/>
          <w:sz w:val="20"/>
          <w:szCs w:val="20"/>
        </w:rPr>
        <w:t>V</w:t>
      </w:r>
      <w:r w:rsidRPr="002D15D0">
        <w:rPr>
          <w:rFonts w:ascii="Arial" w:eastAsia="Times New Roman" w:hAnsi="Arial" w:cs="Arial"/>
          <w:spacing w:val="29"/>
          <w:sz w:val="20"/>
          <w:szCs w:val="20"/>
        </w:rPr>
        <w:t xml:space="preserve"> </w:t>
      </w:r>
      <w:r w:rsidRPr="002D15D0">
        <w:rPr>
          <w:rFonts w:ascii="Arial" w:eastAsia="Times New Roman" w:hAnsi="Arial" w:cs="Arial"/>
          <w:spacing w:val="-1"/>
          <w:sz w:val="20"/>
          <w:szCs w:val="20"/>
        </w:rPr>
        <w:t>obstoječo</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komunikacijsko</w:t>
      </w:r>
      <w:r w:rsidRPr="002D15D0">
        <w:rPr>
          <w:rFonts w:ascii="Arial" w:eastAsia="Times New Roman" w:hAnsi="Arial" w:cs="Arial"/>
          <w:spacing w:val="30"/>
          <w:sz w:val="20"/>
          <w:szCs w:val="20"/>
        </w:rPr>
        <w:t xml:space="preserve"> </w:t>
      </w:r>
      <w:r w:rsidRPr="002D15D0">
        <w:rPr>
          <w:rFonts w:ascii="Arial" w:eastAsia="Times New Roman" w:hAnsi="Arial" w:cs="Arial"/>
          <w:spacing w:val="-1"/>
          <w:sz w:val="20"/>
          <w:szCs w:val="20"/>
        </w:rPr>
        <w:t>omaro</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31"/>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34"/>
          <w:sz w:val="20"/>
          <w:szCs w:val="20"/>
        </w:rPr>
        <w:t xml:space="preserve"> </w:t>
      </w:r>
      <w:r w:rsidRPr="002D15D0">
        <w:rPr>
          <w:rFonts w:ascii="Arial" w:eastAsia="Times New Roman" w:hAnsi="Arial" w:cs="Arial"/>
          <w:sz w:val="20"/>
          <w:szCs w:val="20"/>
        </w:rPr>
        <w:t>po</w:t>
      </w:r>
      <w:r w:rsidRPr="002D15D0">
        <w:rPr>
          <w:rFonts w:ascii="Arial" w:eastAsia="Times New Roman" w:hAnsi="Arial" w:cs="Arial"/>
          <w:spacing w:val="30"/>
          <w:sz w:val="20"/>
          <w:szCs w:val="20"/>
        </w:rPr>
        <w:t xml:space="preserve"> </w:t>
      </w:r>
      <w:r w:rsidRPr="002D15D0">
        <w:rPr>
          <w:rFonts w:ascii="Arial" w:eastAsia="Times New Roman" w:hAnsi="Arial" w:cs="Arial"/>
          <w:spacing w:val="-1"/>
          <w:sz w:val="20"/>
          <w:szCs w:val="20"/>
        </w:rPr>
        <w:t>potrebi</w:t>
      </w:r>
      <w:r w:rsidRPr="002D15D0">
        <w:rPr>
          <w:rFonts w:ascii="Arial" w:eastAsia="Times New Roman" w:hAnsi="Arial" w:cs="Arial"/>
          <w:spacing w:val="30"/>
          <w:sz w:val="20"/>
          <w:szCs w:val="20"/>
        </w:rPr>
        <w:t xml:space="preserve"> </w:t>
      </w:r>
      <w:r w:rsidRPr="002D15D0">
        <w:rPr>
          <w:rFonts w:ascii="Arial" w:eastAsia="Times New Roman" w:hAnsi="Arial" w:cs="Arial"/>
          <w:spacing w:val="-1"/>
          <w:sz w:val="20"/>
          <w:szCs w:val="20"/>
        </w:rPr>
        <w:t>dograditi</w:t>
      </w:r>
      <w:r w:rsidRPr="002D15D0">
        <w:rPr>
          <w:rFonts w:ascii="Arial" w:eastAsia="Times New Roman" w:hAnsi="Arial" w:cs="Arial"/>
          <w:spacing w:val="31"/>
          <w:sz w:val="20"/>
          <w:szCs w:val="20"/>
        </w:rPr>
        <w:t xml:space="preserve"> </w:t>
      </w:r>
      <w:r w:rsidRPr="002D15D0">
        <w:rPr>
          <w:rFonts w:ascii="Arial" w:eastAsia="Times New Roman" w:hAnsi="Arial" w:cs="Arial"/>
          <w:sz w:val="20"/>
          <w:szCs w:val="20"/>
        </w:rPr>
        <w:t>še</w:t>
      </w:r>
      <w:r w:rsidRPr="002D15D0">
        <w:rPr>
          <w:rFonts w:ascii="Arial" w:eastAsia="Times New Roman" w:hAnsi="Arial" w:cs="Arial"/>
          <w:spacing w:val="31"/>
          <w:sz w:val="20"/>
          <w:szCs w:val="20"/>
        </w:rPr>
        <w:t xml:space="preserve"> </w:t>
      </w:r>
      <w:r w:rsidRPr="002D15D0">
        <w:rPr>
          <w:rFonts w:ascii="Arial" w:eastAsia="Times New Roman" w:hAnsi="Arial" w:cs="Arial"/>
          <w:spacing w:val="-1"/>
          <w:sz w:val="20"/>
          <w:szCs w:val="20"/>
        </w:rPr>
        <w:t>pasivno</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30"/>
          <w:sz w:val="20"/>
          <w:szCs w:val="20"/>
        </w:rPr>
        <w:t xml:space="preserve"> </w:t>
      </w:r>
      <w:r w:rsidRPr="002D15D0">
        <w:rPr>
          <w:rFonts w:ascii="Arial" w:eastAsia="Times New Roman" w:hAnsi="Arial" w:cs="Arial"/>
          <w:spacing w:val="-1"/>
          <w:sz w:val="20"/>
          <w:szCs w:val="20"/>
        </w:rPr>
        <w:t>aktivno</w:t>
      </w:r>
      <w:r w:rsidRPr="002D15D0">
        <w:rPr>
          <w:rFonts w:ascii="Arial" w:eastAsia="Times New Roman" w:hAnsi="Arial" w:cs="Arial"/>
          <w:spacing w:val="87"/>
          <w:w w:val="99"/>
          <w:sz w:val="20"/>
          <w:szCs w:val="20"/>
        </w:rPr>
        <w:t xml:space="preserve"> </w:t>
      </w:r>
      <w:r w:rsidRPr="002D15D0">
        <w:rPr>
          <w:rFonts w:ascii="Arial" w:eastAsia="Times New Roman" w:hAnsi="Arial" w:cs="Arial"/>
          <w:spacing w:val="-1"/>
          <w:sz w:val="20"/>
          <w:szCs w:val="20"/>
        </w:rPr>
        <w:t>opremo.</w:t>
      </w:r>
    </w:p>
    <w:p w:rsidR="002D15D0" w:rsidRPr="002D15D0" w:rsidRDefault="002D15D0" w:rsidP="002D15D0">
      <w:pPr>
        <w:kinsoku w:val="0"/>
        <w:overflowPunct w:val="0"/>
        <w:adjustRightInd w:val="0"/>
        <w:ind w:right="109"/>
        <w:jc w:val="both"/>
        <w:rPr>
          <w:rFonts w:ascii="Arial" w:eastAsia="Times New Roman" w:hAnsi="Arial" w:cs="Arial"/>
          <w:sz w:val="20"/>
          <w:szCs w:val="20"/>
        </w:rPr>
      </w:pPr>
      <w:r w:rsidRPr="002D15D0">
        <w:rPr>
          <w:rFonts w:ascii="Arial" w:eastAsia="Times New Roman" w:hAnsi="Arial" w:cs="Arial"/>
          <w:spacing w:val="-1"/>
          <w:sz w:val="20"/>
          <w:szCs w:val="20"/>
        </w:rPr>
        <w:t>Na</w:t>
      </w:r>
      <w:r w:rsidRPr="002D15D0">
        <w:rPr>
          <w:rFonts w:ascii="Arial" w:eastAsia="Times New Roman" w:hAnsi="Arial" w:cs="Arial"/>
          <w:sz w:val="20"/>
          <w:szCs w:val="20"/>
        </w:rPr>
        <w:t xml:space="preserve"> </w:t>
      </w:r>
      <w:r w:rsidRPr="002D15D0">
        <w:rPr>
          <w:rFonts w:ascii="Arial" w:eastAsia="Times New Roman" w:hAnsi="Arial" w:cs="Arial"/>
          <w:spacing w:val="-1"/>
          <w:sz w:val="20"/>
          <w:szCs w:val="20"/>
        </w:rPr>
        <w:t>delovnih</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mestih</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na</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bolniških</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kanalih</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predvideti</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vgradnja</w:t>
      </w:r>
      <w:r w:rsidRPr="002D15D0">
        <w:rPr>
          <w:rFonts w:ascii="Arial" w:eastAsia="Times New Roman" w:hAnsi="Arial" w:cs="Arial"/>
          <w:sz w:val="20"/>
          <w:szCs w:val="20"/>
        </w:rPr>
        <w:t xml:space="preserve"> dveh</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dvojnih</w:t>
      </w:r>
      <w:r w:rsidRPr="002D15D0">
        <w:rPr>
          <w:rFonts w:ascii="Arial" w:eastAsia="Times New Roman" w:hAnsi="Arial" w:cs="Arial"/>
          <w:spacing w:val="1"/>
          <w:sz w:val="20"/>
          <w:szCs w:val="20"/>
        </w:rPr>
        <w:t xml:space="preserve"> </w:t>
      </w:r>
      <w:r w:rsidRPr="002D15D0">
        <w:rPr>
          <w:rFonts w:ascii="Arial" w:eastAsia="Times New Roman" w:hAnsi="Arial" w:cs="Arial"/>
          <w:spacing w:val="-1"/>
          <w:sz w:val="20"/>
          <w:szCs w:val="20"/>
        </w:rPr>
        <w:t>SFTP</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vtičnic</w:t>
      </w:r>
      <w:r w:rsidRPr="002D15D0">
        <w:rPr>
          <w:rFonts w:ascii="Arial" w:eastAsia="Times New Roman" w:hAnsi="Arial" w:cs="Arial"/>
          <w:spacing w:val="71"/>
          <w:w w:val="99"/>
          <w:sz w:val="20"/>
          <w:szCs w:val="20"/>
        </w:rPr>
        <w:t xml:space="preserve"> </w:t>
      </w:r>
      <w:r w:rsidRPr="002D15D0">
        <w:rPr>
          <w:rFonts w:ascii="Arial" w:eastAsia="Times New Roman" w:hAnsi="Arial" w:cs="Arial"/>
          <w:spacing w:val="-1"/>
          <w:sz w:val="20"/>
          <w:szCs w:val="20"/>
        </w:rPr>
        <w:t>(4</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x</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SFTP</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priključkov)</w:t>
      </w:r>
      <w:r w:rsidRPr="002D15D0">
        <w:rPr>
          <w:rFonts w:ascii="Arial" w:eastAsia="Times New Roman" w:hAnsi="Arial" w:cs="Arial"/>
          <w:spacing w:val="1"/>
          <w:sz w:val="20"/>
          <w:szCs w:val="20"/>
        </w:rPr>
        <w:t xml:space="preserve"> </w:t>
      </w:r>
      <w:r w:rsidRPr="002D15D0">
        <w:rPr>
          <w:rFonts w:ascii="Arial" w:eastAsia="Times New Roman" w:hAnsi="Arial" w:cs="Arial"/>
          <w:spacing w:val="-1"/>
          <w:sz w:val="20"/>
          <w:szCs w:val="20"/>
        </w:rPr>
        <w:t>za</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potrebe</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prenosa</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podatkov.</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Priključki</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bodo</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vgrajeni</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dozi</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2</w:t>
      </w:r>
      <w:r w:rsidRPr="002D15D0">
        <w:rPr>
          <w:rFonts w:ascii="Arial" w:eastAsia="Times New Roman" w:hAnsi="Arial" w:cs="Arial"/>
          <w:spacing w:val="79"/>
          <w:w w:val="99"/>
          <w:sz w:val="20"/>
          <w:szCs w:val="20"/>
        </w:rPr>
        <w:t xml:space="preserve"> </w:t>
      </w:r>
      <w:r w:rsidRPr="002D15D0">
        <w:rPr>
          <w:rFonts w:ascii="Arial" w:eastAsia="Times New Roman" w:hAnsi="Arial" w:cs="Arial"/>
          <w:spacing w:val="-1"/>
          <w:sz w:val="20"/>
          <w:szCs w:val="20"/>
        </w:rPr>
        <w:t>SFTP</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priključka.</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Ti</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priključki</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so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vezani</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komunikacijsko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omaro</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pritličju</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objekta.</w:t>
      </w:r>
    </w:p>
    <w:p w:rsidR="002D15D0" w:rsidRPr="002D15D0" w:rsidRDefault="002D15D0" w:rsidP="002D15D0">
      <w:pPr>
        <w:kinsoku w:val="0"/>
        <w:overflowPunct w:val="0"/>
        <w:adjustRightInd w:val="0"/>
        <w:spacing w:before="69"/>
        <w:ind w:right="106"/>
        <w:jc w:val="both"/>
        <w:rPr>
          <w:rFonts w:ascii="Arial" w:eastAsia="Times New Roman" w:hAnsi="Arial" w:cs="Arial"/>
          <w:sz w:val="20"/>
          <w:szCs w:val="20"/>
        </w:rPr>
      </w:pPr>
      <w:r w:rsidRPr="002D15D0">
        <w:rPr>
          <w:rFonts w:ascii="Arial" w:eastAsia="Times New Roman" w:hAnsi="Arial" w:cs="Arial"/>
          <w:spacing w:val="-1"/>
          <w:sz w:val="20"/>
          <w:szCs w:val="20"/>
        </w:rPr>
        <w:t>Ena</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dvojna</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vtičnica</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predvidi</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bolniških</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kanalih</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vsako</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posteljo</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potrebe</w:t>
      </w:r>
      <w:r w:rsidRPr="002D15D0">
        <w:rPr>
          <w:rFonts w:ascii="Arial" w:eastAsia="Times New Roman" w:hAnsi="Arial" w:cs="Arial"/>
          <w:spacing w:val="61"/>
          <w:w w:val="99"/>
          <w:sz w:val="20"/>
          <w:szCs w:val="20"/>
        </w:rPr>
        <w:t xml:space="preserve"> </w:t>
      </w:r>
      <w:r w:rsidRPr="002D15D0">
        <w:rPr>
          <w:rFonts w:ascii="Arial" w:eastAsia="Times New Roman" w:hAnsi="Arial" w:cs="Arial"/>
          <w:spacing w:val="-1"/>
          <w:sz w:val="20"/>
          <w:szCs w:val="20"/>
        </w:rPr>
        <w:t>priklopov</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monitorjev.</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Prav</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tako</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novo</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ožičiti</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vse</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nove</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postelje</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1"/>
          <w:sz w:val="20"/>
          <w:szCs w:val="20"/>
        </w:rPr>
        <w:t xml:space="preserve"> monitorji</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pet</w:t>
      </w:r>
      <w:r w:rsidRPr="002D15D0">
        <w:rPr>
          <w:rFonts w:ascii="Arial" w:eastAsia="Times New Roman" w:hAnsi="Arial" w:cs="Arial"/>
          <w:spacing w:val="87"/>
          <w:w w:val="99"/>
          <w:sz w:val="20"/>
          <w:szCs w:val="20"/>
        </w:rPr>
        <w:t xml:space="preserve"> </w:t>
      </w:r>
      <w:r w:rsidRPr="002D15D0">
        <w:rPr>
          <w:rFonts w:ascii="Arial" w:eastAsia="Times New Roman" w:hAnsi="Arial" w:cs="Arial"/>
          <w:spacing w:val="-1"/>
          <w:sz w:val="20"/>
          <w:szCs w:val="20"/>
        </w:rPr>
        <w:t>postelj),</w:t>
      </w:r>
      <w:r w:rsidRPr="002D15D0">
        <w:rPr>
          <w:rFonts w:ascii="Arial" w:eastAsia="Times New Roman" w:hAnsi="Arial" w:cs="Arial"/>
          <w:spacing w:val="26"/>
          <w:sz w:val="20"/>
          <w:szCs w:val="20"/>
        </w:rPr>
        <w:t xml:space="preserve"> </w:t>
      </w:r>
      <w:r w:rsidRPr="002D15D0">
        <w:rPr>
          <w:rFonts w:ascii="Arial" w:eastAsia="Times New Roman" w:hAnsi="Arial" w:cs="Arial"/>
          <w:spacing w:val="-1"/>
          <w:sz w:val="20"/>
          <w:szCs w:val="20"/>
        </w:rPr>
        <w:t>kakor</w:t>
      </w:r>
      <w:r w:rsidRPr="002D15D0">
        <w:rPr>
          <w:rFonts w:ascii="Arial" w:eastAsia="Times New Roman" w:hAnsi="Arial" w:cs="Arial"/>
          <w:spacing w:val="26"/>
          <w:sz w:val="20"/>
          <w:szCs w:val="20"/>
        </w:rPr>
        <w:t xml:space="preserve"> </w:t>
      </w:r>
      <w:r w:rsidRPr="002D15D0">
        <w:rPr>
          <w:rFonts w:ascii="Arial" w:eastAsia="Times New Roman" w:hAnsi="Arial" w:cs="Arial"/>
          <w:sz w:val="20"/>
          <w:szCs w:val="20"/>
        </w:rPr>
        <w:t>tudi</w:t>
      </w:r>
      <w:r w:rsidRPr="002D15D0">
        <w:rPr>
          <w:rFonts w:ascii="Arial" w:eastAsia="Times New Roman" w:hAnsi="Arial" w:cs="Arial"/>
          <w:spacing w:val="28"/>
          <w:sz w:val="20"/>
          <w:szCs w:val="20"/>
        </w:rPr>
        <w:t xml:space="preserve"> </w:t>
      </w:r>
      <w:r w:rsidRPr="002D15D0">
        <w:rPr>
          <w:rFonts w:ascii="Arial" w:eastAsia="Times New Roman" w:hAnsi="Arial" w:cs="Arial"/>
          <w:sz w:val="20"/>
          <w:szCs w:val="20"/>
        </w:rPr>
        <w:t>vse</w:t>
      </w:r>
      <w:r w:rsidRPr="002D15D0">
        <w:rPr>
          <w:rFonts w:ascii="Arial" w:eastAsia="Times New Roman" w:hAnsi="Arial" w:cs="Arial"/>
          <w:spacing w:val="28"/>
          <w:sz w:val="20"/>
          <w:szCs w:val="20"/>
        </w:rPr>
        <w:t xml:space="preserve"> </w:t>
      </w:r>
      <w:r w:rsidRPr="002D15D0">
        <w:rPr>
          <w:rFonts w:ascii="Arial" w:eastAsia="Times New Roman" w:hAnsi="Arial" w:cs="Arial"/>
          <w:spacing w:val="-1"/>
          <w:sz w:val="20"/>
          <w:szCs w:val="20"/>
        </w:rPr>
        <w:t>obstoječe</w:t>
      </w:r>
      <w:r w:rsidRPr="002D15D0">
        <w:rPr>
          <w:rFonts w:ascii="Arial" w:eastAsia="Times New Roman" w:hAnsi="Arial" w:cs="Arial"/>
          <w:spacing w:val="26"/>
          <w:sz w:val="20"/>
          <w:szCs w:val="20"/>
        </w:rPr>
        <w:t xml:space="preserve"> </w:t>
      </w:r>
      <w:r w:rsidRPr="002D15D0">
        <w:rPr>
          <w:rFonts w:ascii="Arial" w:eastAsia="Times New Roman" w:hAnsi="Arial" w:cs="Arial"/>
          <w:spacing w:val="-1"/>
          <w:sz w:val="20"/>
          <w:szCs w:val="20"/>
        </w:rPr>
        <w:t>postelje,</w:t>
      </w:r>
      <w:r w:rsidRPr="002D15D0">
        <w:rPr>
          <w:rFonts w:ascii="Arial" w:eastAsia="Times New Roman" w:hAnsi="Arial" w:cs="Arial"/>
          <w:spacing w:val="27"/>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29"/>
          <w:sz w:val="20"/>
          <w:szCs w:val="20"/>
        </w:rPr>
        <w:t xml:space="preserve"> </w:t>
      </w:r>
      <w:r w:rsidRPr="002D15D0">
        <w:rPr>
          <w:rFonts w:ascii="Arial" w:eastAsia="Times New Roman" w:hAnsi="Arial" w:cs="Arial"/>
          <w:sz w:val="20"/>
          <w:szCs w:val="20"/>
        </w:rPr>
        <w:t>še</w:t>
      </w:r>
      <w:r w:rsidRPr="002D15D0">
        <w:rPr>
          <w:rFonts w:ascii="Arial" w:eastAsia="Times New Roman" w:hAnsi="Arial" w:cs="Arial"/>
          <w:spacing w:val="29"/>
          <w:sz w:val="20"/>
          <w:szCs w:val="20"/>
        </w:rPr>
        <w:t xml:space="preserve"> </w:t>
      </w:r>
      <w:r w:rsidRPr="002D15D0">
        <w:rPr>
          <w:rFonts w:ascii="Arial" w:eastAsia="Times New Roman" w:hAnsi="Arial" w:cs="Arial"/>
          <w:spacing w:val="-1"/>
          <w:sz w:val="20"/>
          <w:szCs w:val="20"/>
        </w:rPr>
        <w:t>nimajo</w:t>
      </w:r>
      <w:r w:rsidRPr="002D15D0">
        <w:rPr>
          <w:rFonts w:ascii="Arial" w:eastAsia="Times New Roman" w:hAnsi="Arial" w:cs="Arial"/>
          <w:spacing w:val="27"/>
          <w:sz w:val="20"/>
          <w:szCs w:val="20"/>
        </w:rPr>
        <w:t xml:space="preserve"> </w:t>
      </w:r>
      <w:r w:rsidRPr="002D15D0">
        <w:rPr>
          <w:rFonts w:ascii="Arial" w:eastAsia="Times New Roman" w:hAnsi="Arial" w:cs="Arial"/>
          <w:spacing w:val="-1"/>
          <w:sz w:val="20"/>
          <w:szCs w:val="20"/>
        </w:rPr>
        <w:t>izvedenega</w:t>
      </w:r>
      <w:r w:rsidRPr="002D15D0">
        <w:rPr>
          <w:rFonts w:ascii="Arial" w:eastAsia="Times New Roman" w:hAnsi="Arial" w:cs="Arial"/>
          <w:spacing w:val="28"/>
          <w:sz w:val="20"/>
          <w:szCs w:val="20"/>
        </w:rPr>
        <w:t xml:space="preserve"> </w:t>
      </w:r>
      <w:proofErr w:type="spellStart"/>
      <w:r w:rsidRPr="002D15D0">
        <w:rPr>
          <w:rFonts w:ascii="Arial" w:eastAsia="Times New Roman" w:hAnsi="Arial" w:cs="Arial"/>
          <w:spacing w:val="-1"/>
          <w:sz w:val="20"/>
          <w:szCs w:val="20"/>
        </w:rPr>
        <w:t>monitoringa</w:t>
      </w:r>
      <w:proofErr w:type="spellEnd"/>
      <w:r w:rsidRPr="002D15D0">
        <w:rPr>
          <w:rFonts w:ascii="Arial" w:eastAsia="Times New Roman" w:hAnsi="Arial" w:cs="Arial"/>
          <w:spacing w:val="26"/>
          <w:sz w:val="20"/>
          <w:szCs w:val="20"/>
        </w:rPr>
        <w:t xml:space="preserve"> </w:t>
      </w:r>
      <w:r w:rsidRPr="002D15D0">
        <w:rPr>
          <w:rFonts w:ascii="Arial" w:eastAsia="Times New Roman" w:hAnsi="Arial" w:cs="Arial"/>
          <w:spacing w:val="-1"/>
          <w:sz w:val="20"/>
          <w:szCs w:val="20"/>
        </w:rPr>
        <w:t>pacientov.</w:t>
      </w:r>
      <w:r w:rsidRPr="002D15D0">
        <w:rPr>
          <w:rFonts w:ascii="Arial" w:eastAsia="Times New Roman" w:hAnsi="Arial" w:cs="Arial"/>
          <w:spacing w:val="111"/>
          <w:w w:val="99"/>
          <w:sz w:val="20"/>
          <w:szCs w:val="20"/>
        </w:rPr>
        <w:t xml:space="preserve"> </w:t>
      </w:r>
      <w:r w:rsidRPr="002D15D0">
        <w:rPr>
          <w:rFonts w:ascii="Arial" w:eastAsia="Times New Roman" w:hAnsi="Arial" w:cs="Arial"/>
          <w:spacing w:val="-1"/>
          <w:sz w:val="20"/>
          <w:szCs w:val="20"/>
        </w:rPr>
        <w:t>Prestaviti</w:t>
      </w:r>
      <w:r w:rsidRPr="002D15D0">
        <w:rPr>
          <w:rFonts w:ascii="Arial" w:eastAsia="Times New Roman" w:hAnsi="Arial" w:cs="Arial"/>
          <w:spacing w:val="18"/>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36"/>
          <w:sz w:val="20"/>
          <w:szCs w:val="20"/>
        </w:rPr>
        <w:t xml:space="preserve"> </w:t>
      </w:r>
      <w:r w:rsidRPr="002D15D0">
        <w:rPr>
          <w:rFonts w:ascii="Arial" w:eastAsia="Times New Roman" w:hAnsi="Arial" w:cs="Arial"/>
          <w:spacing w:val="-1"/>
          <w:sz w:val="20"/>
          <w:szCs w:val="20"/>
        </w:rPr>
        <w:t>obstoječo</w:t>
      </w:r>
      <w:r w:rsidRPr="002D15D0">
        <w:rPr>
          <w:rFonts w:ascii="Arial" w:eastAsia="Times New Roman" w:hAnsi="Arial" w:cs="Arial"/>
          <w:spacing w:val="18"/>
          <w:sz w:val="20"/>
          <w:szCs w:val="20"/>
        </w:rPr>
        <w:t xml:space="preserve"> </w:t>
      </w:r>
      <w:r w:rsidRPr="002D15D0">
        <w:rPr>
          <w:rFonts w:ascii="Arial" w:eastAsia="Times New Roman" w:hAnsi="Arial" w:cs="Arial"/>
          <w:spacing w:val="-1"/>
          <w:sz w:val="20"/>
          <w:szCs w:val="20"/>
        </w:rPr>
        <w:t>centralo</w:t>
      </w:r>
      <w:r w:rsidRPr="002D15D0">
        <w:rPr>
          <w:rFonts w:ascii="Arial" w:eastAsia="Times New Roman" w:hAnsi="Arial" w:cs="Arial"/>
          <w:spacing w:val="18"/>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18"/>
          <w:sz w:val="20"/>
          <w:szCs w:val="20"/>
        </w:rPr>
        <w:t xml:space="preserve"> </w:t>
      </w:r>
      <w:proofErr w:type="spellStart"/>
      <w:r w:rsidRPr="002D15D0">
        <w:rPr>
          <w:rFonts w:ascii="Arial" w:eastAsia="Times New Roman" w:hAnsi="Arial" w:cs="Arial"/>
          <w:sz w:val="20"/>
          <w:szCs w:val="20"/>
        </w:rPr>
        <w:t>monitoring</w:t>
      </w:r>
      <w:proofErr w:type="spellEnd"/>
      <w:r w:rsidRPr="002D15D0">
        <w:rPr>
          <w:rFonts w:ascii="Arial" w:eastAsia="Times New Roman" w:hAnsi="Arial" w:cs="Arial"/>
          <w:spacing w:val="15"/>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spremljanje</w:t>
      </w:r>
      <w:r w:rsidRPr="002D15D0">
        <w:rPr>
          <w:rFonts w:ascii="Arial" w:eastAsia="Times New Roman" w:hAnsi="Arial" w:cs="Arial"/>
          <w:spacing w:val="18"/>
          <w:sz w:val="20"/>
          <w:szCs w:val="20"/>
        </w:rPr>
        <w:t xml:space="preserve"> </w:t>
      </w:r>
      <w:r w:rsidRPr="002D15D0">
        <w:rPr>
          <w:rFonts w:ascii="Arial" w:eastAsia="Times New Roman" w:hAnsi="Arial" w:cs="Arial"/>
          <w:sz w:val="20"/>
          <w:szCs w:val="20"/>
        </w:rPr>
        <w:t>obstoječih</w:t>
      </w:r>
      <w:r w:rsidRPr="002D15D0">
        <w:rPr>
          <w:rFonts w:ascii="Arial" w:eastAsia="Times New Roman" w:hAnsi="Arial" w:cs="Arial"/>
          <w:spacing w:val="18"/>
          <w:sz w:val="20"/>
          <w:szCs w:val="20"/>
        </w:rPr>
        <w:t xml:space="preserve"> </w:t>
      </w:r>
      <w:r w:rsidRPr="002D15D0">
        <w:rPr>
          <w:rFonts w:ascii="Arial" w:eastAsia="Times New Roman" w:hAnsi="Arial" w:cs="Arial"/>
          <w:spacing w:val="-1"/>
          <w:sz w:val="20"/>
          <w:szCs w:val="20"/>
        </w:rPr>
        <w:t>postelj</w:t>
      </w:r>
      <w:r w:rsidRPr="002D15D0">
        <w:rPr>
          <w:rFonts w:ascii="Arial" w:eastAsia="Times New Roman" w:hAnsi="Arial" w:cs="Arial"/>
          <w:spacing w:val="18"/>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83"/>
          <w:w w:val="99"/>
          <w:sz w:val="20"/>
          <w:szCs w:val="20"/>
        </w:rPr>
        <w:t xml:space="preserve"> </w:t>
      </w:r>
      <w:r w:rsidRPr="002D15D0">
        <w:rPr>
          <w:rFonts w:ascii="Arial" w:eastAsia="Times New Roman" w:hAnsi="Arial" w:cs="Arial"/>
          <w:sz w:val="20"/>
          <w:szCs w:val="20"/>
        </w:rPr>
        <w:t>novo</w:t>
      </w:r>
      <w:r w:rsidRPr="002D15D0">
        <w:rPr>
          <w:rFonts w:ascii="Arial" w:eastAsia="Times New Roman" w:hAnsi="Arial" w:cs="Arial"/>
          <w:spacing w:val="32"/>
          <w:sz w:val="20"/>
          <w:szCs w:val="20"/>
        </w:rPr>
        <w:t xml:space="preserve"> </w:t>
      </w:r>
      <w:r w:rsidRPr="002D15D0">
        <w:rPr>
          <w:rFonts w:ascii="Arial" w:eastAsia="Times New Roman" w:hAnsi="Arial" w:cs="Arial"/>
          <w:spacing w:val="-1"/>
          <w:sz w:val="20"/>
          <w:szCs w:val="20"/>
        </w:rPr>
        <w:t>lokacijo</w:t>
      </w:r>
      <w:r w:rsidRPr="002D15D0">
        <w:rPr>
          <w:rFonts w:ascii="Arial" w:eastAsia="Times New Roman" w:hAnsi="Arial" w:cs="Arial"/>
          <w:spacing w:val="32"/>
          <w:sz w:val="20"/>
          <w:szCs w:val="20"/>
        </w:rPr>
        <w:t xml:space="preserve"> </w:t>
      </w:r>
      <w:r w:rsidRPr="002D15D0">
        <w:rPr>
          <w:rFonts w:ascii="Arial" w:eastAsia="Times New Roman" w:hAnsi="Arial" w:cs="Arial"/>
          <w:sz w:val="20"/>
          <w:szCs w:val="20"/>
        </w:rPr>
        <w:t>-</w:t>
      </w:r>
      <w:r w:rsidRPr="002D15D0">
        <w:rPr>
          <w:rFonts w:ascii="Arial" w:eastAsia="Times New Roman" w:hAnsi="Arial" w:cs="Arial"/>
          <w:spacing w:val="34"/>
          <w:sz w:val="20"/>
          <w:szCs w:val="20"/>
        </w:rPr>
        <w:t xml:space="preserve"> </w:t>
      </w:r>
      <w:r w:rsidRPr="002D15D0">
        <w:rPr>
          <w:rFonts w:ascii="Arial" w:eastAsia="Times New Roman" w:hAnsi="Arial" w:cs="Arial"/>
          <w:spacing w:val="-1"/>
          <w:sz w:val="20"/>
          <w:szCs w:val="20"/>
        </w:rPr>
        <w:t>sestrska</w:t>
      </w:r>
      <w:r w:rsidRPr="002D15D0">
        <w:rPr>
          <w:rFonts w:ascii="Arial" w:eastAsia="Times New Roman" w:hAnsi="Arial" w:cs="Arial"/>
          <w:spacing w:val="33"/>
          <w:sz w:val="20"/>
          <w:szCs w:val="20"/>
        </w:rPr>
        <w:t xml:space="preserve"> </w:t>
      </w:r>
      <w:r w:rsidRPr="002D15D0">
        <w:rPr>
          <w:rFonts w:ascii="Arial" w:eastAsia="Times New Roman" w:hAnsi="Arial" w:cs="Arial"/>
          <w:spacing w:val="-1"/>
          <w:sz w:val="20"/>
          <w:szCs w:val="20"/>
        </w:rPr>
        <w:t>baza,</w:t>
      </w:r>
      <w:r w:rsidRPr="002D15D0">
        <w:rPr>
          <w:rFonts w:ascii="Arial" w:eastAsia="Times New Roman" w:hAnsi="Arial" w:cs="Arial"/>
          <w:spacing w:val="32"/>
          <w:sz w:val="20"/>
          <w:szCs w:val="20"/>
        </w:rPr>
        <w:t xml:space="preserve"> </w:t>
      </w:r>
      <w:r w:rsidRPr="002D15D0">
        <w:rPr>
          <w:rFonts w:ascii="Arial" w:eastAsia="Times New Roman" w:hAnsi="Arial" w:cs="Arial"/>
          <w:spacing w:val="-1"/>
          <w:sz w:val="20"/>
          <w:szCs w:val="20"/>
        </w:rPr>
        <w:t>vključno</w:t>
      </w:r>
      <w:r w:rsidRPr="002D15D0">
        <w:rPr>
          <w:rFonts w:ascii="Arial" w:eastAsia="Times New Roman" w:hAnsi="Arial" w:cs="Arial"/>
          <w:spacing w:val="32"/>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35"/>
          <w:sz w:val="20"/>
          <w:szCs w:val="20"/>
        </w:rPr>
        <w:t xml:space="preserve"> </w:t>
      </w:r>
      <w:r w:rsidRPr="002D15D0">
        <w:rPr>
          <w:rFonts w:ascii="Arial" w:eastAsia="Times New Roman" w:hAnsi="Arial" w:cs="Arial"/>
          <w:sz w:val="20"/>
          <w:szCs w:val="20"/>
        </w:rPr>
        <w:t>prikazovalnikom.</w:t>
      </w:r>
      <w:r w:rsidRPr="002D15D0">
        <w:rPr>
          <w:rFonts w:ascii="Arial" w:eastAsia="Times New Roman" w:hAnsi="Arial" w:cs="Arial"/>
          <w:spacing w:val="32"/>
          <w:sz w:val="20"/>
          <w:szCs w:val="20"/>
        </w:rPr>
        <w:t xml:space="preserve"> </w:t>
      </w:r>
      <w:r w:rsidRPr="002D15D0">
        <w:rPr>
          <w:rFonts w:ascii="Arial" w:eastAsia="Times New Roman" w:hAnsi="Arial" w:cs="Arial"/>
          <w:spacing w:val="-1"/>
          <w:sz w:val="20"/>
          <w:szCs w:val="20"/>
        </w:rPr>
        <w:t>Kabli</w:t>
      </w:r>
      <w:r w:rsidRPr="002D15D0">
        <w:rPr>
          <w:rFonts w:ascii="Arial" w:eastAsia="Times New Roman" w:hAnsi="Arial" w:cs="Arial"/>
          <w:spacing w:val="32"/>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32"/>
          <w:sz w:val="20"/>
          <w:szCs w:val="20"/>
        </w:rPr>
        <w:t xml:space="preserve"> </w:t>
      </w:r>
      <w:r w:rsidRPr="002D15D0">
        <w:rPr>
          <w:rFonts w:ascii="Arial" w:eastAsia="Times New Roman" w:hAnsi="Arial" w:cs="Arial"/>
          <w:sz w:val="20"/>
          <w:szCs w:val="20"/>
        </w:rPr>
        <w:t>priklop</w:t>
      </w:r>
      <w:r w:rsidRPr="002D15D0">
        <w:rPr>
          <w:rFonts w:ascii="Arial" w:eastAsia="Times New Roman" w:hAnsi="Arial" w:cs="Arial"/>
          <w:spacing w:val="32"/>
          <w:sz w:val="20"/>
          <w:szCs w:val="20"/>
        </w:rPr>
        <w:t xml:space="preserve"> </w:t>
      </w:r>
      <w:r w:rsidRPr="002D15D0">
        <w:rPr>
          <w:rFonts w:ascii="Arial" w:eastAsia="Times New Roman" w:hAnsi="Arial" w:cs="Arial"/>
          <w:spacing w:val="-1"/>
          <w:sz w:val="20"/>
          <w:szCs w:val="20"/>
        </w:rPr>
        <w:t>monitorjev</w:t>
      </w:r>
      <w:r w:rsidRPr="002D15D0">
        <w:rPr>
          <w:rFonts w:ascii="Arial" w:eastAsia="Times New Roman" w:hAnsi="Arial" w:cs="Arial"/>
          <w:spacing w:val="32"/>
          <w:sz w:val="20"/>
          <w:szCs w:val="20"/>
        </w:rPr>
        <w:t xml:space="preserve"> </w:t>
      </w:r>
      <w:r w:rsidRPr="002D15D0">
        <w:rPr>
          <w:rFonts w:ascii="Arial" w:eastAsia="Times New Roman" w:hAnsi="Arial" w:cs="Arial"/>
          <w:sz w:val="20"/>
          <w:szCs w:val="20"/>
        </w:rPr>
        <w:t>iz</w:t>
      </w:r>
      <w:r w:rsidRPr="002D15D0">
        <w:rPr>
          <w:rFonts w:ascii="Arial" w:eastAsia="Times New Roman" w:hAnsi="Arial" w:cs="Arial"/>
          <w:spacing w:val="73"/>
          <w:w w:val="99"/>
          <w:sz w:val="20"/>
          <w:szCs w:val="20"/>
        </w:rPr>
        <w:t xml:space="preserve"> </w:t>
      </w:r>
      <w:r w:rsidRPr="002D15D0">
        <w:rPr>
          <w:rFonts w:ascii="Arial" w:eastAsia="Times New Roman" w:hAnsi="Arial" w:cs="Arial"/>
          <w:spacing w:val="-1"/>
          <w:sz w:val="20"/>
          <w:szCs w:val="20"/>
        </w:rPr>
        <w:t>posameznih</w:t>
      </w:r>
      <w:r w:rsidRPr="002D15D0">
        <w:rPr>
          <w:rFonts w:ascii="Arial" w:eastAsia="Times New Roman" w:hAnsi="Arial" w:cs="Arial"/>
          <w:spacing w:val="24"/>
          <w:sz w:val="20"/>
          <w:szCs w:val="20"/>
        </w:rPr>
        <w:t xml:space="preserve"> </w:t>
      </w:r>
      <w:r w:rsidRPr="002D15D0">
        <w:rPr>
          <w:rFonts w:ascii="Arial" w:eastAsia="Times New Roman" w:hAnsi="Arial" w:cs="Arial"/>
          <w:sz w:val="20"/>
          <w:szCs w:val="20"/>
        </w:rPr>
        <w:t>bolniških</w:t>
      </w:r>
      <w:r w:rsidRPr="002D15D0">
        <w:rPr>
          <w:rFonts w:ascii="Arial" w:eastAsia="Times New Roman" w:hAnsi="Arial" w:cs="Arial"/>
          <w:spacing w:val="22"/>
          <w:sz w:val="20"/>
          <w:szCs w:val="20"/>
        </w:rPr>
        <w:t xml:space="preserve"> </w:t>
      </w:r>
      <w:r w:rsidRPr="002D15D0">
        <w:rPr>
          <w:rFonts w:ascii="Arial" w:eastAsia="Times New Roman" w:hAnsi="Arial" w:cs="Arial"/>
          <w:spacing w:val="-1"/>
          <w:sz w:val="20"/>
          <w:szCs w:val="20"/>
        </w:rPr>
        <w:t>kanalov</w:t>
      </w:r>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postelj</w:t>
      </w:r>
      <w:r w:rsidRPr="002D15D0">
        <w:rPr>
          <w:rFonts w:ascii="Arial" w:eastAsia="Times New Roman" w:hAnsi="Arial" w:cs="Arial"/>
          <w:spacing w:val="25"/>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23"/>
          <w:sz w:val="20"/>
          <w:szCs w:val="20"/>
        </w:rPr>
        <w:t xml:space="preserve"> </w:t>
      </w:r>
      <w:r w:rsidRPr="002D15D0">
        <w:rPr>
          <w:rFonts w:ascii="Arial" w:eastAsia="Times New Roman" w:hAnsi="Arial" w:cs="Arial"/>
          <w:sz w:val="20"/>
          <w:szCs w:val="20"/>
        </w:rPr>
        <w:t>ne</w:t>
      </w:r>
      <w:r w:rsidRPr="002D15D0">
        <w:rPr>
          <w:rFonts w:ascii="Arial" w:eastAsia="Times New Roman" w:hAnsi="Arial" w:cs="Arial"/>
          <w:spacing w:val="21"/>
          <w:sz w:val="20"/>
          <w:szCs w:val="20"/>
        </w:rPr>
        <w:t xml:space="preserve"> </w:t>
      </w:r>
      <w:r w:rsidRPr="002D15D0">
        <w:rPr>
          <w:rFonts w:ascii="Arial" w:eastAsia="Times New Roman" w:hAnsi="Arial" w:cs="Arial"/>
          <w:spacing w:val="-1"/>
          <w:sz w:val="20"/>
          <w:szCs w:val="20"/>
        </w:rPr>
        <w:t>zaključujejo</w:t>
      </w:r>
      <w:r w:rsidRPr="002D15D0">
        <w:rPr>
          <w:rFonts w:ascii="Arial" w:eastAsia="Times New Roman" w:hAnsi="Arial" w:cs="Arial"/>
          <w:spacing w:val="25"/>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komunikacijski</w:t>
      </w:r>
      <w:r w:rsidRPr="002D15D0">
        <w:rPr>
          <w:rFonts w:ascii="Arial" w:eastAsia="Times New Roman" w:hAnsi="Arial" w:cs="Arial"/>
          <w:spacing w:val="25"/>
          <w:sz w:val="20"/>
          <w:szCs w:val="20"/>
        </w:rPr>
        <w:t xml:space="preserve"> </w:t>
      </w:r>
      <w:r w:rsidRPr="002D15D0">
        <w:rPr>
          <w:rFonts w:ascii="Arial" w:eastAsia="Times New Roman" w:hAnsi="Arial" w:cs="Arial"/>
          <w:spacing w:val="-1"/>
          <w:sz w:val="20"/>
          <w:szCs w:val="20"/>
        </w:rPr>
        <w:t>omari</w:t>
      </w:r>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zgradbe</w:t>
      </w:r>
      <w:r w:rsidRPr="002D15D0">
        <w:rPr>
          <w:rFonts w:ascii="Arial" w:eastAsia="Times New Roman" w:hAnsi="Arial" w:cs="Arial"/>
          <w:spacing w:val="24"/>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87"/>
          <w:w w:val="99"/>
          <w:sz w:val="20"/>
          <w:szCs w:val="20"/>
        </w:rPr>
        <w:t xml:space="preserve"> </w:t>
      </w:r>
      <w:r w:rsidRPr="002D15D0">
        <w:rPr>
          <w:rFonts w:ascii="Arial" w:eastAsia="Times New Roman" w:hAnsi="Arial" w:cs="Arial"/>
          <w:spacing w:val="-1"/>
          <w:sz w:val="20"/>
          <w:szCs w:val="20"/>
        </w:rPr>
        <w:t>pritličju,</w:t>
      </w:r>
      <w:r w:rsidRPr="002D15D0">
        <w:rPr>
          <w:rFonts w:ascii="Arial" w:eastAsia="Times New Roman" w:hAnsi="Arial" w:cs="Arial"/>
          <w:spacing w:val="51"/>
          <w:sz w:val="20"/>
          <w:szCs w:val="20"/>
        </w:rPr>
        <w:t xml:space="preserve"> </w:t>
      </w:r>
      <w:r w:rsidRPr="002D15D0">
        <w:rPr>
          <w:rFonts w:ascii="Arial" w:eastAsia="Times New Roman" w:hAnsi="Arial" w:cs="Arial"/>
          <w:spacing w:val="-1"/>
          <w:sz w:val="20"/>
          <w:szCs w:val="20"/>
        </w:rPr>
        <w:t>ampak</w:t>
      </w:r>
      <w:r w:rsidRPr="002D15D0">
        <w:rPr>
          <w:rFonts w:ascii="Arial" w:eastAsia="Times New Roman" w:hAnsi="Arial" w:cs="Arial"/>
          <w:spacing w:val="51"/>
          <w:sz w:val="20"/>
          <w:szCs w:val="20"/>
        </w:rPr>
        <w:t xml:space="preserve"> </w:t>
      </w:r>
      <w:r w:rsidRPr="002D15D0">
        <w:rPr>
          <w:rFonts w:ascii="Arial" w:eastAsia="Times New Roman" w:hAnsi="Arial" w:cs="Arial"/>
          <w:sz w:val="20"/>
          <w:szCs w:val="20"/>
        </w:rPr>
        <w:t>jih</w:t>
      </w:r>
      <w:r w:rsidRPr="002D15D0">
        <w:rPr>
          <w:rFonts w:ascii="Arial" w:eastAsia="Times New Roman" w:hAnsi="Arial" w:cs="Arial"/>
          <w:spacing w:val="49"/>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49"/>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51"/>
          <w:sz w:val="20"/>
          <w:szCs w:val="20"/>
        </w:rPr>
        <w:t xml:space="preserve"> </w:t>
      </w:r>
      <w:r w:rsidRPr="002D15D0">
        <w:rPr>
          <w:rFonts w:ascii="Arial" w:eastAsia="Times New Roman" w:hAnsi="Arial" w:cs="Arial"/>
          <w:spacing w:val="-1"/>
          <w:sz w:val="20"/>
          <w:szCs w:val="20"/>
        </w:rPr>
        <w:t>zaključiti</w:t>
      </w:r>
      <w:r w:rsidRPr="002D15D0">
        <w:rPr>
          <w:rFonts w:ascii="Arial" w:eastAsia="Times New Roman" w:hAnsi="Arial" w:cs="Arial"/>
          <w:spacing w:val="52"/>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49"/>
          <w:sz w:val="20"/>
          <w:szCs w:val="20"/>
        </w:rPr>
        <w:t xml:space="preserve"> </w:t>
      </w:r>
      <w:r w:rsidRPr="002D15D0">
        <w:rPr>
          <w:rFonts w:ascii="Arial" w:eastAsia="Times New Roman" w:hAnsi="Arial" w:cs="Arial"/>
          <w:spacing w:val="-1"/>
          <w:sz w:val="20"/>
          <w:szCs w:val="20"/>
        </w:rPr>
        <w:t>ločeni</w:t>
      </w:r>
      <w:r w:rsidRPr="002D15D0">
        <w:rPr>
          <w:rFonts w:ascii="Arial" w:eastAsia="Times New Roman" w:hAnsi="Arial" w:cs="Arial"/>
          <w:spacing w:val="52"/>
          <w:sz w:val="20"/>
          <w:szCs w:val="20"/>
        </w:rPr>
        <w:t xml:space="preserve"> </w:t>
      </w:r>
      <w:r w:rsidRPr="002D15D0">
        <w:rPr>
          <w:rFonts w:ascii="Arial" w:eastAsia="Times New Roman" w:hAnsi="Arial" w:cs="Arial"/>
          <w:spacing w:val="-1"/>
          <w:sz w:val="20"/>
          <w:szCs w:val="20"/>
        </w:rPr>
        <w:t>komunikacijsko</w:t>
      </w:r>
      <w:r w:rsidRPr="002D15D0">
        <w:rPr>
          <w:rFonts w:ascii="Arial" w:eastAsia="Times New Roman" w:hAnsi="Arial" w:cs="Arial"/>
          <w:spacing w:val="52"/>
          <w:sz w:val="20"/>
          <w:szCs w:val="20"/>
        </w:rPr>
        <w:t xml:space="preserve"> </w:t>
      </w:r>
      <w:r w:rsidRPr="002D15D0">
        <w:rPr>
          <w:rFonts w:ascii="Arial" w:eastAsia="Times New Roman" w:hAnsi="Arial" w:cs="Arial"/>
          <w:spacing w:val="-1"/>
          <w:sz w:val="20"/>
          <w:szCs w:val="20"/>
        </w:rPr>
        <w:t>omari</w:t>
      </w:r>
      <w:r w:rsidRPr="002D15D0">
        <w:rPr>
          <w:rFonts w:ascii="Arial" w:eastAsia="Times New Roman" w:hAnsi="Arial" w:cs="Arial"/>
          <w:spacing w:val="52"/>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51"/>
          <w:sz w:val="20"/>
          <w:szCs w:val="20"/>
        </w:rPr>
        <w:t xml:space="preserve"> </w:t>
      </w:r>
      <w:r w:rsidRPr="002D15D0">
        <w:rPr>
          <w:rFonts w:ascii="Arial" w:eastAsia="Times New Roman" w:hAnsi="Arial" w:cs="Arial"/>
          <w:spacing w:val="-1"/>
          <w:sz w:val="20"/>
          <w:szCs w:val="20"/>
        </w:rPr>
        <w:t>sestrski</w:t>
      </w:r>
      <w:r w:rsidRPr="002D15D0">
        <w:rPr>
          <w:rFonts w:ascii="Arial" w:eastAsia="Times New Roman" w:hAnsi="Arial" w:cs="Arial"/>
          <w:spacing w:val="52"/>
          <w:sz w:val="20"/>
          <w:szCs w:val="20"/>
        </w:rPr>
        <w:t xml:space="preserve"> </w:t>
      </w:r>
      <w:r w:rsidRPr="002D15D0">
        <w:rPr>
          <w:rFonts w:ascii="Arial" w:eastAsia="Times New Roman" w:hAnsi="Arial" w:cs="Arial"/>
          <w:spacing w:val="-1"/>
          <w:sz w:val="20"/>
          <w:szCs w:val="20"/>
        </w:rPr>
        <w:t>bazi</w:t>
      </w:r>
      <w:r w:rsidRPr="002D15D0">
        <w:rPr>
          <w:rFonts w:ascii="Arial" w:eastAsia="Times New Roman" w:hAnsi="Arial" w:cs="Arial"/>
          <w:spacing w:val="101"/>
          <w:w w:val="99"/>
          <w:sz w:val="20"/>
          <w:szCs w:val="20"/>
        </w:rPr>
        <w:t xml:space="preserve"> </w:t>
      </w:r>
      <w:r w:rsidRPr="002D15D0">
        <w:rPr>
          <w:rFonts w:ascii="Arial" w:eastAsia="Times New Roman" w:hAnsi="Arial" w:cs="Arial"/>
          <w:spacing w:val="-1"/>
          <w:sz w:val="20"/>
          <w:szCs w:val="20"/>
        </w:rPr>
        <w:t>Oddelka.</w:t>
      </w:r>
      <w:r w:rsidRPr="002D15D0">
        <w:rPr>
          <w:rFonts w:ascii="Arial" w:eastAsia="Times New Roman" w:hAnsi="Arial" w:cs="Arial"/>
          <w:spacing w:val="31"/>
          <w:sz w:val="20"/>
          <w:szCs w:val="20"/>
        </w:rPr>
        <w:t xml:space="preserve"> </w:t>
      </w:r>
      <w:r w:rsidRPr="002D15D0">
        <w:rPr>
          <w:rFonts w:ascii="Arial" w:eastAsia="Times New Roman" w:hAnsi="Arial" w:cs="Arial"/>
          <w:spacing w:val="-1"/>
          <w:sz w:val="20"/>
          <w:szCs w:val="20"/>
        </w:rPr>
        <w:t>To</w:t>
      </w:r>
      <w:r w:rsidRPr="002D15D0">
        <w:rPr>
          <w:rFonts w:ascii="Arial" w:eastAsia="Times New Roman" w:hAnsi="Arial" w:cs="Arial"/>
          <w:spacing w:val="34"/>
          <w:sz w:val="20"/>
          <w:szCs w:val="20"/>
        </w:rPr>
        <w:t xml:space="preserve"> </w:t>
      </w:r>
      <w:r w:rsidRPr="002D15D0">
        <w:rPr>
          <w:rFonts w:ascii="Arial" w:eastAsia="Times New Roman" w:hAnsi="Arial" w:cs="Arial"/>
          <w:sz w:val="20"/>
          <w:szCs w:val="20"/>
        </w:rPr>
        <w:t>komunikacijsko</w:t>
      </w:r>
      <w:r w:rsidRPr="002D15D0">
        <w:rPr>
          <w:rFonts w:ascii="Arial" w:eastAsia="Times New Roman" w:hAnsi="Arial" w:cs="Arial"/>
          <w:spacing w:val="31"/>
          <w:sz w:val="20"/>
          <w:szCs w:val="20"/>
        </w:rPr>
        <w:t xml:space="preserve"> </w:t>
      </w:r>
      <w:r w:rsidRPr="002D15D0">
        <w:rPr>
          <w:rFonts w:ascii="Arial" w:eastAsia="Times New Roman" w:hAnsi="Arial" w:cs="Arial"/>
          <w:spacing w:val="-1"/>
          <w:sz w:val="20"/>
          <w:szCs w:val="20"/>
        </w:rPr>
        <w:t>omaro</w:t>
      </w:r>
      <w:r w:rsidRPr="002D15D0">
        <w:rPr>
          <w:rFonts w:ascii="Arial" w:eastAsia="Times New Roman" w:hAnsi="Arial" w:cs="Arial"/>
          <w:spacing w:val="32"/>
          <w:sz w:val="20"/>
          <w:szCs w:val="20"/>
        </w:rPr>
        <w:t xml:space="preserve"> </w:t>
      </w:r>
      <w:r w:rsidRPr="002D15D0">
        <w:rPr>
          <w:rFonts w:ascii="Arial" w:eastAsia="Times New Roman" w:hAnsi="Arial" w:cs="Arial"/>
          <w:spacing w:val="-1"/>
          <w:sz w:val="20"/>
          <w:szCs w:val="20"/>
        </w:rPr>
        <w:t>monitorjev</w:t>
      </w:r>
      <w:r w:rsidRPr="002D15D0">
        <w:rPr>
          <w:rFonts w:ascii="Arial" w:eastAsia="Times New Roman" w:hAnsi="Arial" w:cs="Arial"/>
          <w:spacing w:val="33"/>
          <w:sz w:val="20"/>
          <w:szCs w:val="20"/>
        </w:rPr>
        <w:t xml:space="preserve"> </w:t>
      </w:r>
      <w:r w:rsidRPr="002D15D0">
        <w:rPr>
          <w:rFonts w:ascii="Arial" w:eastAsia="Times New Roman" w:hAnsi="Arial" w:cs="Arial"/>
          <w:spacing w:val="-1"/>
          <w:sz w:val="20"/>
          <w:szCs w:val="20"/>
        </w:rPr>
        <w:t>Oddelka</w:t>
      </w:r>
      <w:r w:rsidRPr="002D15D0">
        <w:rPr>
          <w:rFonts w:ascii="Arial" w:eastAsia="Times New Roman" w:hAnsi="Arial" w:cs="Arial"/>
          <w:spacing w:val="31"/>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33"/>
          <w:sz w:val="20"/>
          <w:szCs w:val="20"/>
        </w:rPr>
        <w:t xml:space="preserve"> </w:t>
      </w:r>
      <w:r w:rsidRPr="002D15D0">
        <w:rPr>
          <w:rFonts w:ascii="Arial" w:eastAsia="Times New Roman" w:hAnsi="Arial" w:cs="Arial"/>
          <w:sz w:val="20"/>
          <w:szCs w:val="20"/>
        </w:rPr>
        <w:t>pa</w:t>
      </w:r>
      <w:r w:rsidRPr="002D15D0">
        <w:rPr>
          <w:rFonts w:ascii="Arial" w:eastAsia="Times New Roman" w:hAnsi="Arial" w:cs="Arial"/>
          <w:spacing w:val="32"/>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34"/>
          <w:sz w:val="20"/>
          <w:szCs w:val="20"/>
        </w:rPr>
        <w:t xml:space="preserve"> </w:t>
      </w:r>
      <w:r w:rsidRPr="002D15D0">
        <w:rPr>
          <w:rFonts w:ascii="Arial" w:eastAsia="Times New Roman" w:hAnsi="Arial" w:cs="Arial"/>
          <w:spacing w:val="-1"/>
          <w:sz w:val="20"/>
          <w:szCs w:val="20"/>
        </w:rPr>
        <w:t>povezati</w:t>
      </w:r>
      <w:r w:rsidRPr="002D15D0">
        <w:rPr>
          <w:rFonts w:ascii="Arial" w:eastAsia="Times New Roman" w:hAnsi="Arial" w:cs="Arial"/>
          <w:spacing w:val="31"/>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33"/>
          <w:sz w:val="20"/>
          <w:szCs w:val="20"/>
        </w:rPr>
        <w:t xml:space="preserve"> </w:t>
      </w:r>
      <w:r w:rsidRPr="002D15D0">
        <w:rPr>
          <w:rFonts w:ascii="Arial" w:eastAsia="Times New Roman" w:hAnsi="Arial" w:cs="Arial"/>
          <w:spacing w:val="-1"/>
          <w:sz w:val="20"/>
          <w:szCs w:val="20"/>
        </w:rPr>
        <w:t>glavno</w:t>
      </w:r>
      <w:r w:rsidRPr="002D15D0">
        <w:rPr>
          <w:rFonts w:ascii="Arial" w:eastAsia="Times New Roman" w:hAnsi="Arial" w:cs="Arial"/>
          <w:spacing w:val="75"/>
          <w:w w:val="99"/>
          <w:sz w:val="20"/>
          <w:szCs w:val="20"/>
        </w:rPr>
        <w:t xml:space="preserve"> </w:t>
      </w:r>
      <w:r w:rsidRPr="002D15D0">
        <w:rPr>
          <w:rFonts w:ascii="Arial" w:eastAsia="Times New Roman" w:hAnsi="Arial" w:cs="Arial"/>
          <w:spacing w:val="-1"/>
          <w:sz w:val="20"/>
          <w:szCs w:val="20"/>
        </w:rPr>
        <w:t>komunikacijsko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omaro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zgradbe</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pritličju</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objekta</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tremi</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kabli.</w:t>
      </w:r>
    </w:p>
    <w:p w:rsidR="002D15D0" w:rsidRPr="002D15D0" w:rsidRDefault="002D15D0" w:rsidP="002D15D0">
      <w:pPr>
        <w:kinsoku w:val="0"/>
        <w:overflowPunct w:val="0"/>
        <w:adjustRightInd w:val="0"/>
        <w:rPr>
          <w:rFonts w:ascii="Arial" w:eastAsia="Times New Roman" w:hAnsi="Arial" w:cs="Arial"/>
          <w:sz w:val="20"/>
          <w:szCs w:val="20"/>
        </w:rPr>
      </w:pPr>
    </w:p>
    <w:p w:rsidR="002D15D0" w:rsidRPr="002D15D0" w:rsidRDefault="002D15D0" w:rsidP="002D15D0">
      <w:pPr>
        <w:kinsoku w:val="0"/>
        <w:overflowPunct w:val="0"/>
        <w:adjustRightInd w:val="0"/>
        <w:ind w:right="112"/>
        <w:jc w:val="both"/>
        <w:rPr>
          <w:rFonts w:ascii="Arial" w:eastAsia="Times New Roman" w:hAnsi="Arial" w:cs="Arial"/>
          <w:sz w:val="20"/>
          <w:szCs w:val="20"/>
        </w:rPr>
      </w:pPr>
      <w:r w:rsidRPr="002D15D0">
        <w:rPr>
          <w:rFonts w:ascii="Arial" w:eastAsia="Times New Roman" w:hAnsi="Arial" w:cs="Arial"/>
          <w:sz w:val="20"/>
          <w:szCs w:val="20"/>
        </w:rPr>
        <w:t>Pri</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vseh</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kablih</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SFTP</w:t>
      </w:r>
      <w:r w:rsidRPr="002D15D0">
        <w:rPr>
          <w:rFonts w:ascii="Arial" w:eastAsia="Times New Roman" w:hAnsi="Arial" w:cs="Arial"/>
          <w:spacing w:val="10"/>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paziti</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radije</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upogibanja</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kablov</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SFTP</w:t>
      </w:r>
      <w:r w:rsidRPr="002D15D0">
        <w:rPr>
          <w:rFonts w:ascii="Arial" w:eastAsia="Times New Roman" w:hAnsi="Arial" w:cs="Arial"/>
          <w:spacing w:val="10"/>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temu</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primerno</w:t>
      </w:r>
      <w:r w:rsidRPr="002D15D0">
        <w:rPr>
          <w:rFonts w:ascii="Arial" w:eastAsia="Times New Roman" w:hAnsi="Arial" w:cs="Arial"/>
          <w:spacing w:val="73"/>
          <w:w w:val="99"/>
          <w:sz w:val="20"/>
          <w:szCs w:val="20"/>
        </w:rPr>
        <w:t xml:space="preserve"> </w:t>
      </w:r>
      <w:r w:rsidRPr="002D15D0">
        <w:rPr>
          <w:rFonts w:ascii="Arial" w:eastAsia="Times New Roman" w:hAnsi="Arial" w:cs="Arial"/>
          <w:spacing w:val="-1"/>
          <w:sz w:val="20"/>
          <w:szCs w:val="20"/>
        </w:rPr>
        <w:t>izbrati</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globino</w:t>
      </w:r>
      <w:r w:rsidRPr="002D15D0">
        <w:rPr>
          <w:rFonts w:ascii="Arial" w:eastAsia="Times New Roman" w:hAnsi="Arial" w:cs="Arial"/>
          <w:spacing w:val="-11"/>
          <w:sz w:val="20"/>
          <w:szCs w:val="20"/>
        </w:rPr>
        <w:t xml:space="preserve"> </w:t>
      </w:r>
      <w:proofErr w:type="spellStart"/>
      <w:r w:rsidRPr="002D15D0">
        <w:rPr>
          <w:rFonts w:ascii="Arial" w:eastAsia="Times New Roman" w:hAnsi="Arial" w:cs="Arial"/>
          <w:spacing w:val="-1"/>
          <w:sz w:val="20"/>
          <w:szCs w:val="20"/>
        </w:rPr>
        <w:t>parapetnih</w:t>
      </w:r>
      <w:proofErr w:type="spellEnd"/>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kanalov.</w:t>
      </w:r>
    </w:p>
    <w:p w:rsidR="002D15D0" w:rsidRPr="002D15D0" w:rsidRDefault="002D15D0" w:rsidP="002D15D0">
      <w:pPr>
        <w:kinsoku w:val="0"/>
        <w:overflowPunct w:val="0"/>
        <w:adjustRightInd w:val="0"/>
        <w:ind w:right="110"/>
        <w:jc w:val="both"/>
        <w:rPr>
          <w:rFonts w:ascii="Arial" w:eastAsia="Times New Roman" w:hAnsi="Arial" w:cs="Arial"/>
          <w:sz w:val="20"/>
          <w:szCs w:val="20"/>
        </w:rPr>
      </w:pPr>
      <w:r w:rsidRPr="002D15D0">
        <w:rPr>
          <w:rFonts w:ascii="Arial" w:eastAsia="Times New Roman" w:hAnsi="Arial" w:cs="Arial"/>
          <w:spacing w:val="-1"/>
          <w:sz w:val="20"/>
          <w:szCs w:val="20"/>
        </w:rPr>
        <w:t>Računalniška</w:t>
      </w:r>
      <w:r w:rsidRPr="002D15D0">
        <w:rPr>
          <w:rFonts w:ascii="Arial" w:eastAsia="Times New Roman" w:hAnsi="Arial" w:cs="Arial"/>
          <w:spacing w:val="47"/>
          <w:sz w:val="20"/>
          <w:szCs w:val="20"/>
        </w:rPr>
        <w:t xml:space="preserve"> </w:t>
      </w:r>
      <w:r w:rsidRPr="002D15D0">
        <w:rPr>
          <w:rFonts w:ascii="Arial" w:eastAsia="Times New Roman" w:hAnsi="Arial" w:cs="Arial"/>
          <w:spacing w:val="-1"/>
          <w:sz w:val="20"/>
          <w:szCs w:val="20"/>
        </w:rPr>
        <w:t>mreža</w:t>
      </w:r>
      <w:r w:rsidRPr="002D15D0">
        <w:rPr>
          <w:rFonts w:ascii="Arial" w:eastAsia="Times New Roman" w:hAnsi="Arial" w:cs="Arial"/>
          <w:spacing w:val="48"/>
          <w:sz w:val="20"/>
          <w:szCs w:val="20"/>
        </w:rPr>
        <w:t xml:space="preserve"> </w:t>
      </w:r>
      <w:r w:rsidRPr="002D15D0">
        <w:rPr>
          <w:rFonts w:ascii="Arial" w:eastAsia="Times New Roman" w:hAnsi="Arial" w:cs="Arial"/>
          <w:sz w:val="20"/>
          <w:szCs w:val="20"/>
        </w:rPr>
        <w:t>mora</w:t>
      </w:r>
      <w:r w:rsidRPr="002D15D0">
        <w:rPr>
          <w:rFonts w:ascii="Arial" w:eastAsia="Times New Roman" w:hAnsi="Arial" w:cs="Arial"/>
          <w:spacing w:val="48"/>
          <w:sz w:val="20"/>
          <w:szCs w:val="20"/>
        </w:rPr>
        <w:t xml:space="preserve"> </w:t>
      </w:r>
      <w:r w:rsidRPr="002D15D0">
        <w:rPr>
          <w:rFonts w:ascii="Arial" w:eastAsia="Times New Roman" w:hAnsi="Arial" w:cs="Arial"/>
          <w:spacing w:val="-1"/>
          <w:sz w:val="20"/>
          <w:szCs w:val="20"/>
        </w:rPr>
        <w:t>izpolnjevati</w:t>
      </w:r>
      <w:r w:rsidRPr="002D15D0">
        <w:rPr>
          <w:rFonts w:ascii="Arial" w:eastAsia="Times New Roman" w:hAnsi="Arial" w:cs="Arial"/>
          <w:spacing w:val="48"/>
          <w:sz w:val="20"/>
          <w:szCs w:val="20"/>
        </w:rPr>
        <w:t xml:space="preserve"> </w:t>
      </w:r>
      <w:r w:rsidRPr="002D15D0">
        <w:rPr>
          <w:rFonts w:ascii="Arial" w:eastAsia="Times New Roman" w:hAnsi="Arial" w:cs="Arial"/>
          <w:spacing w:val="-1"/>
          <w:sz w:val="20"/>
          <w:szCs w:val="20"/>
        </w:rPr>
        <w:t>zahteve</w:t>
      </w:r>
      <w:r w:rsidRPr="002D15D0">
        <w:rPr>
          <w:rFonts w:ascii="Arial" w:eastAsia="Times New Roman" w:hAnsi="Arial" w:cs="Arial"/>
          <w:spacing w:val="50"/>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48"/>
          <w:sz w:val="20"/>
          <w:szCs w:val="20"/>
        </w:rPr>
        <w:t xml:space="preserve"> </w:t>
      </w:r>
      <w:r w:rsidRPr="002D15D0">
        <w:rPr>
          <w:rFonts w:ascii="Arial" w:eastAsia="Times New Roman" w:hAnsi="Arial" w:cs="Arial"/>
          <w:sz w:val="20"/>
          <w:szCs w:val="20"/>
        </w:rPr>
        <w:t>PACS,</w:t>
      </w:r>
      <w:r w:rsidRPr="002D15D0">
        <w:rPr>
          <w:rFonts w:ascii="Arial" w:eastAsia="Times New Roman" w:hAnsi="Arial" w:cs="Arial"/>
          <w:spacing w:val="48"/>
          <w:sz w:val="20"/>
          <w:szCs w:val="20"/>
        </w:rPr>
        <w:t xml:space="preserve"> </w:t>
      </w:r>
      <w:r w:rsidRPr="002D15D0">
        <w:rPr>
          <w:rFonts w:ascii="Arial" w:eastAsia="Times New Roman" w:hAnsi="Arial" w:cs="Arial"/>
          <w:spacing w:val="-2"/>
          <w:sz w:val="20"/>
          <w:szCs w:val="20"/>
        </w:rPr>
        <w:t>RIS,</w:t>
      </w:r>
      <w:r w:rsidRPr="002D15D0">
        <w:rPr>
          <w:rFonts w:ascii="Arial" w:eastAsia="Times New Roman" w:hAnsi="Arial" w:cs="Arial"/>
          <w:spacing w:val="49"/>
          <w:sz w:val="20"/>
          <w:szCs w:val="20"/>
        </w:rPr>
        <w:t xml:space="preserve"> </w:t>
      </w:r>
      <w:r w:rsidRPr="002D15D0">
        <w:rPr>
          <w:rFonts w:ascii="Arial" w:eastAsia="Times New Roman" w:hAnsi="Arial" w:cs="Arial"/>
          <w:spacing w:val="-1"/>
          <w:sz w:val="20"/>
          <w:szCs w:val="20"/>
        </w:rPr>
        <w:t>HIS</w:t>
      </w:r>
      <w:r w:rsidRPr="002D15D0">
        <w:rPr>
          <w:rFonts w:ascii="Arial" w:eastAsia="Times New Roman" w:hAnsi="Arial" w:cs="Arial"/>
          <w:spacing w:val="51"/>
          <w:sz w:val="20"/>
          <w:szCs w:val="20"/>
        </w:rPr>
        <w:t xml:space="preserve"> </w:t>
      </w:r>
      <w:r w:rsidRPr="002D15D0">
        <w:rPr>
          <w:rFonts w:ascii="Arial" w:eastAsia="Times New Roman" w:hAnsi="Arial" w:cs="Arial"/>
          <w:spacing w:val="-1"/>
          <w:sz w:val="20"/>
          <w:szCs w:val="20"/>
        </w:rPr>
        <w:t>(</w:t>
      </w:r>
      <w:proofErr w:type="spellStart"/>
      <w:r w:rsidRPr="002D15D0">
        <w:rPr>
          <w:rFonts w:ascii="Arial" w:eastAsia="Times New Roman" w:hAnsi="Arial" w:cs="Arial"/>
          <w:spacing w:val="-1"/>
          <w:sz w:val="20"/>
          <w:szCs w:val="20"/>
        </w:rPr>
        <w:t>software</w:t>
      </w:r>
      <w:proofErr w:type="spellEnd"/>
      <w:r w:rsidRPr="002D15D0">
        <w:rPr>
          <w:rFonts w:ascii="Arial" w:eastAsia="Times New Roman" w:hAnsi="Arial" w:cs="Arial"/>
          <w:spacing w:val="-1"/>
          <w:sz w:val="20"/>
          <w:szCs w:val="20"/>
        </w:rPr>
        <w:t>,</w:t>
      </w:r>
      <w:r w:rsidRPr="002D15D0">
        <w:rPr>
          <w:rFonts w:ascii="Arial" w:eastAsia="Times New Roman" w:hAnsi="Arial" w:cs="Arial"/>
          <w:spacing w:val="51"/>
          <w:sz w:val="20"/>
          <w:szCs w:val="20"/>
        </w:rPr>
        <w:t xml:space="preserve"> </w:t>
      </w:r>
      <w:r w:rsidRPr="002D15D0">
        <w:rPr>
          <w:rFonts w:ascii="Arial" w:eastAsia="Times New Roman" w:hAnsi="Arial" w:cs="Arial"/>
          <w:spacing w:val="-1"/>
          <w:sz w:val="20"/>
          <w:szCs w:val="20"/>
        </w:rPr>
        <w:t>arhiv</w:t>
      </w:r>
      <w:r w:rsidRPr="002D15D0">
        <w:rPr>
          <w:rFonts w:ascii="Arial" w:eastAsia="Times New Roman" w:hAnsi="Arial" w:cs="Arial"/>
          <w:spacing w:val="49"/>
          <w:sz w:val="20"/>
          <w:szCs w:val="20"/>
        </w:rPr>
        <w:t xml:space="preserve"> </w:t>
      </w:r>
      <w:r w:rsidRPr="002D15D0">
        <w:rPr>
          <w:rFonts w:ascii="Arial" w:eastAsia="Times New Roman" w:hAnsi="Arial" w:cs="Arial"/>
          <w:sz w:val="20"/>
          <w:szCs w:val="20"/>
        </w:rPr>
        <w:t>slik,</w:t>
      </w:r>
      <w:r w:rsidRPr="002D15D0">
        <w:rPr>
          <w:rFonts w:ascii="Arial" w:eastAsia="Times New Roman" w:hAnsi="Arial" w:cs="Arial"/>
          <w:spacing w:val="93"/>
          <w:w w:val="99"/>
          <w:sz w:val="20"/>
          <w:szCs w:val="20"/>
        </w:rPr>
        <w:t xml:space="preserve"> </w:t>
      </w:r>
      <w:r w:rsidRPr="002D15D0">
        <w:rPr>
          <w:rFonts w:ascii="Arial" w:eastAsia="Times New Roman" w:hAnsi="Arial" w:cs="Arial"/>
          <w:spacing w:val="-1"/>
          <w:sz w:val="20"/>
          <w:szCs w:val="20"/>
        </w:rPr>
        <w:t>radiološki</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sistem,</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bolnišnični</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sistem).</w:t>
      </w:r>
    </w:p>
    <w:p w:rsidR="002D15D0" w:rsidRPr="002D15D0" w:rsidRDefault="002D15D0" w:rsidP="002D15D0">
      <w:pPr>
        <w:kinsoku w:val="0"/>
        <w:overflowPunct w:val="0"/>
        <w:adjustRightInd w:val="0"/>
        <w:rPr>
          <w:rFonts w:ascii="Arial" w:eastAsia="Times New Roman" w:hAnsi="Arial" w:cs="Arial"/>
          <w:sz w:val="20"/>
          <w:szCs w:val="20"/>
        </w:rPr>
      </w:pPr>
    </w:p>
    <w:p w:rsidR="002D15D0" w:rsidRPr="002D15D0" w:rsidRDefault="002D15D0" w:rsidP="002D15D0">
      <w:pPr>
        <w:kinsoku w:val="0"/>
        <w:overflowPunct w:val="0"/>
        <w:adjustRightInd w:val="0"/>
        <w:ind w:right="109"/>
        <w:jc w:val="both"/>
        <w:rPr>
          <w:rFonts w:ascii="Arial" w:eastAsia="Times New Roman" w:hAnsi="Arial" w:cs="Arial"/>
          <w:sz w:val="20"/>
          <w:szCs w:val="20"/>
        </w:rPr>
      </w:pPr>
      <w:r w:rsidRPr="002D15D0">
        <w:rPr>
          <w:rFonts w:ascii="Arial" w:eastAsia="Times New Roman" w:hAnsi="Arial" w:cs="Arial"/>
          <w:spacing w:val="-2"/>
          <w:sz w:val="20"/>
          <w:szCs w:val="20"/>
        </w:rPr>
        <w:t>Za</w:t>
      </w:r>
      <w:r w:rsidRPr="002D15D0">
        <w:rPr>
          <w:rFonts w:ascii="Arial" w:eastAsia="Times New Roman" w:hAnsi="Arial" w:cs="Arial"/>
          <w:spacing w:val="56"/>
          <w:sz w:val="20"/>
          <w:szCs w:val="20"/>
        </w:rPr>
        <w:t xml:space="preserve"> </w:t>
      </w:r>
      <w:r w:rsidRPr="002D15D0">
        <w:rPr>
          <w:rFonts w:ascii="Arial" w:eastAsia="Times New Roman" w:hAnsi="Arial" w:cs="Arial"/>
          <w:spacing w:val="-1"/>
          <w:sz w:val="20"/>
          <w:szCs w:val="20"/>
        </w:rPr>
        <w:t>določitev</w:t>
      </w:r>
      <w:r w:rsidRPr="002D15D0">
        <w:rPr>
          <w:rFonts w:ascii="Arial" w:eastAsia="Times New Roman" w:hAnsi="Arial" w:cs="Arial"/>
          <w:spacing w:val="56"/>
          <w:sz w:val="20"/>
          <w:szCs w:val="20"/>
        </w:rPr>
        <w:t xml:space="preserve"> </w:t>
      </w:r>
      <w:r w:rsidRPr="002D15D0">
        <w:rPr>
          <w:rFonts w:ascii="Arial" w:eastAsia="Times New Roman" w:hAnsi="Arial" w:cs="Arial"/>
          <w:spacing w:val="-1"/>
          <w:sz w:val="20"/>
          <w:szCs w:val="20"/>
        </w:rPr>
        <w:t>vseh</w:t>
      </w:r>
      <w:r w:rsidRPr="002D15D0">
        <w:rPr>
          <w:rFonts w:ascii="Arial" w:eastAsia="Times New Roman" w:hAnsi="Arial" w:cs="Arial"/>
          <w:spacing w:val="57"/>
          <w:sz w:val="20"/>
          <w:szCs w:val="20"/>
        </w:rPr>
        <w:t xml:space="preserve"> </w:t>
      </w:r>
      <w:r w:rsidRPr="002D15D0">
        <w:rPr>
          <w:rFonts w:ascii="Arial" w:eastAsia="Times New Roman" w:hAnsi="Arial" w:cs="Arial"/>
          <w:sz w:val="20"/>
          <w:szCs w:val="20"/>
        </w:rPr>
        <w:t>relevantnih</w:t>
      </w:r>
      <w:r w:rsidRPr="002D15D0">
        <w:rPr>
          <w:rFonts w:ascii="Arial" w:eastAsia="Times New Roman" w:hAnsi="Arial" w:cs="Arial"/>
          <w:spacing w:val="56"/>
          <w:sz w:val="20"/>
          <w:szCs w:val="20"/>
        </w:rPr>
        <w:t xml:space="preserve"> </w:t>
      </w:r>
      <w:r w:rsidRPr="002D15D0">
        <w:rPr>
          <w:rFonts w:ascii="Arial" w:eastAsia="Times New Roman" w:hAnsi="Arial" w:cs="Arial"/>
          <w:spacing w:val="-1"/>
          <w:sz w:val="20"/>
          <w:szCs w:val="20"/>
        </w:rPr>
        <w:t>pogojev</w:t>
      </w:r>
      <w:r w:rsidRPr="002D15D0">
        <w:rPr>
          <w:rFonts w:ascii="Arial" w:eastAsia="Times New Roman" w:hAnsi="Arial" w:cs="Arial"/>
          <w:spacing w:val="57"/>
          <w:sz w:val="20"/>
          <w:szCs w:val="20"/>
        </w:rPr>
        <w:t xml:space="preserve"> </w:t>
      </w:r>
      <w:r w:rsidRPr="002D15D0">
        <w:rPr>
          <w:rFonts w:ascii="Arial" w:eastAsia="Times New Roman" w:hAnsi="Arial" w:cs="Arial"/>
          <w:sz w:val="20"/>
          <w:szCs w:val="20"/>
        </w:rPr>
        <w:t>računalniške</w:t>
      </w:r>
      <w:r w:rsidRPr="002D15D0">
        <w:rPr>
          <w:rFonts w:ascii="Arial" w:eastAsia="Times New Roman" w:hAnsi="Arial" w:cs="Arial"/>
          <w:spacing w:val="55"/>
          <w:sz w:val="20"/>
          <w:szCs w:val="20"/>
        </w:rPr>
        <w:t xml:space="preserve"> </w:t>
      </w:r>
      <w:r w:rsidRPr="002D15D0">
        <w:rPr>
          <w:rFonts w:ascii="Arial" w:eastAsia="Times New Roman" w:hAnsi="Arial" w:cs="Arial"/>
          <w:spacing w:val="-1"/>
          <w:sz w:val="20"/>
          <w:szCs w:val="20"/>
        </w:rPr>
        <w:t>mreže,</w:t>
      </w:r>
      <w:r w:rsidRPr="002D15D0">
        <w:rPr>
          <w:rFonts w:ascii="Arial" w:eastAsia="Times New Roman" w:hAnsi="Arial" w:cs="Arial"/>
          <w:spacing w:val="55"/>
          <w:sz w:val="20"/>
          <w:szCs w:val="20"/>
        </w:rPr>
        <w:t xml:space="preserve"> </w:t>
      </w:r>
      <w:r w:rsidRPr="002D15D0">
        <w:rPr>
          <w:rFonts w:ascii="Arial" w:eastAsia="Times New Roman" w:hAnsi="Arial" w:cs="Arial"/>
          <w:sz w:val="20"/>
          <w:szCs w:val="20"/>
        </w:rPr>
        <w:t>kakor</w:t>
      </w:r>
      <w:r w:rsidRPr="002D15D0">
        <w:rPr>
          <w:rFonts w:ascii="Arial" w:eastAsia="Times New Roman" w:hAnsi="Arial" w:cs="Arial"/>
          <w:spacing w:val="55"/>
          <w:sz w:val="20"/>
          <w:szCs w:val="20"/>
        </w:rPr>
        <w:t xml:space="preserve"> </w:t>
      </w:r>
      <w:r w:rsidRPr="002D15D0">
        <w:rPr>
          <w:rFonts w:ascii="Arial" w:eastAsia="Times New Roman" w:hAnsi="Arial" w:cs="Arial"/>
          <w:sz w:val="20"/>
          <w:szCs w:val="20"/>
        </w:rPr>
        <w:t>tudi</w:t>
      </w:r>
      <w:r w:rsidRPr="002D15D0">
        <w:rPr>
          <w:rFonts w:ascii="Arial" w:eastAsia="Times New Roman" w:hAnsi="Arial" w:cs="Arial"/>
          <w:spacing w:val="58"/>
          <w:sz w:val="20"/>
          <w:szCs w:val="20"/>
        </w:rPr>
        <w:t xml:space="preserve"> </w:t>
      </w:r>
      <w:r w:rsidRPr="002D15D0">
        <w:rPr>
          <w:rFonts w:ascii="Arial" w:eastAsia="Times New Roman" w:hAnsi="Arial" w:cs="Arial"/>
          <w:sz w:val="20"/>
          <w:szCs w:val="20"/>
        </w:rPr>
        <w:t>izbire</w:t>
      </w:r>
      <w:r w:rsidRPr="002D15D0">
        <w:rPr>
          <w:rFonts w:ascii="Arial" w:eastAsia="Times New Roman" w:hAnsi="Arial" w:cs="Arial"/>
          <w:spacing w:val="55"/>
          <w:sz w:val="20"/>
          <w:szCs w:val="20"/>
        </w:rPr>
        <w:t xml:space="preserve"> </w:t>
      </w:r>
      <w:r w:rsidRPr="002D15D0">
        <w:rPr>
          <w:rFonts w:ascii="Arial" w:eastAsia="Times New Roman" w:hAnsi="Arial" w:cs="Arial"/>
          <w:spacing w:val="-1"/>
          <w:sz w:val="20"/>
          <w:szCs w:val="20"/>
        </w:rPr>
        <w:t>opreme,</w:t>
      </w:r>
      <w:r w:rsidRPr="002D15D0">
        <w:rPr>
          <w:rFonts w:ascii="Arial" w:eastAsia="Times New Roman" w:hAnsi="Arial" w:cs="Arial"/>
          <w:spacing w:val="56"/>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47"/>
          <w:w w:val="99"/>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sodelovati</w:t>
      </w:r>
      <w:r w:rsidRPr="002D15D0">
        <w:rPr>
          <w:rFonts w:ascii="Arial" w:eastAsia="Times New Roman" w:hAnsi="Arial" w:cs="Arial"/>
          <w:spacing w:val="11"/>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strokovnimi</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delavci</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UKC</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Maribor,</w:t>
      </w:r>
      <w:r w:rsidRPr="002D15D0">
        <w:rPr>
          <w:rFonts w:ascii="Arial" w:eastAsia="Times New Roman" w:hAnsi="Arial" w:cs="Arial"/>
          <w:spacing w:val="10"/>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10"/>
          <w:sz w:val="20"/>
          <w:szCs w:val="20"/>
        </w:rPr>
        <w:t xml:space="preserve"> </w:t>
      </w:r>
      <w:r w:rsidRPr="002D15D0">
        <w:rPr>
          <w:rFonts w:ascii="Arial" w:eastAsia="Times New Roman" w:hAnsi="Arial" w:cs="Arial"/>
          <w:sz w:val="20"/>
          <w:szCs w:val="20"/>
        </w:rPr>
        <w:t>so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odgovorni</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področje</w:t>
      </w:r>
      <w:r w:rsidRPr="002D15D0">
        <w:rPr>
          <w:rFonts w:ascii="Arial" w:eastAsia="Times New Roman" w:hAnsi="Arial" w:cs="Arial"/>
          <w:spacing w:val="75"/>
          <w:w w:val="99"/>
          <w:sz w:val="20"/>
          <w:szCs w:val="20"/>
        </w:rPr>
        <w:t xml:space="preserve"> </w:t>
      </w:r>
      <w:r w:rsidRPr="002D15D0">
        <w:rPr>
          <w:rFonts w:ascii="Arial" w:eastAsia="Times New Roman" w:hAnsi="Arial" w:cs="Arial"/>
          <w:spacing w:val="-1"/>
          <w:sz w:val="20"/>
          <w:szCs w:val="20"/>
        </w:rPr>
        <w:t>računalniškega</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ožičenja</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in</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mrež.</w:t>
      </w:r>
    </w:p>
    <w:p w:rsidR="002D15D0" w:rsidRPr="002D15D0" w:rsidRDefault="002D15D0" w:rsidP="002D15D0">
      <w:pPr>
        <w:kinsoku w:val="0"/>
        <w:overflowPunct w:val="0"/>
        <w:adjustRightInd w:val="0"/>
        <w:rPr>
          <w:rFonts w:ascii="Arial" w:eastAsia="Times New Roman" w:hAnsi="Arial" w:cs="Arial"/>
          <w:sz w:val="20"/>
          <w:szCs w:val="20"/>
        </w:rPr>
      </w:pPr>
    </w:p>
    <w:p w:rsidR="002D15D0" w:rsidRPr="002D15D0" w:rsidRDefault="002D15D0" w:rsidP="002D15D0">
      <w:pPr>
        <w:kinsoku w:val="0"/>
        <w:overflowPunct w:val="0"/>
        <w:adjustRightInd w:val="0"/>
        <w:ind w:right="107"/>
        <w:jc w:val="both"/>
        <w:rPr>
          <w:rFonts w:ascii="Arial" w:eastAsia="Times New Roman" w:hAnsi="Arial" w:cs="Arial"/>
          <w:sz w:val="20"/>
          <w:szCs w:val="20"/>
        </w:rPr>
      </w:pPr>
      <w:r w:rsidRPr="002D15D0">
        <w:rPr>
          <w:rFonts w:ascii="Arial" w:eastAsia="Times New Roman" w:hAnsi="Arial" w:cs="Arial"/>
          <w:sz w:val="20"/>
          <w:szCs w:val="20"/>
        </w:rPr>
        <w:t>V</w:t>
      </w:r>
      <w:r w:rsidRPr="002D15D0">
        <w:rPr>
          <w:rFonts w:ascii="Arial" w:eastAsia="Times New Roman" w:hAnsi="Arial" w:cs="Arial"/>
          <w:spacing w:val="55"/>
          <w:sz w:val="20"/>
          <w:szCs w:val="20"/>
        </w:rPr>
        <w:t xml:space="preserve"> </w:t>
      </w:r>
      <w:r w:rsidRPr="002D15D0">
        <w:rPr>
          <w:rFonts w:ascii="Arial" w:eastAsia="Times New Roman" w:hAnsi="Arial" w:cs="Arial"/>
          <w:sz w:val="20"/>
          <w:szCs w:val="20"/>
        </w:rPr>
        <w:t>kolikor</w:t>
      </w:r>
      <w:r w:rsidRPr="002D15D0">
        <w:rPr>
          <w:rFonts w:ascii="Arial" w:eastAsia="Times New Roman" w:hAnsi="Arial" w:cs="Arial"/>
          <w:spacing w:val="26"/>
          <w:sz w:val="20"/>
          <w:szCs w:val="20"/>
        </w:rPr>
        <w:t xml:space="preserve"> </w:t>
      </w:r>
      <w:r w:rsidRPr="002D15D0">
        <w:rPr>
          <w:rFonts w:ascii="Arial" w:eastAsia="Times New Roman" w:hAnsi="Arial" w:cs="Arial"/>
          <w:spacing w:val="-1"/>
          <w:sz w:val="20"/>
          <w:szCs w:val="20"/>
        </w:rPr>
        <w:t>prostor</w:t>
      </w:r>
      <w:r w:rsidRPr="002D15D0">
        <w:rPr>
          <w:rFonts w:ascii="Arial" w:eastAsia="Times New Roman" w:hAnsi="Arial" w:cs="Arial"/>
          <w:spacing w:val="27"/>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27"/>
          <w:sz w:val="20"/>
          <w:szCs w:val="20"/>
        </w:rPr>
        <w:t xml:space="preserve"> </w:t>
      </w:r>
      <w:r w:rsidRPr="002D15D0">
        <w:rPr>
          <w:rFonts w:ascii="Arial" w:eastAsia="Times New Roman" w:hAnsi="Arial" w:cs="Arial"/>
          <w:spacing w:val="-1"/>
          <w:sz w:val="20"/>
          <w:szCs w:val="20"/>
        </w:rPr>
        <w:t>objektu</w:t>
      </w:r>
      <w:r w:rsidRPr="002D15D0">
        <w:rPr>
          <w:rFonts w:ascii="Arial" w:eastAsia="Times New Roman" w:hAnsi="Arial" w:cs="Arial"/>
          <w:spacing w:val="27"/>
          <w:sz w:val="20"/>
          <w:szCs w:val="20"/>
        </w:rPr>
        <w:t xml:space="preserve"> </w:t>
      </w:r>
      <w:r w:rsidRPr="002D15D0">
        <w:rPr>
          <w:rFonts w:ascii="Arial" w:eastAsia="Times New Roman" w:hAnsi="Arial" w:cs="Arial"/>
          <w:spacing w:val="-1"/>
          <w:sz w:val="20"/>
          <w:szCs w:val="20"/>
        </w:rPr>
        <w:t>dopušča</w:t>
      </w:r>
      <w:r w:rsidRPr="002D15D0">
        <w:rPr>
          <w:rFonts w:ascii="Arial" w:eastAsia="Times New Roman" w:hAnsi="Arial" w:cs="Arial"/>
          <w:spacing w:val="27"/>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28"/>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27"/>
          <w:sz w:val="20"/>
          <w:szCs w:val="20"/>
        </w:rPr>
        <w:t xml:space="preserve"> </w:t>
      </w:r>
      <w:r w:rsidRPr="002D15D0">
        <w:rPr>
          <w:rFonts w:ascii="Arial" w:eastAsia="Times New Roman" w:hAnsi="Arial" w:cs="Arial"/>
          <w:spacing w:val="-1"/>
          <w:sz w:val="20"/>
          <w:szCs w:val="20"/>
        </w:rPr>
        <w:t>predvidi</w:t>
      </w:r>
      <w:r w:rsidRPr="002D15D0">
        <w:rPr>
          <w:rFonts w:ascii="Arial" w:eastAsia="Times New Roman" w:hAnsi="Arial" w:cs="Arial"/>
          <w:spacing w:val="29"/>
          <w:sz w:val="20"/>
          <w:szCs w:val="20"/>
        </w:rPr>
        <w:t xml:space="preserve"> </w:t>
      </w:r>
      <w:r w:rsidRPr="002D15D0">
        <w:rPr>
          <w:rFonts w:ascii="Arial" w:eastAsia="Times New Roman" w:hAnsi="Arial" w:cs="Arial"/>
          <w:spacing w:val="-1"/>
          <w:sz w:val="20"/>
          <w:szCs w:val="20"/>
        </w:rPr>
        <w:t>zaključevanje</w:t>
      </w:r>
      <w:r w:rsidRPr="002D15D0">
        <w:rPr>
          <w:rFonts w:ascii="Arial" w:eastAsia="Times New Roman" w:hAnsi="Arial" w:cs="Arial"/>
          <w:spacing w:val="26"/>
          <w:sz w:val="20"/>
          <w:szCs w:val="20"/>
        </w:rPr>
        <w:t xml:space="preserve"> </w:t>
      </w:r>
      <w:r w:rsidRPr="002D15D0">
        <w:rPr>
          <w:rFonts w:ascii="Arial" w:eastAsia="Times New Roman" w:hAnsi="Arial" w:cs="Arial"/>
          <w:spacing w:val="-1"/>
          <w:sz w:val="20"/>
          <w:szCs w:val="20"/>
        </w:rPr>
        <w:t>naslednjih</w:t>
      </w:r>
      <w:r w:rsidRPr="002D15D0">
        <w:rPr>
          <w:rFonts w:ascii="Arial" w:eastAsia="Times New Roman" w:hAnsi="Arial" w:cs="Arial"/>
          <w:spacing w:val="28"/>
          <w:sz w:val="20"/>
          <w:szCs w:val="20"/>
        </w:rPr>
        <w:t xml:space="preserve"> </w:t>
      </w:r>
      <w:r w:rsidRPr="002D15D0">
        <w:rPr>
          <w:rFonts w:ascii="Arial" w:eastAsia="Times New Roman" w:hAnsi="Arial" w:cs="Arial"/>
          <w:spacing w:val="-1"/>
          <w:sz w:val="20"/>
          <w:szCs w:val="20"/>
        </w:rPr>
        <w:t>instalacij</w:t>
      </w:r>
      <w:r w:rsidRPr="002D15D0">
        <w:rPr>
          <w:rFonts w:ascii="Arial" w:eastAsia="Times New Roman" w:hAnsi="Arial" w:cs="Arial"/>
          <w:spacing w:val="28"/>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97"/>
          <w:w w:val="99"/>
          <w:sz w:val="20"/>
          <w:szCs w:val="20"/>
        </w:rPr>
        <w:t xml:space="preserve"> </w:t>
      </w:r>
      <w:r w:rsidRPr="002D15D0">
        <w:rPr>
          <w:rFonts w:ascii="Arial" w:eastAsia="Times New Roman" w:hAnsi="Arial" w:cs="Arial"/>
          <w:spacing w:val="-1"/>
          <w:sz w:val="20"/>
          <w:szCs w:val="20"/>
        </w:rPr>
        <w:t>sistemskem</w:t>
      </w:r>
      <w:r w:rsidRPr="002D15D0">
        <w:rPr>
          <w:rFonts w:ascii="Arial" w:eastAsia="Times New Roman" w:hAnsi="Arial" w:cs="Arial"/>
          <w:spacing w:val="-20"/>
          <w:sz w:val="20"/>
          <w:szCs w:val="20"/>
        </w:rPr>
        <w:t xml:space="preserve"> </w:t>
      </w:r>
      <w:r w:rsidRPr="002D15D0">
        <w:rPr>
          <w:rFonts w:ascii="Arial" w:eastAsia="Times New Roman" w:hAnsi="Arial" w:cs="Arial"/>
          <w:spacing w:val="-1"/>
          <w:sz w:val="20"/>
          <w:szCs w:val="20"/>
        </w:rPr>
        <w:t>prostoru:</w:t>
      </w:r>
    </w:p>
    <w:p w:rsidR="002D15D0" w:rsidRPr="002D15D0" w:rsidRDefault="002D15D0" w:rsidP="002D15D0">
      <w:pPr>
        <w:tabs>
          <w:tab w:val="left" w:pos="838"/>
        </w:tabs>
        <w:kinsoku w:val="0"/>
        <w:overflowPunct w:val="0"/>
        <w:adjustRightInd w:val="0"/>
        <w:rPr>
          <w:rFonts w:ascii="Arial" w:eastAsia="Times New Roman" w:hAnsi="Arial" w:cs="Arial"/>
          <w:sz w:val="20"/>
          <w:szCs w:val="20"/>
        </w:rPr>
      </w:pPr>
      <w:r w:rsidRPr="002D15D0">
        <w:rPr>
          <w:rFonts w:ascii="Tahoma" w:eastAsia="Times New Roman" w:hAnsi="Tahoma" w:cs="Tahoma"/>
          <w:w w:val="85"/>
          <w:sz w:val="20"/>
          <w:szCs w:val="20"/>
        </w:rPr>
        <w:t>�</w:t>
      </w:r>
      <w:r w:rsidRPr="002D15D0">
        <w:rPr>
          <w:rFonts w:ascii="Arial" w:eastAsia="Times New Roman" w:hAnsi="Arial" w:cs="Arial"/>
          <w:w w:val="85"/>
          <w:sz w:val="20"/>
          <w:szCs w:val="20"/>
        </w:rPr>
        <w:tab/>
      </w:r>
      <w:r w:rsidRPr="002D15D0">
        <w:rPr>
          <w:rFonts w:ascii="Arial" w:eastAsia="Times New Roman" w:hAnsi="Arial" w:cs="Arial"/>
          <w:spacing w:val="-1"/>
          <w:sz w:val="20"/>
          <w:szCs w:val="20"/>
        </w:rPr>
        <w:t>računalniško</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ožičenje</w:t>
      </w:r>
      <w:r w:rsidRPr="002D15D0">
        <w:rPr>
          <w:rFonts w:ascii="Arial" w:eastAsia="Times New Roman" w:hAnsi="Arial" w:cs="Arial"/>
          <w:spacing w:val="-12"/>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11"/>
          <w:sz w:val="20"/>
          <w:szCs w:val="20"/>
        </w:rPr>
        <w:t xml:space="preserve"> </w:t>
      </w:r>
      <w:r w:rsidRPr="002D15D0">
        <w:rPr>
          <w:rFonts w:ascii="Arial" w:eastAsia="Times New Roman" w:hAnsi="Arial" w:cs="Arial"/>
          <w:sz w:val="20"/>
          <w:szCs w:val="20"/>
        </w:rPr>
        <w:t>komunikacijsko</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omaro,</w:t>
      </w:r>
    </w:p>
    <w:p w:rsidR="002D15D0" w:rsidRPr="002D15D0" w:rsidRDefault="002D15D0" w:rsidP="002D15D0">
      <w:pPr>
        <w:tabs>
          <w:tab w:val="left" w:pos="838"/>
        </w:tabs>
        <w:kinsoku w:val="0"/>
        <w:overflowPunct w:val="0"/>
        <w:adjustRightInd w:val="0"/>
        <w:rPr>
          <w:rFonts w:ascii="Arial" w:eastAsia="Times New Roman" w:hAnsi="Arial" w:cs="Arial"/>
          <w:sz w:val="20"/>
          <w:szCs w:val="20"/>
        </w:rPr>
      </w:pPr>
      <w:r w:rsidRPr="002D15D0">
        <w:rPr>
          <w:rFonts w:ascii="Tahoma" w:eastAsia="Times New Roman" w:hAnsi="Tahoma" w:cs="Tahoma"/>
          <w:w w:val="85"/>
          <w:sz w:val="20"/>
          <w:szCs w:val="20"/>
        </w:rPr>
        <w:t>�</w:t>
      </w:r>
      <w:r w:rsidRPr="002D15D0">
        <w:rPr>
          <w:rFonts w:ascii="Arial" w:eastAsia="Times New Roman" w:hAnsi="Arial" w:cs="Arial"/>
          <w:w w:val="85"/>
          <w:sz w:val="20"/>
          <w:szCs w:val="20"/>
        </w:rPr>
        <w:tab/>
      </w:r>
      <w:r w:rsidRPr="002D15D0">
        <w:rPr>
          <w:rFonts w:ascii="Arial" w:eastAsia="Times New Roman" w:hAnsi="Arial" w:cs="Arial"/>
          <w:spacing w:val="-1"/>
          <w:sz w:val="20"/>
          <w:szCs w:val="20"/>
        </w:rPr>
        <w:t>telefonski</w:t>
      </w:r>
      <w:r w:rsidRPr="002D15D0">
        <w:rPr>
          <w:rFonts w:ascii="Arial" w:eastAsia="Times New Roman" w:hAnsi="Arial" w:cs="Arial"/>
          <w:spacing w:val="-20"/>
          <w:sz w:val="20"/>
          <w:szCs w:val="20"/>
        </w:rPr>
        <w:t xml:space="preserve"> </w:t>
      </w:r>
      <w:proofErr w:type="spellStart"/>
      <w:r w:rsidRPr="002D15D0">
        <w:rPr>
          <w:rFonts w:ascii="Arial" w:eastAsia="Times New Roman" w:hAnsi="Arial" w:cs="Arial"/>
          <w:spacing w:val="-1"/>
          <w:sz w:val="20"/>
          <w:szCs w:val="20"/>
        </w:rPr>
        <w:t>razdelilec</w:t>
      </w:r>
      <w:proofErr w:type="spellEnd"/>
      <w:r w:rsidRPr="002D15D0">
        <w:rPr>
          <w:rFonts w:ascii="Arial" w:eastAsia="Times New Roman" w:hAnsi="Arial" w:cs="Arial"/>
          <w:spacing w:val="-1"/>
          <w:sz w:val="20"/>
          <w:szCs w:val="20"/>
        </w:rPr>
        <w:t>,</w:t>
      </w:r>
    </w:p>
    <w:p w:rsidR="002D15D0" w:rsidRPr="002D15D0" w:rsidRDefault="002D15D0" w:rsidP="002D15D0">
      <w:pPr>
        <w:tabs>
          <w:tab w:val="left" w:pos="838"/>
        </w:tabs>
        <w:kinsoku w:val="0"/>
        <w:overflowPunct w:val="0"/>
        <w:adjustRightInd w:val="0"/>
        <w:rPr>
          <w:rFonts w:ascii="Arial" w:eastAsia="Times New Roman" w:hAnsi="Arial" w:cs="Arial"/>
          <w:sz w:val="20"/>
          <w:szCs w:val="20"/>
        </w:rPr>
      </w:pPr>
      <w:r w:rsidRPr="002D15D0">
        <w:rPr>
          <w:rFonts w:ascii="Tahoma" w:eastAsia="Times New Roman" w:hAnsi="Tahoma" w:cs="Tahoma"/>
          <w:w w:val="85"/>
          <w:sz w:val="20"/>
          <w:szCs w:val="20"/>
        </w:rPr>
        <w:t>�</w:t>
      </w:r>
      <w:r w:rsidRPr="002D15D0">
        <w:rPr>
          <w:rFonts w:ascii="Arial" w:eastAsia="Times New Roman" w:hAnsi="Arial" w:cs="Arial"/>
          <w:w w:val="85"/>
          <w:sz w:val="20"/>
          <w:szCs w:val="20"/>
        </w:rPr>
        <w:tab/>
      </w:r>
      <w:r w:rsidRPr="002D15D0">
        <w:rPr>
          <w:rFonts w:ascii="Arial" w:eastAsia="Times New Roman" w:hAnsi="Arial" w:cs="Arial"/>
          <w:spacing w:val="-1"/>
          <w:sz w:val="20"/>
          <w:szCs w:val="20"/>
        </w:rPr>
        <w:t>pristopna</w:t>
      </w:r>
      <w:r w:rsidRPr="002D15D0">
        <w:rPr>
          <w:rFonts w:ascii="Arial" w:eastAsia="Times New Roman" w:hAnsi="Arial" w:cs="Arial"/>
          <w:spacing w:val="-19"/>
          <w:sz w:val="20"/>
          <w:szCs w:val="20"/>
        </w:rPr>
        <w:t xml:space="preserve"> </w:t>
      </w:r>
      <w:r w:rsidRPr="002D15D0">
        <w:rPr>
          <w:rFonts w:ascii="Arial" w:eastAsia="Times New Roman" w:hAnsi="Arial" w:cs="Arial"/>
          <w:spacing w:val="-1"/>
          <w:sz w:val="20"/>
          <w:szCs w:val="20"/>
        </w:rPr>
        <w:t>kontrola,</w:t>
      </w:r>
    </w:p>
    <w:p w:rsidR="002D15D0" w:rsidRPr="002D15D0" w:rsidRDefault="002D15D0" w:rsidP="002D15D0">
      <w:pPr>
        <w:tabs>
          <w:tab w:val="left" w:pos="838"/>
        </w:tabs>
        <w:kinsoku w:val="0"/>
        <w:overflowPunct w:val="0"/>
        <w:adjustRightInd w:val="0"/>
        <w:rPr>
          <w:rFonts w:ascii="Arial" w:eastAsia="Times New Roman" w:hAnsi="Arial" w:cs="Arial"/>
          <w:sz w:val="20"/>
          <w:szCs w:val="20"/>
        </w:rPr>
      </w:pPr>
      <w:r w:rsidRPr="002D15D0">
        <w:rPr>
          <w:rFonts w:ascii="Tahoma" w:eastAsia="Times New Roman" w:hAnsi="Tahoma" w:cs="Tahoma"/>
          <w:w w:val="85"/>
          <w:sz w:val="20"/>
          <w:szCs w:val="20"/>
        </w:rPr>
        <w:t>�</w:t>
      </w:r>
      <w:r w:rsidRPr="002D15D0">
        <w:rPr>
          <w:rFonts w:ascii="Arial" w:eastAsia="Times New Roman" w:hAnsi="Arial" w:cs="Arial"/>
          <w:w w:val="85"/>
          <w:sz w:val="20"/>
          <w:szCs w:val="20"/>
        </w:rPr>
        <w:tab/>
      </w:r>
      <w:r w:rsidRPr="002D15D0">
        <w:rPr>
          <w:rFonts w:ascii="Arial" w:eastAsia="Times New Roman" w:hAnsi="Arial" w:cs="Arial"/>
          <w:spacing w:val="-1"/>
          <w:sz w:val="20"/>
          <w:szCs w:val="20"/>
        </w:rPr>
        <w:t>javljanje</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požara,</w:t>
      </w:r>
    </w:p>
    <w:p w:rsidR="002D15D0" w:rsidRPr="002D15D0" w:rsidRDefault="002D15D0" w:rsidP="002D15D0">
      <w:pPr>
        <w:tabs>
          <w:tab w:val="left" w:pos="838"/>
        </w:tabs>
        <w:kinsoku w:val="0"/>
        <w:overflowPunct w:val="0"/>
        <w:adjustRightInd w:val="0"/>
        <w:rPr>
          <w:rFonts w:ascii="Arial" w:eastAsia="Times New Roman" w:hAnsi="Arial" w:cs="Arial"/>
          <w:sz w:val="20"/>
          <w:szCs w:val="20"/>
        </w:rPr>
      </w:pPr>
      <w:r w:rsidRPr="002D15D0">
        <w:rPr>
          <w:rFonts w:ascii="Tahoma" w:eastAsia="Times New Roman" w:hAnsi="Tahoma" w:cs="Tahoma"/>
          <w:w w:val="85"/>
          <w:sz w:val="20"/>
          <w:szCs w:val="20"/>
        </w:rPr>
        <w:t>�</w:t>
      </w:r>
      <w:r w:rsidRPr="002D15D0">
        <w:rPr>
          <w:rFonts w:ascii="Arial" w:eastAsia="Times New Roman" w:hAnsi="Arial" w:cs="Arial"/>
          <w:w w:val="85"/>
          <w:sz w:val="20"/>
          <w:szCs w:val="20"/>
        </w:rPr>
        <w:tab/>
      </w:r>
      <w:r w:rsidRPr="002D15D0">
        <w:rPr>
          <w:rFonts w:ascii="Arial" w:eastAsia="Times New Roman" w:hAnsi="Arial" w:cs="Arial"/>
          <w:sz w:val="20"/>
          <w:szCs w:val="20"/>
        </w:rPr>
        <w:t>CNS,</w:t>
      </w:r>
    </w:p>
    <w:p w:rsidR="002D15D0" w:rsidRPr="002D15D0" w:rsidRDefault="002D15D0" w:rsidP="002D15D0">
      <w:pPr>
        <w:tabs>
          <w:tab w:val="left" w:pos="838"/>
        </w:tabs>
        <w:kinsoku w:val="0"/>
        <w:overflowPunct w:val="0"/>
        <w:adjustRightInd w:val="0"/>
        <w:rPr>
          <w:rFonts w:ascii="Arial" w:eastAsia="Times New Roman" w:hAnsi="Arial" w:cs="Arial"/>
          <w:sz w:val="20"/>
          <w:szCs w:val="20"/>
        </w:rPr>
      </w:pPr>
      <w:r w:rsidRPr="002D15D0">
        <w:rPr>
          <w:rFonts w:ascii="Tahoma" w:eastAsia="Times New Roman" w:hAnsi="Tahoma" w:cs="Tahoma"/>
          <w:w w:val="85"/>
          <w:sz w:val="20"/>
          <w:szCs w:val="20"/>
        </w:rPr>
        <w:t>�</w:t>
      </w:r>
      <w:r w:rsidRPr="002D15D0">
        <w:rPr>
          <w:rFonts w:ascii="Arial" w:eastAsia="Times New Roman" w:hAnsi="Arial" w:cs="Arial"/>
          <w:w w:val="85"/>
          <w:sz w:val="20"/>
          <w:szCs w:val="20"/>
        </w:rPr>
        <w:tab/>
      </w:r>
      <w:r w:rsidRPr="002D15D0">
        <w:rPr>
          <w:rFonts w:ascii="Arial" w:eastAsia="Times New Roman" w:hAnsi="Arial" w:cs="Arial"/>
          <w:spacing w:val="-1"/>
          <w:sz w:val="20"/>
          <w:szCs w:val="20"/>
        </w:rPr>
        <w:t>Monitorji.</w:t>
      </w:r>
    </w:p>
    <w:p w:rsidR="007D1588" w:rsidRDefault="007D1588">
      <w:pPr>
        <w:widowControl/>
        <w:autoSpaceDE/>
        <w:autoSpaceDN/>
        <w:spacing w:after="200" w:line="276" w:lineRule="auto"/>
        <w:rPr>
          <w:rFonts w:ascii="Arial" w:eastAsia="Times New Roman" w:hAnsi="Arial" w:cs="Arial"/>
          <w:spacing w:val="-1"/>
          <w:sz w:val="20"/>
          <w:szCs w:val="20"/>
        </w:rPr>
      </w:pPr>
      <w:r>
        <w:rPr>
          <w:rFonts w:ascii="Arial" w:eastAsia="Times New Roman" w:hAnsi="Arial" w:cs="Arial"/>
          <w:spacing w:val="-1"/>
          <w:sz w:val="20"/>
          <w:szCs w:val="20"/>
        </w:rPr>
        <w:br w:type="page"/>
      </w:r>
    </w:p>
    <w:p w:rsidR="002D15D0" w:rsidRPr="002D15D0" w:rsidRDefault="002D15D0" w:rsidP="002D15D0">
      <w:pPr>
        <w:kinsoku w:val="0"/>
        <w:overflowPunct w:val="0"/>
        <w:adjustRightInd w:val="0"/>
        <w:ind w:right="195"/>
        <w:rPr>
          <w:rFonts w:ascii="Arial" w:eastAsia="Times New Roman" w:hAnsi="Arial" w:cs="Arial"/>
          <w:sz w:val="20"/>
          <w:szCs w:val="20"/>
        </w:rPr>
      </w:pPr>
      <w:r w:rsidRPr="002D15D0">
        <w:rPr>
          <w:rFonts w:ascii="Arial" w:eastAsia="Times New Roman" w:hAnsi="Arial" w:cs="Arial"/>
          <w:spacing w:val="-1"/>
          <w:sz w:val="20"/>
          <w:szCs w:val="20"/>
        </w:rPr>
        <w:lastRenderedPageBreak/>
        <w:t>Od</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tu</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pa</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predvidijo</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ločene</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povezave</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nadaljnje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povezave</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posamezne</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sklope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instalacij.</w:t>
      </w:r>
      <w:r w:rsidRPr="002D15D0">
        <w:rPr>
          <w:rFonts w:ascii="Arial" w:eastAsia="Times New Roman" w:hAnsi="Arial" w:cs="Arial"/>
          <w:spacing w:val="67"/>
          <w:w w:val="99"/>
          <w:sz w:val="20"/>
          <w:szCs w:val="20"/>
        </w:rPr>
        <w:t xml:space="preserve"> </w:t>
      </w:r>
      <w:r w:rsidRPr="002D15D0">
        <w:rPr>
          <w:rFonts w:ascii="Arial" w:eastAsia="Times New Roman" w:hAnsi="Arial" w:cs="Arial"/>
          <w:sz w:val="20"/>
          <w:szCs w:val="20"/>
        </w:rPr>
        <w:t>Sistemski</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prostor</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mora</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biti</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ustrezno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prezračevan</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in</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hlajen.</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1.4.2 Prenos podatkov, digitalizacija</w:t>
      </w:r>
    </w:p>
    <w:p w:rsidR="002D15D0" w:rsidRPr="002D15D0" w:rsidRDefault="002D15D0" w:rsidP="002D15D0">
      <w:pPr>
        <w:kinsoku w:val="0"/>
        <w:overflowPunct w:val="0"/>
        <w:adjustRightInd w:val="0"/>
        <w:spacing w:before="50"/>
        <w:ind w:right="107"/>
        <w:jc w:val="both"/>
        <w:rPr>
          <w:rFonts w:ascii="Arial" w:eastAsia="Times New Roman" w:hAnsi="Arial" w:cs="Arial"/>
          <w:sz w:val="20"/>
          <w:szCs w:val="20"/>
        </w:rPr>
      </w:pPr>
      <w:r w:rsidRPr="002D15D0">
        <w:rPr>
          <w:rFonts w:ascii="Arial" w:eastAsia="Times New Roman" w:hAnsi="Arial" w:cs="Arial"/>
          <w:sz w:val="20"/>
          <w:szCs w:val="20"/>
        </w:rPr>
        <w:t>Pri</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izvedbi</w:t>
      </w:r>
      <w:r w:rsidRPr="002D15D0">
        <w:rPr>
          <w:rFonts w:ascii="Arial" w:eastAsia="Times New Roman" w:hAnsi="Arial" w:cs="Arial"/>
          <w:spacing w:val="-1"/>
          <w:sz w:val="20"/>
          <w:szCs w:val="20"/>
        </w:rPr>
        <w:t xml:space="preserve"> podatkovne</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mreže</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posebno</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pozornost</w:t>
      </w:r>
      <w:r w:rsidRPr="002D15D0">
        <w:rPr>
          <w:rFonts w:ascii="Arial" w:eastAsia="Times New Roman" w:hAnsi="Arial" w:cs="Arial"/>
          <w:spacing w:val="-1"/>
          <w:sz w:val="20"/>
          <w:szCs w:val="20"/>
        </w:rPr>
        <w:t xml:space="preserve"> posvetiti</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 xml:space="preserve">tudi povezavi </w:t>
      </w:r>
      <w:r w:rsidRPr="002D15D0">
        <w:rPr>
          <w:rFonts w:ascii="Arial" w:eastAsia="Times New Roman" w:hAnsi="Arial" w:cs="Arial"/>
          <w:sz w:val="20"/>
          <w:szCs w:val="20"/>
        </w:rPr>
        <w:t>z</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mrežo</w:t>
      </w:r>
      <w:r w:rsidRPr="002D15D0">
        <w:rPr>
          <w:rFonts w:ascii="Arial" w:eastAsia="Times New Roman" w:hAnsi="Arial" w:cs="Arial"/>
          <w:spacing w:val="83"/>
          <w:w w:val="99"/>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digitalizacijo</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informatizacijo.</w:t>
      </w:r>
      <w:r w:rsidRPr="002D15D0">
        <w:rPr>
          <w:rFonts w:ascii="Arial" w:eastAsia="Times New Roman" w:hAnsi="Arial" w:cs="Arial"/>
          <w:spacing w:val="-3"/>
          <w:sz w:val="20"/>
          <w:szCs w:val="20"/>
        </w:rPr>
        <w:t xml:space="preserve"> </w:t>
      </w:r>
      <w:r w:rsidRPr="002D15D0">
        <w:rPr>
          <w:rFonts w:ascii="Arial" w:eastAsia="Times New Roman" w:hAnsi="Arial" w:cs="Arial"/>
          <w:spacing w:val="-2"/>
          <w:sz w:val="20"/>
          <w:szCs w:val="20"/>
        </w:rPr>
        <w:t>Za</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 xml:space="preserve">določitev </w:t>
      </w:r>
      <w:r w:rsidRPr="002D15D0">
        <w:rPr>
          <w:rFonts w:ascii="Arial" w:eastAsia="Times New Roman" w:hAnsi="Arial" w:cs="Arial"/>
          <w:spacing w:val="-1"/>
          <w:sz w:val="20"/>
          <w:szCs w:val="20"/>
        </w:rPr>
        <w:t>vseh</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relevantnih</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pogojev</w:t>
      </w:r>
      <w:r w:rsidRPr="002D15D0">
        <w:rPr>
          <w:rFonts w:ascii="Arial" w:eastAsia="Times New Roman" w:hAnsi="Arial" w:cs="Arial"/>
          <w:sz w:val="20"/>
          <w:szCs w:val="20"/>
        </w:rPr>
        <w:t xml:space="preserve"> </w:t>
      </w:r>
      <w:r w:rsidRPr="002D15D0">
        <w:rPr>
          <w:rFonts w:ascii="Arial" w:eastAsia="Times New Roman" w:hAnsi="Arial" w:cs="Arial"/>
          <w:spacing w:val="-1"/>
          <w:sz w:val="20"/>
          <w:szCs w:val="20"/>
        </w:rPr>
        <w:t>računalniške</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mreže</w:t>
      </w:r>
      <w:r w:rsidRPr="002D15D0">
        <w:rPr>
          <w:rFonts w:ascii="Arial" w:eastAsia="Times New Roman" w:hAnsi="Arial" w:cs="Arial"/>
          <w:spacing w:val="113"/>
          <w:w w:val="99"/>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43"/>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44"/>
          <w:sz w:val="20"/>
          <w:szCs w:val="20"/>
        </w:rPr>
        <w:t xml:space="preserve"> </w:t>
      </w:r>
      <w:r w:rsidRPr="002D15D0">
        <w:rPr>
          <w:rFonts w:ascii="Arial" w:eastAsia="Times New Roman" w:hAnsi="Arial" w:cs="Arial"/>
          <w:spacing w:val="-1"/>
          <w:sz w:val="20"/>
          <w:szCs w:val="20"/>
        </w:rPr>
        <w:t>sodelovati</w:t>
      </w:r>
      <w:r w:rsidRPr="002D15D0">
        <w:rPr>
          <w:rFonts w:ascii="Arial" w:eastAsia="Times New Roman" w:hAnsi="Arial" w:cs="Arial"/>
          <w:spacing w:val="44"/>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44"/>
          <w:sz w:val="20"/>
          <w:szCs w:val="20"/>
        </w:rPr>
        <w:t xml:space="preserve"> </w:t>
      </w:r>
      <w:r w:rsidRPr="002D15D0">
        <w:rPr>
          <w:rFonts w:ascii="Arial" w:eastAsia="Times New Roman" w:hAnsi="Arial" w:cs="Arial"/>
          <w:spacing w:val="-1"/>
          <w:sz w:val="20"/>
          <w:szCs w:val="20"/>
        </w:rPr>
        <w:t>strokovnimi</w:t>
      </w:r>
      <w:r w:rsidRPr="002D15D0">
        <w:rPr>
          <w:rFonts w:ascii="Arial" w:eastAsia="Times New Roman" w:hAnsi="Arial" w:cs="Arial"/>
          <w:spacing w:val="44"/>
          <w:sz w:val="20"/>
          <w:szCs w:val="20"/>
        </w:rPr>
        <w:t xml:space="preserve"> </w:t>
      </w:r>
      <w:r w:rsidRPr="002D15D0">
        <w:rPr>
          <w:rFonts w:ascii="Arial" w:eastAsia="Times New Roman" w:hAnsi="Arial" w:cs="Arial"/>
          <w:spacing w:val="-1"/>
          <w:sz w:val="20"/>
          <w:szCs w:val="20"/>
        </w:rPr>
        <w:t>delavci</w:t>
      </w:r>
      <w:r w:rsidRPr="002D15D0">
        <w:rPr>
          <w:rFonts w:ascii="Arial" w:eastAsia="Times New Roman" w:hAnsi="Arial" w:cs="Arial"/>
          <w:spacing w:val="45"/>
          <w:sz w:val="20"/>
          <w:szCs w:val="20"/>
        </w:rPr>
        <w:t xml:space="preserve"> </w:t>
      </w:r>
      <w:r w:rsidRPr="002D15D0">
        <w:rPr>
          <w:rFonts w:ascii="Arial" w:eastAsia="Times New Roman" w:hAnsi="Arial" w:cs="Arial"/>
          <w:spacing w:val="-1"/>
          <w:sz w:val="20"/>
          <w:szCs w:val="20"/>
        </w:rPr>
        <w:t>UKC</w:t>
      </w:r>
      <w:r w:rsidRPr="002D15D0">
        <w:rPr>
          <w:rFonts w:ascii="Arial" w:eastAsia="Times New Roman" w:hAnsi="Arial" w:cs="Arial"/>
          <w:spacing w:val="45"/>
          <w:sz w:val="20"/>
          <w:szCs w:val="20"/>
        </w:rPr>
        <w:t xml:space="preserve"> </w:t>
      </w:r>
      <w:r w:rsidRPr="002D15D0">
        <w:rPr>
          <w:rFonts w:ascii="Arial" w:eastAsia="Times New Roman" w:hAnsi="Arial" w:cs="Arial"/>
          <w:spacing w:val="-1"/>
          <w:sz w:val="20"/>
          <w:szCs w:val="20"/>
        </w:rPr>
        <w:t>Maribor,</w:t>
      </w:r>
      <w:r w:rsidRPr="002D15D0">
        <w:rPr>
          <w:rFonts w:ascii="Arial" w:eastAsia="Times New Roman" w:hAnsi="Arial" w:cs="Arial"/>
          <w:spacing w:val="44"/>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44"/>
          <w:sz w:val="20"/>
          <w:szCs w:val="20"/>
        </w:rPr>
        <w:t xml:space="preserve"> </w:t>
      </w:r>
      <w:r w:rsidRPr="002D15D0">
        <w:rPr>
          <w:rFonts w:ascii="Arial" w:eastAsia="Times New Roman" w:hAnsi="Arial" w:cs="Arial"/>
          <w:sz w:val="20"/>
          <w:szCs w:val="20"/>
        </w:rPr>
        <w:t>so</w:t>
      </w:r>
      <w:r w:rsidRPr="002D15D0">
        <w:rPr>
          <w:rFonts w:ascii="Arial" w:eastAsia="Times New Roman" w:hAnsi="Arial" w:cs="Arial"/>
          <w:spacing w:val="44"/>
          <w:sz w:val="20"/>
          <w:szCs w:val="20"/>
        </w:rPr>
        <w:t xml:space="preserve"> </w:t>
      </w:r>
      <w:r w:rsidRPr="002D15D0">
        <w:rPr>
          <w:rFonts w:ascii="Arial" w:eastAsia="Times New Roman" w:hAnsi="Arial" w:cs="Arial"/>
          <w:spacing w:val="-1"/>
          <w:sz w:val="20"/>
          <w:szCs w:val="20"/>
        </w:rPr>
        <w:t>odgovorni</w:t>
      </w:r>
      <w:r w:rsidRPr="002D15D0">
        <w:rPr>
          <w:rFonts w:ascii="Arial" w:eastAsia="Times New Roman" w:hAnsi="Arial" w:cs="Arial"/>
          <w:spacing w:val="44"/>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44"/>
          <w:sz w:val="20"/>
          <w:szCs w:val="20"/>
        </w:rPr>
        <w:t xml:space="preserve"> </w:t>
      </w:r>
      <w:r w:rsidRPr="002D15D0">
        <w:rPr>
          <w:rFonts w:ascii="Arial" w:eastAsia="Times New Roman" w:hAnsi="Arial" w:cs="Arial"/>
          <w:spacing w:val="-1"/>
          <w:sz w:val="20"/>
          <w:szCs w:val="20"/>
        </w:rPr>
        <w:t>področje</w:t>
      </w:r>
      <w:r w:rsidRPr="002D15D0">
        <w:rPr>
          <w:rFonts w:ascii="Arial" w:eastAsia="Times New Roman" w:hAnsi="Arial" w:cs="Arial"/>
          <w:spacing w:val="93"/>
          <w:w w:val="99"/>
          <w:sz w:val="20"/>
          <w:szCs w:val="20"/>
        </w:rPr>
        <w:t xml:space="preserve"> </w:t>
      </w:r>
      <w:r w:rsidRPr="002D15D0">
        <w:rPr>
          <w:rFonts w:ascii="Arial" w:eastAsia="Times New Roman" w:hAnsi="Arial" w:cs="Arial"/>
          <w:spacing w:val="-1"/>
          <w:sz w:val="20"/>
          <w:szCs w:val="20"/>
        </w:rPr>
        <w:t>računalniškega</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ožičenja</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in</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mrež.</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1.4.3 Aktivna oprema</w:t>
      </w:r>
    </w:p>
    <w:p w:rsidR="002D15D0" w:rsidRPr="002D15D0" w:rsidRDefault="002D15D0" w:rsidP="002D15D0">
      <w:pPr>
        <w:kinsoku w:val="0"/>
        <w:overflowPunct w:val="0"/>
        <w:adjustRightInd w:val="0"/>
        <w:spacing w:before="52"/>
        <w:ind w:right="109"/>
        <w:jc w:val="both"/>
        <w:rPr>
          <w:rFonts w:ascii="Arial" w:eastAsia="Times New Roman" w:hAnsi="Arial" w:cs="Arial"/>
          <w:sz w:val="20"/>
          <w:szCs w:val="20"/>
        </w:rPr>
      </w:pPr>
      <w:r w:rsidRPr="002D15D0">
        <w:rPr>
          <w:rFonts w:ascii="Arial" w:eastAsia="Times New Roman" w:hAnsi="Arial" w:cs="Arial"/>
          <w:spacing w:val="-2"/>
          <w:sz w:val="20"/>
          <w:szCs w:val="20"/>
        </w:rPr>
        <w:t>Za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potrebe</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delovanja</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sistema</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prenosov</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podatkov</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predvidi</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dodatno</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potrebna</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aktivna</w:t>
      </w:r>
      <w:r w:rsidRPr="002D15D0">
        <w:rPr>
          <w:rFonts w:ascii="Arial" w:eastAsia="Times New Roman" w:hAnsi="Arial" w:cs="Arial"/>
          <w:spacing w:val="59"/>
          <w:w w:val="99"/>
          <w:sz w:val="20"/>
          <w:szCs w:val="20"/>
        </w:rPr>
        <w:t xml:space="preserve"> </w:t>
      </w:r>
      <w:r w:rsidRPr="002D15D0">
        <w:rPr>
          <w:rFonts w:ascii="Arial" w:eastAsia="Times New Roman" w:hAnsi="Arial" w:cs="Arial"/>
          <w:spacing w:val="-1"/>
          <w:sz w:val="20"/>
          <w:szCs w:val="20"/>
        </w:rPr>
        <w:t>oprema.</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Aktivna</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oprema</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potrebe</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delovanja</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prenosa</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podatkov</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bo</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nameščena</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69"/>
          <w:w w:val="99"/>
          <w:sz w:val="20"/>
          <w:szCs w:val="20"/>
        </w:rPr>
        <w:t xml:space="preserve"> </w:t>
      </w:r>
      <w:r w:rsidRPr="002D15D0">
        <w:rPr>
          <w:rFonts w:ascii="Arial" w:eastAsia="Times New Roman" w:hAnsi="Arial" w:cs="Arial"/>
          <w:spacing w:val="-1"/>
          <w:sz w:val="20"/>
          <w:szCs w:val="20"/>
        </w:rPr>
        <w:t>komunikacijski</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omari</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(RACK</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omara).</w:t>
      </w:r>
      <w:r w:rsidRPr="002D15D0">
        <w:rPr>
          <w:rFonts w:ascii="Arial" w:eastAsia="Times New Roman" w:hAnsi="Arial" w:cs="Arial"/>
          <w:spacing w:val="15"/>
          <w:sz w:val="20"/>
          <w:szCs w:val="20"/>
        </w:rPr>
        <w:t xml:space="preserve"> </w:t>
      </w:r>
      <w:r w:rsidRPr="002D15D0">
        <w:rPr>
          <w:rFonts w:ascii="Arial" w:eastAsia="Times New Roman" w:hAnsi="Arial" w:cs="Arial"/>
          <w:spacing w:val="-1"/>
          <w:sz w:val="20"/>
          <w:szCs w:val="20"/>
        </w:rPr>
        <w:t>Komunikacijske</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omare</w:t>
      </w:r>
      <w:r w:rsidRPr="002D15D0">
        <w:rPr>
          <w:rFonts w:ascii="Arial" w:eastAsia="Times New Roman" w:hAnsi="Arial" w:cs="Arial"/>
          <w:spacing w:val="12"/>
          <w:sz w:val="20"/>
          <w:szCs w:val="20"/>
        </w:rPr>
        <w:t xml:space="preserve"> </w:t>
      </w:r>
      <w:r w:rsidRPr="002D15D0">
        <w:rPr>
          <w:rFonts w:ascii="Arial" w:eastAsia="Times New Roman" w:hAnsi="Arial" w:cs="Arial"/>
          <w:sz w:val="20"/>
          <w:szCs w:val="20"/>
        </w:rPr>
        <w:t>morajo</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izpolnjevati</w:t>
      </w:r>
      <w:r w:rsidRPr="002D15D0">
        <w:rPr>
          <w:rFonts w:ascii="Arial" w:eastAsia="Times New Roman" w:hAnsi="Arial" w:cs="Arial"/>
          <w:spacing w:val="14"/>
          <w:sz w:val="20"/>
          <w:szCs w:val="20"/>
        </w:rPr>
        <w:t xml:space="preserve"> </w:t>
      </w:r>
      <w:r w:rsidRPr="002D15D0">
        <w:rPr>
          <w:rFonts w:ascii="Arial" w:eastAsia="Times New Roman" w:hAnsi="Arial" w:cs="Arial"/>
          <w:spacing w:val="-1"/>
          <w:sz w:val="20"/>
          <w:szCs w:val="20"/>
        </w:rPr>
        <w:t>naslednje</w:t>
      </w:r>
      <w:r w:rsidRPr="002D15D0">
        <w:rPr>
          <w:rFonts w:ascii="Arial" w:eastAsia="Times New Roman" w:hAnsi="Arial" w:cs="Arial"/>
          <w:spacing w:val="107"/>
          <w:w w:val="99"/>
          <w:sz w:val="20"/>
          <w:szCs w:val="20"/>
        </w:rPr>
        <w:t xml:space="preserve"> </w:t>
      </w:r>
      <w:r w:rsidRPr="002D15D0">
        <w:rPr>
          <w:rFonts w:ascii="Arial" w:eastAsia="Times New Roman" w:hAnsi="Arial" w:cs="Arial"/>
          <w:spacing w:val="-1"/>
          <w:sz w:val="20"/>
          <w:szCs w:val="20"/>
        </w:rPr>
        <w:t>zahteve</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sicer,</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da</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so</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ustreznih</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dimenzij,</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ustrezno</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prezračevane,</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hlajene,</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dostopne</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sprednje</w:t>
      </w:r>
      <w:r w:rsidRPr="002D15D0">
        <w:rPr>
          <w:rFonts w:ascii="Arial" w:eastAsia="Times New Roman" w:hAnsi="Arial" w:cs="Arial"/>
          <w:spacing w:val="71"/>
          <w:w w:val="99"/>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zadnje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strani,</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ustrezno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zavarovane,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opremljene</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ključavnicami</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lokacijsko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nameščene</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85"/>
          <w:w w:val="99"/>
          <w:sz w:val="20"/>
          <w:szCs w:val="20"/>
        </w:rPr>
        <w:t xml:space="preserve"> </w:t>
      </w:r>
      <w:r w:rsidRPr="002D15D0">
        <w:rPr>
          <w:rFonts w:ascii="Arial" w:eastAsia="Times New Roman" w:hAnsi="Arial" w:cs="Arial"/>
          <w:spacing w:val="-1"/>
          <w:sz w:val="20"/>
          <w:szCs w:val="20"/>
        </w:rPr>
        <w:t>prostorih,</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kjer</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ne</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ovirajo</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delovnega</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procesa</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kjer</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ni</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vode,</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pare</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vlage.</w:t>
      </w:r>
    </w:p>
    <w:p w:rsidR="002D15D0" w:rsidRPr="002D15D0" w:rsidRDefault="002D15D0" w:rsidP="002D15D0">
      <w:pPr>
        <w:kinsoku w:val="0"/>
        <w:overflowPunct w:val="0"/>
        <w:adjustRightInd w:val="0"/>
        <w:rPr>
          <w:rFonts w:ascii="Arial" w:eastAsia="Times New Roman" w:hAnsi="Arial" w:cs="Arial"/>
          <w:sz w:val="20"/>
          <w:szCs w:val="20"/>
        </w:rPr>
      </w:pPr>
    </w:p>
    <w:p w:rsidR="002D15D0" w:rsidRPr="002D15D0" w:rsidRDefault="002D15D0" w:rsidP="002D15D0">
      <w:pPr>
        <w:kinsoku w:val="0"/>
        <w:overflowPunct w:val="0"/>
        <w:adjustRightInd w:val="0"/>
        <w:ind w:right="109"/>
        <w:jc w:val="both"/>
        <w:rPr>
          <w:rFonts w:ascii="Arial" w:eastAsia="Times New Roman" w:hAnsi="Arial" w:cs="Arial"/>
          <w:sz w:val="20"/>
          <w:szCs w:val="20"/>
        </w:rPr>
      </w:pPr>
      <w:r w:rsidRPr="002D15D0">
        <w:rPr>
          <w:rFonts w:ascii="Arial" w:eastAsia="Times New Roman" w:hAnsi="Arial" w:cs="Arial"/>
          <w:spacing w:val="-2"/>
          <w:sz w:val="20"/>
          <w:szCs w:val="20"/>
        </w:rPr>
        <w:t>Za</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potrebe</w:t>
      </w:r>
      <w:r w:rsidRPr="002D15D0">
        <w:rPr>
          <w:rFonts w:ascii="Arial" w:eastAsia="Times New Roman" w:hAnsi="Arial" w:cs="Arial"/>
          <w:spacing w:val="31"/>
          <w:sz w:val="20"/>
          <w:szCs w:val="20"/>
        </w:rPr>
        <w:t xml:space="preserve"> </w:t>
      </w:r>
      <w:r w:rsidRPr="002D15D0">
        <w:rPr>
          <w:rFonts w:ascii="Arial" w:eastAsia="Times New Roman" w:hAnsi="Arial" w:cs="Arial"/>
          <w:spacing w:val="-1"/>
          <w:sz w:val="20"/>
          <w:szCs w:val="20"/>
        </w:rPr>
        <w:t>delovanja</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objekta</w:t>
      </w:r>
      <w:r w:rsidRPr="002D15D0">
        <w:rPr>
          <w:rFonts w:ascii="Arial" w:eastAsia="Times New Roman" w:hAnsi="Arial" w:cs="Arial"/>
          <w:spacing w:val="31"/>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31"/>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31"/>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32"/>
          <w:sz w:val="20"/>
          <w:szCs w:val="20"/>
        </w:rPr>
        <w:t xml:space="preserve"> </w:t>
      </w:r>
      <w:r w:rsidRPr="002D15D0">
        <w:rPr>
          <w:rFonts w:ascii="Arial" w:eastAsia="Times New Roman" w:hAnsi="Arial" w:cs="Arial"/>
          <w:spacing w:val="-1"/>
          <w:sz w:val="20"/>
          <w:szCs w:val="20"/>
        </w:rPr>
        <w:t>Centru</w:t>
      </w:r>
      <w:r w:rsidRPr="002D15D0">
        <w:rPr>
          <w:rFonts w:ascii="Arial" w:eastAsia="Times New Roman" w:hAnsi="Arial" w:cs="Arial"/>
          <w:spacing w:val="31"/>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31"/>
          <w:sz w:val="20"/>
          <w:szCs w:val="20"/>
        </w:rPr>
        <w:t xml:space="preserve"> </w:t>
      </w:r>
      <w:r w:rsidRPr="002D15D0">
        <w:rPr>
          <w:rFonts w:ascii="Arial" w:eastAsia="Times New Roman" w:hAnsi="Arial" w:cs="Arial"/>
          <w:spacing w:val="-1"/>
          <w:sz w:val="20"/>
          <w:szCs w:val="20"/>
        </w:rPr>
        <w:t>informatiko</w:t>
      </w:r>
      <w:r w:rsidRPr="002D15D0">
        <w:rPr>
          <w:rFonts w:ascii="Arial" w:eastAsia="Times New Roman" w:hAnsi="Arial" w:cs="Arial"/>
          <w:spacing w:val="31"/>
          <w:sz w:val="20"/>
          <w:szCs w:val="20"/>
        </w:rPr>
        <w:t xml:space="preserve"> </w:t>
      </w:r>
      <w:r w:rsidRPr="002D15D0">
        <w:rPr>
          <w:rFonts w:ascii="Arial" w:eastAsia="Times New Roman" w:hAnsi="Arial" w:cs="Arial"/>
          <w:spacing w:val="-1"/>
          <w:sz w:val="20"/>
          <w:szCs w:val="20"/>
        </w:rPr>
        <w:t>(Računalniškem</w:t>
      </w:r>
      <w:r w:rsidRPr="002D15D0">
        <w:rPr>
          <w:rFonts w:ascii="Arial" w:eastAsia="Times New Roman" w:hAnsi="Arial" w:cs="Arial"/>
          <w:spacing w:val="33"/>
          <w:sz w:val="20"/>
          <w:szCs w:val="20"/>
        </w:rPr>
        <w:t xml:space="preserve"> </w:t>
      </w:r>
      <w:r w:rsidRPr="002D15D0">
        <w:rPr>
          <w:rFonts w:ascii="Arial" w:eastAsia="Times New Roman" w:hAnsi="Arial" w:cs="Arial"/>
          <w:spacing w:val="-1"/>
          <w:sz w:val="20"/>
          <w:szCs w:val="20"/>
        </w:rPr>
        <w:t>centru)</w:t>
      </w:r>
      <w:r w:rsidRPr="002D15D0">
        <w:rPr>
          <w:rFonts w:ascii="Arial" w:eastAsia="Times New Roman" w:hAnsi="Arial" w:cs="Arial"/>
          <w:spacing w:val="83"/>
          <w:w w:val="99"/>
          <w:sz w:val="20"/>
          <w:szCs w:val="20"/>
        </w:rPr>
        <w:t xml:space="preserve"> </w:t>
      </w:r>
      <w:r w:rsidRPr="002D15D0">
        <w:rPr>
          <w:rFonts w:ascii="Arial" w:eastAsia="Times New Roman" w:hAnsi="Arial" w:cs="Arial"/>
          <w:spacing w:val="-1"/>
          <w:sz w:val="20"/>
          <w:szCs w:val="20"/>
        </w:rPr>
        <w:t>preveriti</w:t>
      </w:r>
      <w:r w:rsidRPr="002D15D0">
        <w:rPr>
          <w:rFonts w:ascii="Arial" w:eastAsia="Times New Roman" w:hAnsi="Arial" w:cs="Arial"/>
          <w:spacing w:val="14"/>
          <w:sz w:val="20"/>
          <w:szCs w:val="20"/>
        </w:rPr>
        <w:t xml:space="preserve"> </w:t>
      </w:r>
      <w:r w:rsidRPr="002D15D0">
        <w:rPr>
          <w:rFonts w:ascii="Arial" w:eastAsia="Times New Roman" w:hAnsi="Arial" w:cs="Arial"/>
          <w:spacing w:val="-1"/>
          <w:sz w:val="20"/>
          <w:szCs w:val="20"/>
        </w:rPr>
        <w:t>ali</w:t>
      </w:r>
      <w:r w:rsidRPr="002D15D0">
        <w:rPr>
          <w:rFonts w:ascii="Arial" w:eastAsia="Times New Roman" w:hAnsi="Arial" w:cs="Arial"/>
          <w:spacing w:val="15"/>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14"/>
          <w:sz w:val="20"/>
          <w:szCs w:val="20"/>
        </w:rPr>
        <w:t xml:space="preserve"> </w:t>
      </w:r>
      <w:r w:rsidRPr="002D15D0">
        <w:rPr>
          <w:rFonts w:ascii="Arial" w:eastAsia="Times New Roman" w:hAnsi="Arial" w:cs="Arial"/>
          <w:sz w:val="20"/>
          <w:szCs w:val="20"/>
        </w:rPr>
        <w:t>potrebno</w:t>
      </w:r>
      <w:r w:rsidRPr="002D15D0">
        <w:rPr>
          <w:rFonts w:ascii="Arial" w:eastAsia="Times New Roman" w:hAnsi="Arial" w:cs="Arial"/>
          <w:spacing w:val="14"/>
          <w:sz w:val="20"/>
          <w:szCs w:val="20"/>
        </w:rPr>
        <w:t xml:space="preserve"> </w:t>
      </w:r>
      <w:r w:rsidRPr="002D15D0">
        <w:rPr>
          <w:rFonts w:ascii="Arial" w:eastAsia="Times New Roman" w:hAnsi="Arial" w:cs="Arial"/>
          <w:spacing w:val="-1"/>
          <w:sz w:val="20"/>
          <w:szCs w:val="20"/>
        </w:rPr>
        <w:t>predvideti</w:t>
      </w:r>
      <w:r w:rsidRPr="002D15D0">
        <w:rPr>
          <w:rFonts w:ascii="Arial" w:eastAsia="Times New Roman" w:hAnsi="Arial" w:cs="Arial"/>
          <w:spacing w:val="14"/>
          <w:sz w:val="20"/>
          <w:szCs w:val="20"/>
        </w:rPr>
        <w:t xml:space="preserve"> </w:t>
      </w:r>
      <w:r w:rsidRPr="002D15D0">
        <w:rPr>
          <w:rFonts w:ascii="Arial" w:eastAsia="Times New Roman" w:hAnsi="Arial" w:cs="Arial"/>
          <w:spacing w:val="-1"/>
          <w:sz w:val="20"/>
          <w:szCs w:val="20"/>
        </w:rPr>
        <w:t>ustrezno</w:t>
      </w:r>
      <w:r w:rsidRPr="002D15D0">
        <w:rPr>
          <w:rFonts w:ascii="Arial" w:eastAsia="Times New Roman" w:hAnsi="Arial" w:cs="Arial"/>
          <w:spacing w:val="14"/>
          <w:sz w:val="20"/>
          <w:szCs w:val="20"/>
        </w:rPr>
        <w:t xml:space="preserve"> </w:t>
      </w:r>
      <w:r w:rsidRPr="002D15D0">
        <w:rPr>
          <w:rFonts w:ascii="Arial" w:eastAsia="Times New Roman" w:hAnsi="Arial" w:cs="Arial"/>
          <w:sz w:val="20"/>
          <w:szCs w:val="20"/>
        </w:rPr>
        <w:t>dopolnitev</w:t>
      </w:r>
      <w:r w:rsidRPr="002D15D0">
        <w:rPr>
          <w:rFonts w:ascii="Arial" w:eastAsia="Times New Roman" w:hAnsi="Arial" w:cs="Arial"/>
          <w:spacing w:val="14"/>
          <w:sz w:val="20"/>
          <w:szCs w:val="20"/>
        </w:rPr>
        <w:t xml:space="preserve"> </w:t>
      </w:r>
      <w:r w:rsidRPr="002D15D0">
        <w:rPr>
          <w:rFonts w:ascii="Arial" w:eastAsia="Times New Roman" w:hAnsi="Arial" w:cs="Arial"/>
          <w:spacing w:val="-1"/>
          <w:sz w:val="20"/>
          <w:szCs w:val="20"/>
        </w:rPr>
        <w:t>opreme</w:t>
      </w:r>
      <w:r w:rsidRPr="002D15D0">
        <w:rPr>
          <w:rFonts w:ascii="Arial" w:eastAsia="Times New Roman" w:hAnsi="Arial" w:cs="Arial"/>
          <w:spacing w:val="14"/>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13"/>
          <w:sz w:val="20"/>
          <w:szCs w:val="20"/>
        </w:rPr>
        <w:t xml:space="preserve"> </w:t>
      </w:r>
      <w:r w:rsidRPr="002D15D0">
        <w:rPr>
          <w:rFonts w:ascii="Arial" w:eastAsia="Times New Roman" w:hAnsi="Arial" w:cs="Arial"/>
          <w:sz w:val="20"/>
          <w:szCs w:val="20"/>
        </w:rPr>
        <w:t>potrebe</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priključitve</w:t>
      </w:r>
      <w:r w:rsidRPr="002D15D0">
        <w:rPr>
          <w:rFonts w:ascii="Arial" w:eastAsia="Times New Roman" w:hAnsi="Arial" w:cs="Arial"/>
          <w:spacing w:val="79"/>
          <w:w w:val="99"/>
          <w:sz w:val="20"/>
          <w:szCs w:val="20"/>
        </w:rPr>
        <w:t xml:space="preserve"> </w:t>
      </w:r>
      <w:r w:rsidRPr="002D15D0">
        <w:rPr>
          <w:rFonts w:ascii="Arial" w:eastAsia="Times New Roman" w:hAnsi="Arial" w:cs="Arial"/>
          <w:spacing w:val="-1"/>
          <w:sz w:val="20"/>
          <w:szCs w:val="20"/>
        </w:rPr>
        <w:t>objekta/Oddelka</w:t>
      </w:r>
      <w:r w:rsidRPr="002D15D0">
        <w:rPr>
          <w:rFonts w:ascii="Arial" w:eastAsia="Times New Roman" w:hAnsi="Arial" w:cs="Arial"/>
          <w:spacing w:val="39"/>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40"/>
          <w:sz w:val="20"/>
          <w:szCs w:val="20"/>
        </w:rPr>
        <w:t xml:space="preserve"> </w:t>
      </w:r>
      <w:r w:rsidRPr="002D15D0">
        <w:rPr>
          <w:rFonts w:ascii="Arial" w:eastAsia="Times New Roman" w:hAnsi="Arial" w:cs="Arial"/>
          <w:sz w:val="20"/>
          <w:szCs w:val="20"/>
        </w:rPr>
        <w:t>bolnišnični</w:t>
      </w:r>
      <w:r w:rsidRPr="002D15D0">
        <w:rPr>
          <w:rFonts w:ascii="Arial" w:eastAsia="Times New Roman" w:hAnsi="Arial" w:cs="Arial"/>
          <w:spacing w:val="40"/>
          <w:sz w:val="20"/>
          <w:szCs w:val="20"/>
        </w:rPr>
        <w:t xml:space="preserve"> </w:t>
      </w:r>
      <w:r w:rsidRPr="002D15D0">
        <w:rPr>
          <w:rFonts w:ascii="Arial" w:eastAsia="Times New Roman" w:hAnsi="Arial" w:cs="Arial"/>
          <w:spacing w:val="-1"/>
          <w:sz w:val="20"/>
          <w:szCs w:val="20"/>
        </w:rPr>
        <w:t>sistem.</w:t>
      </w:r>
      <w:r w:rsidRPr="002D15D0">
        <w:rPr>
          <w:rFonts w:ascii="Arial" w:eastAsia="Times New Roman" w:hAnsi="Arial" w:cs="Arial"/>
          <w:spacing w:val="40"/>
          <w:sz w:val="20"/>
          <w:szCs w:val="20"/>
        </w:rPr>
        <w:t xml:space="preserve"> </w:t>
      </w:r>
      <w:r w:rsidRPr="002D15D0">
        <w:rPr>
          <w:rFonts w:ascii="Arial" w:eastAsia="Times New Roman" w:hAnsi="Arial" w:cs="Arial"/>
          <w:spacing w:val="-2"/>
          <w:sz w:val="20"/>
          <w:szCs w:val="20"/>
        </w:rPr>
        <w:t>Za</w:t>
      </w:r>
      <w:r w:rsidRPr="002D15D0">
        <w:rPr>
          <w:rFonts w:ascii="Arial" w:eastAsia="Times New Roman" w:hAnsi="Arial" w:cs="Arial"/>
          <w:spacing w:val="39"/>
          <w:sz w:val="20"/>
          <w:szCs w:val="20"/>
        </w:rPr>
        <w:t xml:space="preserve"> </w:t>
      </w:r>
      <w:r w:rsidRPr="002D15D0">
        <w:rPr>
          <w:rFonts w:ascii="Arial" w:eastAsia="Times New Roman" w:hAnsi="Arial" w:cs="Arial"/>
          <w:sz w:val="20"/>
          <w:szCs w:val="20"/>
        </w:rPr>
        <w:t>določitev</w:t>
      </w:r>
      <w:r w:rsidRPr="002D15D0">
        <w:rPr>
          <w:rFonts w:ascii="Arial" w:eastAsia="Times New Roman" w:hAnsi="Arial" w:cs="Arial"/>
          <w:spacing w:val="41"/>
          <w:sz w:val="20"/>
          <w:szCs w:val="20"/>
        </w:rPr>
        <w:t xml:space="preserve"> </w:t>
      </w:r>
      <w:r w:rsidRPr="002D15D0">
        <w:rPr>
          <w:rFonts w:ascii="Arial" w:eastAsia="Times New Roman" w:hAnsi="Arial" w:cs="Arial"/>
          <w:spacing w:val="-1"/>
          <w:sz w:val="20"/>
          <w:szCs w:val="20"/>
        </w:rPr>
        <w:t>vseh</w:t>
      </w:r>
      <w:r w:rsidRPr="002D15D0">
        <w:rPr>
          <w:rFonts w:ascii="Arial" w:eastAsia="Times New Roman" w:hAnsi="Arial" w:cs="Arial"/>
          <w:spacing w:val="40"/>
          <w:sz w:val="20"/>
          <w:szCs w:val="20"/>
        </w:rPr>
        <w:t xml:space="preserve"> </w:t>
      </w:r>
      <w:r w:rsidRPr="002D15D0">
        <w:rPr>
          <w:rFonts w:ascii="Arial" w:eastAsia="Times New Roman" w:hAnsi="Arial" w:cs="Arial"/>
          <w:spacing w:val="-1"/>
          <w:sz w:val="20"/>
          <w:szCs w:val="20"/>
        </w:rPr>
        <w:t>relevantnih</w:t>
      </w:r>
      <w:r w:rsidRPr="002D15D0">
        <w:rPr>
          <w:rFonts w:ascii="Arial" w:eastAsia="Times New Roman" w:hAnsi="Arial" w:cs="Arial"/>
          <w:spacing w:val="40"/>
          <w:sz w:val="20"/>
          <w:szCs w:val="20"/>
        </w:rPr>
        <w:t xml:space="preserve"> </w:t>
      </w:r>
      <w:r w:rsidRPr="002D15D0">
        <w:rPr>
          <w:rFonts w:ascii="Arial" w:eastAsia="Times New Roman" w:hAnsi="Arial" w:cs="Arial"/>
          <w:spacing w:val="-1"/>
          <w:sz w:val="20"/>
          <w:szCs w:val="20"/>
        </w:rPr>
        <w:t>pogojev</w:t>
      </w:r>
      <w:r w:rsidRPr="002D15D0">
        <w:rPr>
          <w:rFonts w:ascii="Arial" w:eastAsia="Times New Roman" w:hAnsi="Arial" w:cs="Arial"/>
          <w:spacing w:val="42"/>
          <w:sz w:val="20"/>
          <w:szCs w:val="20"/>
        </w:rPr>
        <w:t xml:space="preserve"> </w:t>
      </w:r>
      <w:r w:rsidRPr="002D15D0">
        <w:rPr>
          <w:rFonts w:ascii="Arial" w:eastAsia="Times New Roman" w:hAnsi="Arial" w:cs="Arial"/>
          <w:spacing w:val="-1"/>
          <w:sz w:val="20"/>
          <w:szCs w:val="20"/>
        </w:rPr>
        <w:t>računalniške</w:t>
      </w:r>
      <w:r w:rsidRPr="002D15D0">
        <w:rPr>
          <w:rFonts w:ascii="Arial" w:eastAsia="Times New Roman" w:hAnsi="Arial" w:cs="Arial"/>
          <w:spacing w:val="89"/>
          <w:w w:val="99"/>
          <w:sz w:val="20"/>
          <w:szCs w:val="20"/>
        </w:rPr>
        <w:t xml:space="preserve"> </w:t>
      </w:r>
      <w:r w:rsidRPr="002D15D0">
        <w:rPr>
          <w:rFonts w:ascii="Arial" w:eastAsia="Times New Roman" w:hAnsi="Arial" w:cs="Arial"/>
          <w:spacing w:val="-1"/>
          <w:sz w:val="20"/>
          <w:szCs w:val="20"/>
        </w:rPr>
        <w:t>mreže</w:t>
      </w:r>
      <w:r w:rsidRPr="002D15D0">
        <w:rPr>
          <w:rFonts w:ascii="Arial" w:eastAsia="Times New Roman" w:hAnsi="Arial" w:cs="Arial"/>
          <w:spacing w:val="53"/>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53"/>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54"/>
          <w:sz w:val="20"/>
          <w:szCs w:val="20"/>
        </w:rPr>
        <w:t xml:space="preserve"> </w:t>
      </w:r>
      <w:r w:rsidRPr="002D15D0">
        <w:rPr>
          <w:rFonts w:ascii="Arial" w:eastAsia="Times New Roman" w:hAnsi="Arial" w:cs="Arial"/>
          <w:sz w:val="20"/>
          <w:szCs w:val="20"/>
        </w:rPr>
        <w:t>sodelovati</w:t>
      </w:r>
      <w:r w:rsidRPr="002D15D0">
        <w:rPr>
          <w:rFonts w:ascii="Arial" w:eastAsia="Times New Roman" w:hAnsi="Arial" w:cs="Arial"/>
          <w:spacing w:val="54"/>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54"/>
          <w:sz w:val="20"/>
          <w:szCs w:val="20"/>
        </w:rPr>
        <w:t xml:space="preserve"> </w:t>
      </w:r>
      <w:r w:rsidRPr="002D15D0">
        <w:rPr>
          <w:rFonts w:ascii="Arial" w:eastAsia="Times New Roman" w:hAnsi="Arial" w:cs="Arial"/>
          <w:spacing w:val="-1"/>
          <w:sz w:val="20"/>
          <w:szCs w:val="20"/>
        </w:rPr>
        <w:t>strokovnimi</w:t>
      </w:r>
      <w:r w:rsidRPr="002D15D0">
        <w:rPr>
          <w:rFonts w:ascii="Arial" w:eastAsia="Times New Roman" w:hAnsi="Arial" w:cs="Arial"/>
          <w:spacing w:val="55"/>
          <w:sz w:val="20"/>
          <w:szCs w:val="20"/>
        </w:rPr>
        <w:t xml:space="preserve"> </w:t>
      </w:r>
      <w:r w:rsidRPr="002D15D0">
        <w:rPr>
          <w:rFonts w:ascii="Arial" w:eastAsia="Times New Roman" w:hAnsi="Arial" w:cs="Arial"/>
          <w:spacing w:val="-1"/>
          <w:sz w:val="20"/>
          <w:szCs w:val="20"/>
        </w:rPr>
        <w:t>delavci</w:t>
      </w:r>
      <w:r w:rsidRPr="002D15D0">
        <w:rPr>
          <w:rFonts w:ascii="Arial" w:eastAsia="Times New Roman" w:hAnsi="Arial" w:cs="Arial"/>
          <w:spacing w:val="54"/>
          <w:sz w:val="20"/>
          <w:szCs w:val="20"/>
        </w:rPr>
        <w:t xml:space="preserve"> </w:t>
      </w:r>
      <w:r w:rsidRPr="002D15D0">
        <w:rPr>
          <w:rFonts w:ascii="Arial" w:eastAsia="Times New Roman" w:hAnsi="Arial" w:cs="Arial"/>
          <w:spacing w:val="-1"/>
          <w:sz w:val="20"/>
          <w:szCs w:val="20"/>
        </w:rPr>
        <w:t>UKC</w:t>
      </w:r>
      <w:r w:rsidRPr="002D15D0">
        <w:rPr>
          <w:rFonts w:ascii="Arial" w:eastAsia="Times New Roman" w:hAnsi="Arial" w:cs="Arial"/>
          <w:spacing w:val="54"/>
          <w:sz w:val="20"/>
          <w:szCs w:val="20"/>
        </w:rPr>
        <w:t xml:space="preserve"> </w:t>
      </w:r>
      <w:r w:rsidRPr="002D15D0">
        <w:rPr>
          <w:rFonts w:ascii="Arial" w:eastAsia="Times New Roman" w:hAnsi="Arial" w:cs="Arial"/>
          <w:spacing w:val="-1"/>
          <w:sz w:val="20"/>
          <w:szCs w:val="20"/>
        </w:rPr>
        <w:t>Maribor,</w:t>
      </w:r>
      <w:r w:rsidRPr="002D15D0">
        <w:rPr>
          <w:rFonts w:ascii="Arial" w:eastAsia="Times New Roman" w:hAnsi="Arial" w:cs="Arial"/>
          <w:spacing w:val="54"/>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56"/>
          <w:sz w:val="20"/>
          <w:szCs w:val="20"/>
        </w:rPr>
        <w:t xml:space="preserve"> </w:t>
      </w:r>
      <w:r w:rsidRPr="002D15D0">
        <w:rPr>
          <w:rFonts w:ascii="Arial" w:eastAsia="Times New Roman" w:hAnsi="Arial" w:cs="Arial"/>
          <w:spacing w:val="-1"/>
          <w:sz w:val="20"/>
          <w:szCs w:val="20"/>
        </w:rPr>
        <w:t>odgovarjajo</w:t>
      </w:r>
      <w:r w:rsidRPr="002D15D0">
        <w:rPr>
          <w:rFonts w:ascii="Arial" w:eastAsia="Times New Roman" w:hAnsi="Arial" w:cs="Arial"/>
          <w:spacing w:val="54"/>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53"/>
          <w:sz w:val="20"/>
          <w:szCs w:val="20"/>
        </w:rPr>
        <w:t xml:space="preserve"> </w:t>
      </w:r>
      <w:r w:rsidRPr="002D15D0">
        <w:rPr>
          <w:rFonts w:ascii="Arial" w:eastAsia="Times New Roman" w:hAnsi="Arial" w:cs="Arial"/>
          <w:sz w:val="20"/>
          <w:szCs w:val="20"/>
        </w:rPr>
        <w:t>to</w:t>
      </w:r>
      <w:r w:rsidRPr="002D15D0">
        <w:rPr>
          <w:rFonts w:ascii="Arial" w:eastAsia="Times New Roman" w:hAnsi="Arial" w:cs="Arial"/>
          <w:spacing w:val="73"/>
          <w:w w:val="99"/>
          <w:sz w:val="20"/>
          <w:szCs w:val="20"/>
        </w:rPr>
        <w:t xml:space="preserve"> </w:t>
      </w:r>
      <w:r w:rsidRPr="002D15D0">
        <w:rPr>
          <w:rFonts w:ascii="Arial" w:eastAsia="Times New Roman" w:hAnsi="Arial" w:cs="Arial"/>
          <w:spacing w:val="-1"/>
          <w:sz w:val="20"/>
          <w:szCs w:val="20"/>
        </w:rPr>
        <w:t>področje.</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1.4.4 Opremljenost prostorov z računalniško in drugo opremo</w:t>
      </w:r>
    </w:p>
    <w:p w:rsidR="002D15D0" w:rsidRPr="002D15D0" w:rsidRDefault="002D15D0" w:rsidP="002D15D0">
      <w:pPr>
        <w:kinsoku w:val="0"/>
        <w:overflowPunct w:val="0"/>
        <w:adjustRightInd w:val="0"/>
        <w:spacing w:before="50"/>
        <w:jc w:val="both"/>
        <w:rPr>
          <w:rFonts w:ascii="Arial" w:eastAsia="Times New Roman" w:hAnsi="Arial" w:cs="Arial"/>
          <w:sz w:val="20"/>
          <w:szCs w:val="20"/>
        </w:rPr>
      </w:pPr>
      <w:r w:rsidRPr="002D15D0">
        <w:rPr>
          <w:rFonts w:ascii="Arial" w:eastAsia="Times New Roman" w:hAnsi="Arial" w:cs="Arial"/>
          <w:spacing w:val="-1"/>
          <w:sz w:val="20"/>
          <w:szCs w:val="20"/>
        </w:rPr>
        <w:t>Vsako</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novo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delovno</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mesto</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predvidi</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naslednjo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konfiguracijo</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računalniške</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opreme:</w:t>
      </w:r>
    </w:p>
    <w:p w:rsidR="002D15D0" w:rsidRPr="002D15D0" w:rsidRDefault="002D15D0" w:rsidP="002D15D0">
      <w:pPr>
        <w:widowControl/>
        <w:numPr>
          <w:ilvl w:val="0"/>
          <w:numId w:val="19"/>
        </w:numPr>
        <w:tabs>
          <w:tab w:val="left" w:pos="839"/>
        </w:tabs>
        <w:kinsoku w:val="0"/>
        <w:overflowPunct w:val="0"/>
        <w:autoSpaceDE/>
        <w:autoSpaceDN/>
        <w:adjustRightInd w:val="0"/>
        <w:spacing w:before="2"/>
        <w:rPr>
          <w:rFonts w:ascii="Arial" w:eastAsia="Times New Roman" w:hAnsi="Arial" w:cs="Arial"/>
          <w:sz w:val="20"/>
          <w:szCs w:val="20"/>
        </w:rPr>
      </w:pPr>
      <w:r w:rsidRPr="002D15D0">
        <w:rPr>
          <w:rFonts w:ascii="Arial" w:eastAsia="Times New Roman" w:hAnsi="Arial" w:cs="Arial"/>
          <w:sz w:val="20"/>
          <w:szCs w:val="20"/>
        </w:rPr>
        <w:t>PC</w:t>
      </w:r>
      <w:r w:rsidRPr="002D15D0">
        <w:rPr>
          <w:rFonts w:ascii="Arial" w:eastAsia="Times New Roman" w:hAnsi="Arial" w:cs="Arial"/>
          <w:spacing w:val="-14"/>
          <w:sz w:val="20"/>
          <w:szCs w:val="20"/>
        </w:rPr>
        <w:t xml:space="preserve"> </w:t>
      </w:r>
      <w:r w:rsidRPr="002D15D0">
        <w:rPr>
          <w:rFonts w:ascii="Arial" w:eastAsia="Times New Roman" w:hAnsi="Arial" w:cs="Arial"/>
          <w:spacing w:val="-1"/>
          <w:sz w:val="20"/>
          <w:szCs w:val="20"/>
        </w:rPr>
        <w:t>računalnik,</w:t>
      </w:r>
    </w:p>
    <w:p w:rsidR="002D15D0" w:rsidRPr="002D15D0" w:rsidRDefault="002D15D0" w:rsidP="002D15D0">
      <w:pPr>
        <w:widowControl/>
        <w:numPr>
          <w:ilvl w:val="0"/>
          <w:numId w:val="19"/>
        </w:numPr>
        <w:tabs>
          <w:tab w:val="left" w:pos="839"/>
        </w:tabs>
        <w:kinsoku w:val="0"/>
        <w:overflowPunct w:val="0"/>
        <w:autoSpaceDE/>
        <w:autoSpaceDN/>
        <w:adjustRightInd w:val="0"/>
        <w:spacing w:before="1" w:line="293" w:lineRule="exact"/>
        <w:rPr>
          <w:rFonts w:ascii="Arial" w:eastAsia="Times New Roman" w:hAnsi="Arial" w:cs="Arial"/>
          <w:sz w:val="20"/>
          <w:szCs w:val="20"/>
        </w:rPr>
      </w:pPr>
      <w:r w:rsidRPr="002D15D0">
        <w:rPr>
          <w:rFonts w:ascii="Arial" w:eastAsia="Times New Roman" w:hAnsi="Arial" w:cs="Arial"/>
          <w:spacing w:val="-1"/>
          <w:sz w:val="20"/>
          <w:szCs w:val="20"/>
        </w:rPr>
        <w:t>tipkovnica,</w:t>
      </w:r>
    </w:p>
    <w:p w:rsidR="002D15D0" w:rsidRPr="002D15D0" w:rsidRDefault="002D15D0" w:rsidP="002D15D0">
      <w:pPr>
        <w:widowControl/>
        <w:numPr>
          <w:ilvl w:val="0"/>
          <w:numId w:val="19"/>
        </w:numPr>
        <w:tabs>
          <w:tab w:val="left" w:pos="839"/>
        </w:tabs>
        <w:kinsoku w:val="0"/>
        <w:overflowPunct w:val="0"/>
        <w:autoSpaceDE/>
        <w:autoSpaceDN/>
        <w:adjustRightInd w:val="0"/>
        <w:spacing w:line="293" w:lineRule="exact"/>
        <w:rPr>
          <w:rFonts w:ascii="Arial" w:eastAsia="Times New Roman" w:hAnsi="Arial" w:cs="Arial"/>
          <w:sz w:val="20"/>
          <w:szCs w:val="20"/>
        </w:rPr>
      </w:pPr>
      <w:r w:rsidRPr="002D15D0">
        <w:rPr>
          <w:rFonts w:ascii="Arial" w:eastAsia="Times New Roman" w:hAnsi="Arial" w:cs="Arial"/>
          <w:spacing w:val="-1"/>
          <w:sz w:val="20"/>
          <w:szCs w:val="20"/>
        </w:rPr>
        <w:t>daljinska</w:t>
      </w:r>
      <w:r w:rsidRPr="002D15D0">
        <w:rPr>
          <w:rFonts w:ascii="Arial" w:eastAsia="Times New Roman" w:hAnsi="Arial" w:cs="Arial"/>
          <w:spacing w:val="-16"/>
          <w:sz w:val="20"/>
          <w:szCs w:val="20"/>
        </w:rPr>
        <w:t xml:space="preserve"> </w:t>
      </w:r>
      <w:r w:rsidRPr="002D15D0">
        <w:rPr>
          <w:rFonts w:ascii="Arial" w:eastAsia="Times New Roman" w:hAnsi="Arial" w:cs="Arial"/>
          <w:spacing w:val="-1"/>
          <w:sz w:val="20"/>
          <w:szCs w:val="20"/>
        </w:rPr>
        <w:t>miška,</w:t>
      </w:r>
    </w:p>
    <w:p w:rsidR="002D15D0" w:rsidRPr="002D15D0" w:rsidRDefault="002D15D0" w:rsidP="002D15D0">
      <w:pPr>
        <w:widowControl/>
        <w:numPr>
          <w:ilvl w:val="0"/>
          <w:numId w:val="19"/>
        </w:numPr>
        <w:tabs>
          <w:tab w:val="left" w:pos="839"/>
        </w:tabs>
        <w:kinsoku w:val="0"/>
        <w:overflowPunct w:val="0"/>
        <w:autoSpaceDE/>
        <w:autoSpaceDN/>
        <w:adjustRightInd w:val="0"/>
        <w:spacing w:line="293" w:lineRule="exact"/>
        <w:rPr>
          <w:rFonts w:ascii="Arial" w:eastAsia="Times New Roman" w:hAnsi="Arial" w:cs="Arial"/>
          <w:sz w:val="20"/>
          <w:szCs w:val="20"/>
        </w:rPr>
      </w:pPr>
      <w:r w:rsidRPr="002D15D0">
        <w:rPr>
          <w:rFonts w:ascii="Arial" w:eastAsia="Times New Roman" w:hAnsi="Arial" w:cs="Arial"/>
          <w:sz w:val="20"/>
          <w:szCs w:val="20"/>
        </w:rPr>
        <w:t>monitor</w:t>
      </w:r>
      <w:r w:rsidRPr="002D15D0">
        <w:rPr>
          <w:rFonts w:ascii="Arial" w:eastAsia="Times New Roman" w:hAnsi="Arial" w:cs="Arial"/>
          <w:spacing w:val="-12"/>
          <w:sz w:val="20"/>
          <w:szCs w:val="20"/>
        </w:rPr>
        <w:t xml:space="preserve"> </w:t>
      </w:r>
      <w:r w:rsidRPr="002D15D0">
        <w:rPr>
          <w:rFonts w:ascii="Arial" w:eastAsia="Times New Roman" w:hAnsi="Arial" w:cs="Arial"/>
          <w:sz w:val="20"/>
          <w:szCs w:val="20"/>
        </w:rPr>
        <w:t>24</w:t>
      </w:r>
      <w:r w:rsidRPr="002D15D0">
        <w:rPr>
          <w:rFonts w:ascii="Arial" w:eastAsia="Times New Roman" w:hAnsi="Arial" w:cs="Arial"/>
          <w:sz w:val="20"/>
          <w:szCs w:val="20"/>
        </w:rPr>
        <w:t></w:t>
      </w:r>
    </w:p>
    <w:p w:rsidR="002D15D0" w:rsidRPr="002D15D0" w:rsidRDefault="002D15D0" w:rsidP="002D15D0">
      <w:pPr>
        <w:widowControl/>
        <w:numPr>
          <w:ilvl w:val="0"/>
          <w:numId w:val="19"/>
        </w:numPr>
        <w:tabs>
          <w:tab w:val="left" w:pos="839"/>
        </w:tabs>
        <w:kinsoku w:val="0"/>
        <w:overflowPunct w:val="0"/>
        <w:autoSpaceDE/>
        <w:autoSpaceDN/>
        <w:adjustRightInd w:val="0"/>
        <w:spacing w:line="293" w:lineRule="exact"/>
        <w:rPr>
          <w:rFonts w:ascii="Arial" w:eastAsia="Times New Roman" w:hAnsi="Arial" w:cs="Arial"/>
          <w:sz w:val="20"/>
          <w:szCs w:val="20"/>
        </w:rPr>
      </w:pPr>
      <w:r w:rsidRPr="002D15D0">
        <w:rPr>
          <w:rFonts w:ascii="Arial" w:eastAsia="Times New Roman" w:hAnsi="Arial" w:cs="Arial"/>
          <w:spacing w:val="-1"/>
          <w:sz w:val="20"/>
          <w:szCs w:val="20"/>
        </w:rPr>
        <w:t>tiskalnik</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laserski</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(kjer</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več</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delovnih</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mest</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predvideti</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centralni</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tiskalnik),</w:t>
      </w:r>
    </w:p>
    <w:p w:rsidR="002D15D0" w:rsidRPr="002D15D0" w:rsidRDefault="002D15D0" w:rsidP="002D15D0">
      <w:pPr>
        <w:widowControl/>
        <w:numPr>
          <w:ilvl w:val="0"/>
          <w:numId w:val="19"/>
        </w:numPr>
        <w:tabs>
          <w:tab w:val="left" w:pos="839"/>
        </w:tabs>
        <w:kinsoku w:val="0"/>
        <w:overflowPunct w:val="0"/>
        <w:autoSpaceDE/>
        <w:autoSpaceDN/>
        <w:adjustRightInd w:val="0"/>
        <w:spacing w:before="1" w:line="293" w:lineRule="exact"/>
        <w:rPr>
          <w:rFonts w:ascii="Arial" w:eastAsia="Times New Roman" w:hAnsi="Arial" w:cs="Arial"/>
          <w:sz w:val="20"/>
          <w:szCs w:val="20"/>
        </w:rPr>
      </w:pPr>
      <w:r w:rsidRPr="002D15D0">
        <w:rPr>
          <w:rFonts w:ascii="Arial" w:eastAsia="Times New Roman" w:hAnsi="Arial" w:cs="Arial"/>
          <w:spacing w:val="-1"/>
          <w:sz w:val="20"/>
          <w:szCs w:val="20"/>
        </w:rPr>
        <w:t>povezovalne</w:t>
      </w:r>
      <w:r w:rsidRPr="002D15D0">
        <w:rPr>
          <w:rFonts w:ascii="Arial" w:eastAsia="Times New Roman" w:hAnsi="Arial" w:cs="Arial"/>
          <w:spacing w:val="-20"/>
          <w:sz w:val="20"/>
          <w:szCs w:val="20"/>
        </w:rPr>
        <w:t xml:space="preserve"> </w:t>
      </w:r>
      <w:r w:rsidRPr="002D15D0">
        <w:rPr>
          <w:rFonts w:ascii="Arial" w:eastAsia="Times New Roman" w:hAnsi="Arial" w:cs="Arial"/>
          <w:spacing w:val="-1"/>
          <w:sz w:val="20"/>
          <w:szCs w:val="20"/>
        </w:rPr>
        <w:t>vrvice,</w:t>
      </w:r>
    </w:p>
    <w:p w:rsidR="002D15D0" w:rsidRPr="002D15D0" w:rsidRDefault="002D15D0" w:rsidP="002D15D0">
      <w:pPr>
        <w:widowControl/>
        <w:numPr>
          <w:ilvl w:val="0"/>
          <w:numId w:val="19"/>
        </w:numPr>
        <w:tabs>
          <w:tab w:val="left" w:pos="839"/>
        </w:tabs>
        <w:kinsoku w:val="0"/>
        <w:overflowPunct w:val="0"/>
        <w:autoSpaceDE/>
        <w:autoSpaceDN/>
        <w:adjustRightInd w:val="0"/>
        <w:spacing w:line="293" w:lineRule="exact"/>
        <w:rPr>
          <w:rFonts w:ascii="Arial" w:eastAsia="Times New Roman" w:hAnsi="Arial" w:cs="Arial"/>
          <w:sz w:val="20"/>
          <w:szCs w:val="20"/>
        </w:rPr>
      </w:pPr>
      <w:r w:rsidRPr="002D15D0">
        <w:rPr>
          <w:rFonts w:ascii="Arial" w:eastAsia="Times New Roman" w:hAnsi="Arial" w:cs="Arial"/>
          <w:spacing w:val="-1"/>
          <w:sz w:val="20"/>
          <w:szCs w:val="20"/>
        </w:rPr>
        <w:t>ustrezno</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število</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prenosnih</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računalnikov</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10"/>
          <w:sz w:val="20"/>
          <w:szCs w:val="20"/>
        </w:rPr>
        <w:t xml:space="preserve"> </w:t>
      </w:r>
      <w:r w:rsidRPr="002D15D0">
        <w:rPr>
          <w:rFonts w:ascii="Arial" w:eastAsia="Times New Roman" w:hAnsi="Arial" w:cs="Arial"/>
          <w:sz w:val="20"/>
          <w:szCs w:val="20"/>
        </w:rPr>
        <w:t>strokovne</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delavce,</w:t>
      </w:r>
    </w:p>
    <w:p w:rsidR="002D15D0" w:rsidRPr="002D15D0" w:rsidRDefault="002D15D0" w:rsidP="002D15D0">
      <w:pPr>
        <w:widowControl/>
        <w:numPr>
          <w:ilvl w:val="0"/>
          <w:numId w:val="19"/>
        </w:numPr>
        <w:tabs>
          <w:tab w:val="left" w:pos="839"/>
        </w:tabs>
        <w:kinsoku w:val="0"/>
        <w:overflowPunct w:val="0"/>
        <w:autoSpaceDE/>
        <w:autoSpaceDN/>
        <w:adjustRightInd w:val="0"/>
        <w:spacing w:line="293" w:lineRule="exact"/>
        <w:rPr>
          <w:rFonts w:ascii="Arial" w:eastAsia="Times New Roman" w:hAnsi="Arial" w:cs="Arial"/>
          <w:sz w:val="20"/>
          <w:szCs w:val="20"/>
        </w:rPr>
      </w:pPr>
      <w:r w:rsidRPr="002D15D0">
        <w:rPr>
          <w:rFonts w:ascii="Arial" w:eastAsia="Times New Roman" w:hAnsi="Arial" w:cs="Arial"/>
          <w:spacing w:val="-1"/>
          <w:sz w:val="20"/>
          <w:szCs w:val="20"/>
        </w:rPr>
        <w:t>diktafoni</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profesionalni</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sistemi</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narekovanje,</w:t>
      </w:r>
    </w:p>
    <w:p w:rsidR="002D15D0" w:rsidRPr="002D15D0" w:rsidRDefault="002D15D0" w:rsidP="002D15D0">
      <w:pPr>
        <w:widowControl/>
        <w:numPr>
          <w:ilvl w:val="0"/>
          <w:numId w:val="19"/>
        </w:numPr>
        <w:tabs>
          <w:tab w:val="left" w:pos="839"/>
        </w:tabs>
        <w:kinsoku w:val="0"/>
        <w:overflowPunct w:val="0"/>
        <w:autoSpaceDE/>
        <w:autoSpaceDN/>
        <w:adjustRightInd w:val="0"/>
        <w:spacing w:line="293" w:lineRule="exact"/>
        <w:rPr>
          <w:rFonts w:ascii="Arial" w:eastAsia="Times New Roman" w:hAnsi="Arial" w:cs="Arial"/>
          <w:sz w:val="20"/>
          <w:szCs w:val="20"/>
        </w:rPr>
      </w:pPr>
      <w:proofErr w:type="spellStart"/>
      <w:r w:rsidRPr="002D15D0">
        <w:rPr>
          <w:rFonts w:ascii="Arial" w:eastAsia="Times New Roman" w:hAnsi="Arial" w:cs="Arial"/>
          <w:spacing w:val="-1"/>
          <w:sz w:val="20"/>
          <w:szCs w:val="20"/>
        </w:rPr>
        <w:t>čitalec</w:t>
      </w:r>
      <w:proofErr w:type="spellEnd"/>
      <w:r w:rsidRPr="002D15D0">
        <w:rPr>
          <w:rFonts w:ascii="Arial" w:eastAsia="Times New Roman" w:hAnsi="Arial" w:cs="Arial"/>
          <w:spacing w:val="-14"/>
          <w:sz w:val="20"/>
          <w:szCs w:val="20"/>
        </w:rPr>
        <w:t xml:space="preserve"> </w:t>
      </w:r>
      <w:r w:rsidRPr="002D15D0">
        <w:rPr>
          <w:rFonts w:ascii="Arial" w:eastAsia="Times New Roman" w:hAnsi="Arial" w:cs="Arial"/>
          <w:spacing w:val="-1"/>
          <w:sz w:val="20"/>
          <w:szCs w:val="20"/>
        </w:rPr>
        <w:t>kartic.</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kinsoku w:val="0"/>
        <w:overflowPunct w:val="0"/>
        <w:adjustRightInd w:val="0"/>
        <w:ind w:right="107"/>
        <w:jc w:val="both"/>
        <w:rPr>
          <w:rFonts w:ascii="Arial" w:eastAsia="Times New Roman" w:hAnsi="Arial" w:cs="Arial"/>
          <w:sz w:val="20"/>
          <w:szCs w:val="20"/>
        </w:rPr>
      </w:pPr>
      <w:r w:rsidRPr="002D15D0">
        <w:rPr>
          <w:rFonts w:ascii="Arial" w:eastAsia="Times New Roman" w:hAnsi="Arial" w:cs="Arial"/>
          <w:spacing w:val="-2"/>
          <w:sz w:val="20"/>
          <w:szCs w:val="20"/>
        </w:rPr>
        <w:t>Za</w:t>
      </w:r>
      <w:r w:rsidRPr="002D15D0">
        <w:rPr>
          <w:rFonts w:ascii="Arial" w:eastAsia="Times New Roman" w:hAnsi="Arial" w:cs="Arial"/>
          <w:spacing w:val="32"/>
          <w:sz w:val="20"/>
          <w:szCs w:val="20"/>
        </w:rPr>
        <w:t xml:space="preserve"> </w:t>
      </w:r>
      <w:r w:rsidRPr="002D15D0">
        <w:rPr>
          <w:rFonts w:ascii="Arial" w:eastAsia="Times New Roman" w:hAnsi="Arial" w:cs="Arial"/>
          <w:spacing w:val="-1"/>
          <w:sz w:val="20"/>
          <w:szCs w:val="20"/>
        </w:rPr>
        <w:t>določitev</w:t>
      </w:r>
      <w:r w:rsidRPr="002D15D0">
        <w:rPr>
          <w:rFonts w:ascii="Arial" w:eastAsia="Times New Roman" w:hAnsi="Arial" w:cs="Arial"/>
          <w:spacing w:val="31"/>
          <w:sz w:val="20"/>
          <w:szCs w:val="20"/>
        </w:rPr>
        <w:t xml:space="preserve"> </w:t>
      </w:r>
      <w:r w:rsidRPr="002D15D0">
        <w:rPr>
          <w:rFonts w:ascii="Arial" w:eastAsia="Times New Roman" w:hAnsi="Arial" w:cs="Arial"/>
          <w:sz w:val="20"/>
          <w:szCs w:val="20"/>
        </w:rPr>
        <w:t>vseh</w:t>
      </w:r>
      <w:r w:rsidRPr="002D15D0">
        <w:rPr>
          <w:rFonts w:ascii="Arial" w:eastAsia="Times New Roman" w:hAnsi="Arial" w:cs="Arial"/>
          <w:spacing w:val="31"/>
          <w:sz w:val="20"/>
          <w:szCs w:val="20"/>
        </w:rPr>
        <w:t xml:space="preserve"> </w:t>
      </w:r>
      <w:r w:rsidRPr="002D15D0">
        <w:rPr>
          <w:rFonts w:ascii="Arial" w:eastAsia="Times New Roman" w:hAnsi="Arial" w:cs="Arial"/>
          <w:sz w:val="20"/>
          <w:szCs w:val="20"/>
        </w:rPr>
        <w:t>relevantnih</w:t>
      </w:r>
      <w:r w:rsidRPr="002D15D0">
        <w:rPr>
          <w:rFonts w:ascii="Arial" w:eastAsia="Times New Roman" w:hAnsi="Arial" w:cs="Arial"/>
          <w:spacing w:val="31"/>
          <w:sz w:val="20"/>
          <w:szCs w:val="20"/>
        </w:rPr>
        <w:t xml:space="preserve"> </w:t>
      </w:r>
      <w:r w:rsidRPr="002D15D0">
        <w:rPr>
          <w:rFonts w:ascii="Arial" w:eastAsia="Times New Roman" w:hAnsi="Arial" w:cs="Arial"/>
          <w:spacing w:val="-1"/>
          <w:sz w:val="20"/>
          <w:szCs w:val="20"/>
        </w:rPr>
        <w:t>pogojev</w:t>
      </w:r>
      <w:r w:rsidRPr="002D15D0">
        <w:rPr>
          <w:rFonts w:ascii="Arial" w:eastAsia="Times New Roman" w:hAnsi="Arial" w:cs="Arial"/>
          <w:spacing w:val="31"/>
          <w:sz w:val="20"/>
          <w:szCs w:val="20"/>
        </w:rPr>
        <w:t xml:space="preserve"> </w:t>
      </w:r>
      <w:r w:rsidRPr="002D15D0">
        <w:rPr>
          <w:rFonts w:ascii="Arial" w:eastAsia="Times New Roman" w:hAnsi="Arial" w:cs="Arial"/>
          <w:sz w:val="20"/>
          <w:szCs w:val="20"/>
        </w:rPr>
        <w:t>računalniške</w:t>
      </w:r>
      <w:r w:rsidRPr="002D15D0">
        <w:rPr>
          <w:rFonts w:ascii="Arial" w:eastAsia="Times New Roman" w:hAnsi="Arial" w:cs="Arial"/>
          <w:spacing w:val="30"/>
          <w:sz w:val="20"/>
          <w:szCs w:val="20"/>
        </w:rPr>
        <w:t xml:space="preserve"> </w:t>
      </w:r>
      <w:r w:rsidRPr="002D15D0">
        <w:rPr>
          <w:rFonts w:ascii="Arial" w:eastAsia="Times New Roman" w:hAnsi="Arial" w:cs="Arial"/>
          <w:spacing w:val="-1"/>
          <w:sz w:val="20"/>
          <w:szCs w:val="20"/>
        </w:rPr>
        <w:t>opreme</w:t>
      </w:r>
      <w:r w:rsidRPr="002D15D0">
        <w:rPr>
          <w:rFonts w:ascii="Arial" w:eastAsia="Times New Roman" w:hAnsi="Arial" w:cs="Arial"/>
          <w:spacing w:val="30"/>
          <w:sz w:val="20"/>
          <w:szCs w:val="20"/>
        </w:rPr>
        <w:t xml:space="preserve"> </w:t>
      </w:r>
      <w:r w:rsidRPr="002D15D0">
        <w:rPr>
          <w:rFonts w:ascii="Arial" w:eastAsia="Times New Roman" w:hAnsi="Arial" w:cs="Arial"/>
          <w:spacing w:val="1"/>
          <w:sz w:val="20"/>
          <w:szCs w:val="20"/>
        </w:rPr>
        <w:t>je</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potrebno</w:t>
      </w:r>
      <w:r w:rsidRPr="002D15D0">
        <w:rPr>
          <w:rFonts w:ascii="Arial" w:eastAsia="Times New Roman" w:hAnsi="Arial" w:cs="Arial"/>
          <w:spacing w:val="31"/>
          <w:sz w:val="20"/>
          <w:szCs w:val="20"/>
        </w:rPr>
        <w:t xml:space="preserve"> </w:t>
      </w:r>
      <w:r w:rsidRPr="002D15D0">
        <w:rPr>
          <w:rFonts w:ascii="Arial" w:eastAsia="Times New Roman" w:hAnsi="Arial" w:cs="Arial"/>
          <w:spacing w:val="-1"/>
          <w:sz w:val="20"/>
          <w:szCs w:val="20"/>
        </w:rPr>
        <w:t>sodelovati</w:t>
      </w:r>
      <w:r w:rsidRPr="002D15D0">
        <w:rPr>
          <w:rFonts w:ascii="Arial" w:eastAsia="Times New Roman" w:hAnsi="Arial" w:cs="Arial"/>
          <w:spacing w:val="31"/>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53"/>
          <w:w w:val="99"/>
          <w:sz w:val="20"/>
          <w:szCs w:val="20"/>
        </w:rPr>
        <w:t xml:space="preserve"> </w:t>
      </w:r>
      <w:r w:rsidRPr="002D15D0">
        <w:rPr>
          <w:rFonts w:ascii="Arial" w:eastAsia="Times New Roman" w:hAnsi="Arial" w:cs="Arial"/>
          <w:spacing w:val="-1"/>
          <w:sz w:val="20"/>
          <w:szCs w:val="20"/>
        </w:rPr>
        <w:t>strokovnimi</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delavci</w:t>
      </w:r>
      <w:r w:rsidRPr="002D15D0">
        <w:rPr>
          <w:rFonts w:ascii="Arial" w:eastAsia="Times New Roman" w:hAnsi="Arial" w:cs="Arial"/>
          <w:spacing w:val="11"/>
          <w:sz w:val="20"/>
          <w:szCs w:val="20"/>
        </w:rPr>
        <w:t xml:space="preserve"> </w:t>
      </w:r>
      <w:r w:rsidRPr="002D15D0">
        <w:rPr>
          <w:rFonts w:ascii="Arial" w:eastAsia="Times New Roman" w:hAnsi="Arial" w:cs="Arial"/>
          <w:sz w:val="20"/>
          <w:szCs w:val="20"/>
        </w:rPr>
        <w:t>UKC</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Maribor,</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odgovarjajo</w:t>
      </w:r>
      <w:r w:rsidRPr="002D15D0">
        <w:rPr>
          <w:rFonts w:ascii="Arial" w:eastAsia="Times New Roman" w:hAnsi="Arial" w:cs="Arial"/>
          <w:spacing w:val="10"/>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to</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področje.</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Glede</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navedeno</w:t>
      </w:r>
      <w:r w:rsidRPr="002D15D0">
        <w:rPr>
          <w:rFonts w:ascii="Arial" w:eastAsia="Times New Roman" w:hAnsi="Arial" w:cs="Arial"/>
          <w:spacing w:val="97"/>
          <w:w w:val="99"/>
          <w:sz w:val="20"/>
          <w:szCs w:val="20"/>
        </w:rPr>
        <w:t xml:space="preserve"> </w:t>
      </w:r>
      <w:r w:rsidRPr="002D15D0">
        <w:rPr>
          <w:rFonts w:ascii="Arial" w:eastAsia="Times New Roman" w:hAnsi="Arial" w:cs="Arial"/>
          <w:spacing w:val="-1"/>
          <w:sz w:val="20"/>
          <w:szCs w:val="20"/>
        </w:rPr>
        <w:t>računalniško</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opremo</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prilagoditi</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razporeditev</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velikost</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delovnih</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mest.</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okviru</w:t>
      </w:r>
      <w:r w:rsidRPr="002D15D0">
        <w:rPr>
          <w:rFonts w:ascii="Arial" w:eastAsia="Times New Roman" w:hAnsi="Arial" w:cs="Arial"/>
          <w:spacing w:val="109"/>
          <w:w w:val="99"/>
          <w:sz w:val="20"/>
          <w:szCs w:val="20"/>
        </w:rPr>
        <w:t xml:space="preserve"> </w:t>
      </w:r>
      <w:r w:rsidRPr="002D15D0">
        <w:rPr>
          <w:rFonts w:ascii="Arial" w:eastAsia="Times New Roman" w:hAnsi="Arial" w:cs="Arial"/>
          <w:spacing w:val="-1"/>
          <w:sz w:val="20"/>
          <w:szCs w:val="20"/>
        </w:rPr>
        <w:t>tega</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projekta</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se</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ne</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predvidi</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dobava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montaža</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računalniške</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opreme,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saj</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bo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65"/>
          <w:w w:val="99"/>
          <w:sz w:val="20"/>
          <w:szCs w:val="20"/>
        </w:rPr>
        <w:t xml:space="preserve"> </w:t>
      </w:r>
      <w:r w:rsidRPr="002D15D0">
        <w:rPr>
          <w:rFonts w:ascii="Arial" w:eastAsia="Times New Roman" w:hAnsi="Arial" w:cs="Arial"/>
          <w:spacing w:val="-1"/>
          <w:sz w:val="20"/>
          <w:szCs w:val="20"/>
        </w:rPr>
        <w:t>računalniško</w:t>
      </w:r>
      <w:r w:rsidRPr="002D15D0">
        <w:rPr>
          <w:rFonts w:ascii="Arial" w:eastAsia="Times New Roman" w:hAnsi="Arial" w:cs="Arial"/>
          <w:spacing w:val="-10"/>
          <w:sz w:val="20"/>
          <w:szCs w:val="20"/>
        </w:rPr>
        <w:t xml:space="preserve"> </w:t>
      </w:r>
      <w:r w:rsidRPr="002D15D0">
        <w:rPr>
          <w:rFonts w:ascii="Arial" w:eastAsia="Times New Roman" w:hAnsi="Arial" w:cs="Arial"/>
          <w:sz w:val="20"/>
          <w:szCs w:val="20"/>
        </w:rPr>
        <w:t>opremo</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naročnik</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nabavil</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sam.</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 xml:space="preserve">1.5.1 Kontrola pristopa, </w:t>
      </w:r>
      <w:proofErr w:type="spellStart"/>
      <w:r w:rsidRPr="002D15D0">
        <w:rPr>
          <w:rFonts w:ascii="Arial" w:eastAsia="Times New Roman" w:hAnsi="Arial" w:cs="Arial"/>
          <w:bCs/>
          <w:spacing w:val="-3"/>
          <w:sz w:val="20"/>
          <w:szCs w:val="20"/>
          <w:u w:val="single"/>
        </w:rPr>
        <w:t>videodomofonija</w:t>
      </w:r>
      <w:proofErr w:type="spellEnd"/>
      <w:r w:rsidRPr="002D15D0">
        <w:rPr>
          <w:rFonts w:ascii="Arial" w:eastAsia="Times New Roman" w:hAnsi="Arial" w:cs="Arial"/>
          <w:bCs/>
          <w:spacing w:val="-3"/>
          <w:sz w:val="20"/>
          <w:szCs w:val="20"/>
          <w:u w:val="single"/>
        </w:rPr>
        <w:t>, videonadzor</w:t>
      </w:r>
    </w:p>
    <w:p w:rsidR="002D15D0" w:rsidRPr="002D15D0" w:rsidRDefault="002D15D0" w:rsidP="002D15D0">
      <w:pPr>
        <w:kinsoku w:val="0"/>
        <w:overflowPunct w:val="0"/>
        <w:adjustRightInd w:val="0"/>
        <w:spacing w:before="52"/>
        <w:ind w:right="108"/>
        <w:jc w:val="both"/>
        <w:rPr>
          <w:rFonts w:ascii="Arial" w:eastAsia="Times New Roman" w:hAnsi="Arial" w:cs="Arial"/>
          <w:sz w:val="20"/>
          <w:szCs w:val="20"/>
        </w:rPr>
      </w:pPr>
      <w:r w:rsidRPr="002D15D0">
        <w:rPr>
          <w:rFonts w:ascii="Arial" w:eastAsia="Times New Roman" w:hAnsi="Arial" w:cs="Arial"/>
          <w:spacing w:val="-1"/>
          <w:sz w:val="20"/>
          <w:szCs w:val="20"/>
        </w:rPr>
        <w:t>Kontrola</w:t>
      </w:r>
      <w:r w:rsidRPr="002D15D0">
        <w:rPr>
          <w:rFonts w:ascii="Arial" w:eastAsia="Times New Roman" w:hAnsi="Arial" w:cs="Arial"/>
          <w:spacing w:val="14"/>
          <w:sz w:val="20"/>
          <w:szCs w:val="20"/>
        </w:rPr>
        <w:t xml:space="preserve"> </w:t>
      </w:r>
      <w:r w:rsidRPr="002D15D0">
        <w:rPr>
          <w:rFonts w:ascii="Arial" w:eastAsia="Times New Roman" w:hAnsi="Arial" w:cs="Arial"/>
          <w:spacing w:val="-1"/>
          <w:sz w:val="20"/>
          <w:szCs w:val="20"/>
        </w:rPr>
        <w:t>pristopa</w:t>
      </w:r>
      <w:r w:rsidRPr="002D15D0">
        <w:rPr>
          <w:rFonts w:ascii="Arial" w:eastAsia="Times New Roman" w:hAnsi="Arial" w:cs="Arial"/>
          <w:spacing w:val="15"/>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16"/>
          <w:sz w:val="20"/>
          <w:szCs w:val="20"/>
        </w:rPr>
        <w:t xml:space="preserve"> </w:t>
      </w:r>
      <w:proofErr w:type="spellStart"/>
      <w:r w:rsidRPr="002D15D0">
        <w:rPr>
          <w:rFonts w:ascii="Arial" w:eastAsia="Times New Roman" w:hAnsi="Arial" w:cs="Arial"/>
          <w:sz w:val="20"/>
          <w:szCs w:val="20"/>
        </w:rPr>
        <w:t>videodomofon</w:t>
      </w:r>
      <w:proofErr w:type="spellEnd"/>
      <w:r w:rsidRPr="002D15D0">
        <w:rPr>
          <w:rFonts w:ascii="Arial" w:eastAsia="Times New Roman" w:hAnsi="Arial" w:cs="Arial"/>
          <w:spacing w:val="16"/>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15"/>
          <w:sz w:val="20"/>
          <w:szCs w:val="20"/>
        </w:rPr>
        <w:t xml:space="preserve"> </w:t>
      </w:r>
      <w:r w:rsidRPr="002D15D0">
        <w:rPr>
          <w:rFonts w:ascii="Arial" w:eastAsia="Times New Roman" w:hAnsi="Arial" w:cs="Arial"/>
          <w:sz w:val="20"/>
          <w:szCs w:val="20"/>
        </w:rPr>
        <w:t>izvede</w:t>
      </w:r>
      <w:r w:rsidRPr="002D15D0">
        <w:rPr>
          <w:rFonts w:ascii="Arial" w:eastAsia="Times New Roman" w:hAnsi="Arial" w:cs="Arial"/>
          <w:spacing w:val="15"/>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18"/>
          <w:sz w:val="20"/>
          <w:szCs w:val="20"/>
        </w:rPr>
        <w:t xml:space="preserve"> </w:t>
      </w:r>
      <w:r w:rsidRPr="002D15D0">
        <w:rPr>
          <w:rFonts w:ascii="Arial" w:eastAsia="Times New Roman" w:hAnsi="Arial" w:cs="Arial"/>
          <w:spacing w:val="-1"/>
          <w:sz w:val="20"/>
          <w:szCs w:val="20"/>
        </w:rPr>
        <w:t>vseh</w:t>
      </w:r>
      <w:r w:rsidRPr="002D15D0">
        <w:rPr>
          <w:rFonts w:ascii="Arial" w:eastAsia="Times New Roman" w:hAnsi="Arial" w:cs="Arial"/>
          <w:spacing w:val="16"/>
          <w:sz w:val="20"/>
          <w:szCs w:val="20"/>
        </w:rPr>
        <w:t xml:space="preserve"> </w:t>
      </w:r>
      <w:r w:rsidRPr="002D15D0">
        <w:rPr>
          <w:rFonts w:ascii="Arial" w:eastAsia="Times New Roman" w:hAnsi="Arial" w:cs="Arial"/>
          <w:sz w:val="20"/>
          <w:szCs w:val="20"/>
        </w:rPr>
        <w:t>zunanjih</w:t>
      </w:r>
      <w:r w:rsidRPr="002D15D0">
        <w:rPr>
          <w:rFonts w:ascii="Arial" w:eastAsia="Times New Roman" w:hAnsi="Arial" w:cs="Arial"/>
          <w:spacing w:val="16"/>
          <w:sz w:val="20"/>
          <w:szCs w:val="20"/>
        </w:rPr>
        <w:t xml:space="preserve"> </w:t>
      </w:r>
      <w:r w:rsidRPr="002D15D0">
        <w:rPr>
          <w:rFonts w:ascii="Arial" w:eastAsia="Times New Roman" w:hAnsi="Arial" w:cs="Arial"/>
          <w:sz w:val="20"/>
          <w:szCs w:val="20"/>
        </w:rPr>
        <w:t>dostopih</w:t>
      </w:r>
      <w:r w:rsidRPr="002D15D0">
        <w:rPr>
          <w:rFonts w:ascii="Arial" w:eastAsia="Times New Roman" w:hAnsi="Arial" w:cs="Arial"/>
          <w:spacing w:val="16"/>
          <w:sz w:val="20"/>
          <w:szCs w:val="20"/>
        </w:rPr>
        <w:t xml:space="preserve"> </w:t>
      </w:r>
      <w:r w:rsidRPr="002D15D0">
        <w:rPr>
          <w:rFonts w:ascii="Arial" w:eastAsia="Times New Roman" w:hAnsi="Arial" w:cs="Arial"/>
          <w:spacing w:val="-1"/>
          <w:sz w:val="20"/>
          <w:szCs w:val="20"/>
        </w:rPr>
        <w:t>Oddelka.</w:t>
      </w:r>
      <w:r w:rsidRPr="002D15D0">
        <w:rPr>
          <w:rFonts w:ascii="Arial" w:eastAsia="Times New Roman" w:hAnsi="Arial" w:cs="Arial"/>
          <w:spacing w:val="32"/>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tem</w:t>
      </w:r>
      <w:r w:rsidRPr="002D15D0">
        <w:rPr>
          <w:rFonts w:ascii="Arial" w:eastAsia="Times New Roman" w:hAnsi="Arial" w:cs="Arial"/>
          <w:spacing w:val="17"/>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47"/>
          <w:w w:val="99"/>
          <w:sz w:val="20"/>
          <w:szCs w:val="20"/>
        </w:rPr>
        <w:t xml:space="preserve"> </w:t>
      </w:r>
      <w:r w:rsidRPr="002D15D0">
        <w:rPr>
          <w:rFonts w:ascii="Arial" w:eastAsia="Times New Roman" w:hAnsi="Arial" w:cs="Arial"/>
          <w:spacing w:val="-1"/>
          <w:sz w:val="20"/>
          <w:szCs w:val="20"/>
        </w:rPr>
        <w:t>prepreči</w:t>
      </w:r>
      <w:r w:rsidRPr="002D15D0">
        <w:rPr>
          <w:rFonts w:ascii="Arial" w:eastAsia="Times New Roman" w:hAnsi="Arial" w:cs="Arial"/>
          <w:spacing w:val="15"/>
          <w:sz w:val="20"/>
          <w:szCs w:val="20"/>
        </w:rPr>
        <w:t xml:space="preserve"> </w:t>
      </w:r>
      <w:r w:rsidRPr="002D15D0">
        <w:rPr>
          <w:rFonts w:ascii="Arial" w:eastAsia="Times New Roman" w:hAnsi="Arial" w:cs="Arial"/>
          <w:spacing w:val="-1"/>
          <w:sz w:val="20"/>
          <w:szCs w:val="20"/>
        </w:rPr>
        <w:t>nekontrolirano</w:t>
      </w:r>
      <w:r w:rsidRPr="002D15D0">
        <w:rPr>
          <w:rFonts w:ascii="Arial" w:eastAsia="Times New Roman" w:hAnsi="Arial" w:cs="Arial"/>
          <w:spacing w:val="18"/>
          <w:sz w:val="20"/>
          <w:szCs w:val="20"/>
        </w:rPr>
        <w:t xml:space="preserve"> </w:t>
      </w:r>
      <w:r w:rsidRPr="002D15D0">
        <w:rPr>
          <w:rFonts w:ascii="Arial" w:eastAsia="Times New Roman" w:hAnsi="Arial" w:cs="Arial"/>
          <w:spacing w:val="-1"/>
          <w:sz w:val="20"/>
          <w:szCs w:val="20"/>
        </w:rPr>
        <w:t>gibanje</w:t>
      </w:r>
      <w:r w:rsidRPr="002D15D0">
        <w:rPr>
          <w:rFonts w:ascii="Arial" w:eastAsia="Times New Roman" w:hAnsi="Arial" w:cs="Arial"/>
          <w:spacing w:val="16"/>
          <w:sz w:val="20"/>
          <w:szCs w:val="20"/>
        </w:rPr>
        <w:t xml:space="preserve"> </w:t>
      </w:r>
      <w:r w:rsidRPr="002D15D0">
        <w:rPr>
          <w:rFonts w:ascii="Arial" w:eastAsia="Times New Roman" w:hAnsi="Arial" w:cs="Arial"/>
          <w:spacing w:val="-1"/>
          <w:sz w:val="20"/>
          <w:szCs w:val="20"/>
        </w:rPr>
        <w:t>oseb</w:t>
      </w:r>
      <w:r w:rsidRPr="002D15D0">
        <w:rPr>
          <w:rFonts w:ascii="Arial" w:eastAsia="Times New Roman" w:hAnsi="Arial" w:cs="Arial"/>
          <w:spacing w:val="15"/>
          <w:sz w:val="20"/>
          <w:szCs w:val="20"/>
        </w:rPr>
        <w:t xml:space="preserve"> </w:t>
      </w:r>
      <w:r w:rsidRPr="002D15D0">
        <w:rPr>
          <w:rFonts w:ascii="Arial" w:eastAsia="Times New Roman" w:hAnsi="Arial" w:cs="Arial"/>
          <w:sz w:val="20"/>
          <w:szCs w:val="20"/>
        </w:rPr>
        <w:t>po</w:t>
      </w:r>
      <w:r w:rsidRPr="002D15D0">
        <w:rPr>
          <w:rFonts w:ascii="Arial" w:eastAsia="Times New Roman" w:hAnsi="Arial" w:cs="Arial"/>
          <w:spacing w:val="18"/>
          <w:sz w:val="20"/>
          <w:szCs w:val="20"/>
        </w:rPr>
        <w:t xml:space="preserve"> </w:t>
      </w:r>
      <w:r w:rsidRPr="002D15D0">
        <w:rPr>
          <w:rFonts w:ascii="Arial" w:eastAsia="Times New Roman" w:hAnsi="Arial" w:cs="Arial"/>
          <w:spacing w:val="-1"/>
          <w:sz w:val="20"/>
          <w:szCs w:val="20"/>
        </w:rPr>
        <w:t>objektu.</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Za</w:t>
      </w:r>
      <w:r w:rsidRPr="002D15D0">
        <w:rPr>
          <w:rFonts w:ascii="Arial" w:eastAsia="Times New Roman" w:hAnsi="Arial" w:cs="Arial"/>
          <w:spacing w:val="14"/>
          <w:sz w:val="20"/>
          <w:szCs w:val="20"/>
        </w:rPr>
        <w:t xml:space="preserve"> </w:t>
      </w:r>
      <w:r w:rsidRPr="002D15D0">
        <w:rPr>
          <w:rFonts w:ascii="Arial" w:eastAsia="Times New Roman" w:hAnsi="Arial" w:cs="Arial"/>
          <w:spacing w:val="-1"/>
          <w:sz w:val="20"/>
          <w:szCs w:val="20"/>
        </w:rPr>
        <w:t>kartice</w:t>
      </w:r>
      <w:r w:rsidRPr="002D15D0">
        <w:rPr>
          <w:rFonts w:ascii="Arial" w:eastAsia="Times New Roman" w:hAnsi="Arial" w:cs="Arial"/>
          <w:spacing w:val="16"/>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16"/>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17"/>
          <w:sz w:val="20"/>
          <w:szCs w:val="20"/>
        </w:rPr>
        <w:t xml:space="preserve"> </w:t>
      </w:r>
      <w:r w:rsidRPr="002D15D0">
        <w:rPr>
          <w:rFonts w:ascii="Arial" w:eastAsia="Times New Roman" w:hAnsi="Arial" w:cs="Arial"/>
          <w:sz w:val="20"/>
          <w:szCs w:val="20"/>
        </w:rPr>
        <w:t>uporabijo</w:t>
      </w:r>
      <w:r w:rsidRPr="002D15D0">
        <w:rPr>
          <w:rFonts w:ascii="Arial" w:eastAsia="Times New Roman" w:hAnsi="Arial" w:cs="Arial"/>
          <w:spacing w:val="14"/>
          <w:sz w:val="20"/>
          <w:szCs w:val="20"/>
        </w:rPr>
        <w:t xml:space="preserve"> </w:t>
      </w:r>
      <w:r w:rsidRPr="002D15D0">
        <w:rPr>
          <w:rFonts w:ascii="Arial" w:eastAsia="Times New Roman" w:hAnsi="Arial" w:cs="Arial"/>
          <w:spacing w:val="-1"/>
          <w:sz w:val="20"/>
          <w:szCs w:val="20"/>
        </w:rPr>
        <w:t>identifikacijske</w:t>
      </w:r>
      <w:r w:rsidRPr="002D15D0">
        <w:rPr>
          <w:rFonts w:ascii="Arial" w:eastAsia="Times New Roman" w:hAnsi="Arial" w:cs="Arial"/>
          <w:spacing w:val="103"/>
          <w:w w:val="99"/>
          <w:sz w:val="20"/>
          <w:szCs w:val="20"/>
        </w:rPr>
        <w:t xml:space="preserve"> </w:t>
      </w:r>
      <w:r w:rsidRPr="002D15D0">
        <w:rPr>
          <w:rFonts w:ascii="Arial" w:eastAsia="Times New Roman" w:hAnsi="Arial" w:cs="Arial"/>
          <w:spacing w:val="-1"/>
          <w:sz w:val="20"/>
          <w:szCs w:val="20"/>
        </w:rPr>
        <w:t>kartice</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jih</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imajo</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vsi</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zaposleni</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UKC</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Maribor</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preko</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njih</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potekajo</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tudi</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ostale</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aktivnosti</w:t>
      </w:r>
      <w:r w:rsidRPr="002D15D0">
        <w:rPr>
          <w:rFonts w:ascii="Arial" w:eastAsia="Times New Roman" w:hAnsi="Arial" w:cs="Arial"/>
          <w:spacing w:val="59"/>
          <w:w w:val="99"/>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UKC</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Maribor</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(registracija</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del.</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časa,</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registracija</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prehrana,</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itd.).</w:t>
      </w:r>
    </w:p>
    <w:p w:rsidR="002D15D0" w:rsidRPr="002D15D0" w:rsidRDefault="002D15D0" w:rsidP="002D15D0">
      <w:pPr>
        <w:kinsoku w:val="0"/>
        <w:overflowPunct w:val="0"/>
        <w:adjustRightInd w:val="0"/>
        <w:ind w:right="107"/>
        <w:jc w:val="both"/>
        <w:rPr>
          <w:rFonts w:ascii="Arial" w:eastAsia="Times New Roman" w:hAnsi="Arial" w:cs="Arial"/>
          <w:sz w:val="20"/>
          <w:szCs w:val="20"/>
        </w:rPr>
      </w:pPr>
      <w:r w:rsidRPr="002D15D0">
        <w:rPr>
          <w:rFonts w:ascii="Arial" w:eastAsia="Times New Roman" w:hAnsi="Arial" w:cs="Arial"/>
          <w:spacing w:val="-1"/>
          <w:sz w:val="20"/>
          <w:szCs w:val="20"/>
        </w:rPr>
        <w:t>Kontrola</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pristopa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izvede</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tudi</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vseh</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vratih</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ambulant,</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pisarn,</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delovnih</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sobah</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zdravnikov,</w:t>
      </w:r>
      <w:r w:rsidRPr="002D15D0">
        <w:rPr>
          <w:rFonts w:ascii="Arial" w:eastAsia="Times New Roman" w:hAnsi="Arial" w:cs="Arial"/>
          <w:spacing w:val="103"/>
          <w:w w:val="99"/>
          <w:sz w:val="20"/>
          <w:szCs w:val="20"/>
        </w:rPr>
        <w:t xml:space="preserve"> </w:t>
      </w:r>
      <w:r w:rsidRPr="002D15D0">
        <w:rPr>
          <w:rFonts w:ascii="Arial" w:eastAsia="Times New Roman" w:hAnsi="Arial" w:cs="Arial"/>
          <w:sz w:val="20"/>
          <w:szCs w:val="20"/>
        </w:rPr>
        <w:t>pomožnih</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prostorih</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vseh</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drsnih</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vratih</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1.</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nadstropju</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Oddelka.</w:t>
      </w:r>
    </w:p>
    <w:p w:rsidR="002D15D0" w:rsidRPr="002D15D0" w:rsidRDefault="002D15D0" w:rsidP="002D15D0">
      <w:pPr>
        <w:kinsoku w:val="0"/>
        <w:overflowPunct w:val="0"/>
        <w:adjustRightInd w:val="0"/>
        <w:jc w:val="both"/>
        <w:rPr>
          <w:rFonts w:ascii="Arial" w:eastAsia="Times New Roman" w:hAnsi="Arial" w:cs="Arial"/>
          <w:sz w:val="20"/>
          <w:szCs w:val="20"/>
        </w:rPr>
      </w:pPr>
      <w:r w:rsidRPr="002D15D0">
        <w:rPr>
          <w:rFonts w:ascii="Arial" w:eastAsia="Times New Roman" w:hAnsi="Arial" w:cs="Arial"/>
          <w:spacing w:val="-1"/>
          <w:sz w:val="20"/>
          <w:szCs w:val="20"/>
        </w:rPr>
        <w:t>Kontrolne</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komande</w:t>
      </w:r>
      <w:r w:rsidRPr="002D15D0">
        <w:rPr>
          <w:rFonts w:ascii="Arial" w:eastAsia="Times New Roman" w:hAnsi="Arial" w:cs="Arial"/>
          <w:spacing w:val="-8"/>
          <w:sz w:val="20"/>
          <w:szCs w:val="20"/>
        </w:rPr>
        <w:t xml:space="preserve"> </w:t>
      </w:r>
      <w:proofErr w:type="spellStart"/>
      <w:r w:rsidRPr="002D15D0">
        <w:rPr>
          <w:rFonts w:ascii="Arial" w:eastAsia="Times New Roman" w:hAnsi="Arial" w:cs="Arial"/>
          <w:sz w:val="20"/>
          <w:szCs w:val="20"/>
        </w:rPr>
        <w:t>videodomofona</w:t>
      </w:r>
      <w:proofErr w:type="spellEnd"/>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speljejo</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sestrsko</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bazo.</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1.6.1 Električne ure</w:t>
      </w:r>
    </w:p>
    <w:p w:rsidR="002D15D0" w:rsidRPr="002D15D0" w:rsidRDefault="002D15D0" w:rsidP="002D15D0">
      <w:pPr>
        <w:kinsoku w:val="0"/>
        <w:overflowPunct w:val="0"/>
        <w:adjustRightInd w:val="0"/>
        <w:spacing w:before="50"/>
        <w:ind w:right="109"/>
        <w:jc w:val="both"/>
        <w:rPr>
          <w:rFonts w:ascii="Arial" w:eastAsia="Times New Roman" w:hAnsi="Arial" w:cs="Arial"/>
          <w:sz w:val="20"/>
          <w:szCs w:val="20"/>
        </w:rPr>
      </w:pPr>
      <w:r w:rsidRPr="002D15D0">
        <w:rPr>
          <w:rFonts w:ascii="Arial" w:eastAsia="Times New Roman" w:hAnsi="Arial" w:cs="Arial"/>
          <w:spacing w:val="-1"/>
          <w:sz w:val="20"/>
          <w:szCs w:val="20"/>
        </w:rPr>
        <w:t>Na</w:t>
      </w:r>
      <w:r w:rsidRPr="002D15D0">
        <w:rPr>
          <w:rFonts w:ascii="Arial" w:eastAsia="Times New Roman" w:hAnsi="Arial" w:cs="Arial"/>
          <w:spacing w:val="29"/>
          <w:sz w:val="20"/>
          <w:szCs w:val="20"/>
        </w:rPr>
        <w:t xml:space="preserve"> </w:t>
      </w:r>
      <w:r w:rsidRPr="002D15D0">
        <w:rPr>
          <w:rFonts w:ascii="Arial" w:eastAsia="Times New Roman" w:hAnsi="Arial" w:cs="Arial"/>
          <w:spacing w:val="-1"/>
          <w:sz w:val="20"/>
          <w:szCs w:val="20"/>
        </w:rPr>
        <w:t>Oddelku</w:t>
      </w:r>
      <w:r w:rsidRPr="002D15D0">
        <w:rPr>
          <w:rFonts w:ascii="Arial" w:eastAsia="Times New Roman" w:hAnsi="Arial" w:cs="Arial"/>
          <w:spacing w:val="32"/>
          <w:sz w:val="20"/>
          <w:szCs w:val="20"/>
        </w:rPr>
        <w:t xml:space="preserve"> </w:t>
      </w:r>
      <w:r w:rsidRPr="002D15D0">
        <w:rPr>
          <w:rFonts w:ascii="Arial" w:eastAsia="Times New Roman" w:hAnsi="Arial" w:cs="Arial"/>
          <w:sz w:val="20"/>
          <w:szCs w:val="20"/>
        </w:rPr>
        <w:t>so</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po</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hodnikih</w:t>
      </w:r>
      <w:r w:rsidRPr="002D15D0">
        <w:rPr>
          <w:rFonts w:ascii="Arial" w:eastAsia="Times New Roman" w:hAnsi="Arial" w:cs="Arial"/>
          <w:spacing w:val="30"/>
          <w:sz w:val="20"/>
          <w:szCs w:val="20"/>
        </w:rPr>
        <w:t xml:space="preserve"> </w:t>
      </w:r>
      <w:r w:rsidRPr="002D15D0">
        <w:rPr>
          <w:rFonts w:ascii="Arial" w:eastAsia="Times New Roman" w:hAnsi="Arial" w:cs="Arial"/>
          <w:spacing w:val="-1"/>
          <w:sz w:val="20"/>
          <w:szCs w:val="20"/>
        </w:rPr>
        <w:t>nameščene</w:t>
      </w:r>
      <w:r w:rsidRPr="002D15D0">
        <w:rPr>
          <w:rFonts w:ascii="Arial" w:eastAsia="Times New Roman" w:hAnsi="Arial" w:cs="Arial"/>
          <w:spacing w:val="31"/>
          <w:sz w:val="20"/>
          <w:szCs w:val="20"/>
        </w:rPr>
        <w:t xml:space="preserve"> </w:t>
      </w:r>
      <w:r w:rsidRPr="002D15D0">
        <w:rPr>
          <w:rFonts w:ascii="Arial" w:eastAsia="Times New Roman" w:hAnsi="Arial" w:cs="Arial"/>
          <w:sz w:val="20"/>
          <w:szCs w:val="20"/>
        </w:rPr>
        <w:t>obstoječe</w:t>
      </w:r>
      <w:r w:rsidRPr="002D15D0">
        <w:rPr>
          <w:rFonts w:ascii="Arial" w:eastAsia="Times New Roman" w:hAnsi="Arial" w:cs="Arial"/>
          <w:spacing w:val="29"/>
          <w:sz w:val="20"/>
          <w:szCs w:val="20"/>
        </w:rPr>
        <w:t xml:space="preserve"> </w:t>
      </w:r>
      <w:r w:rsidRPr="002D15D0">
        <w:rPr>
          <w:rFonts w:ascii="Arial" w:eastAsia="Times New Roman" w:hAnsi="Arial" w:cs="Arial"/>
          <w:spacing w:val="-1"/>
          <w:sz w:val="20"/>
          <w:szCs w:val="20"/>
        </w:rPr>
        <w:t>električne</w:t>
      </w:r>
      <w:r w:rsidRPr="002D15D0">
        <w:rPr>
          <w:rFonts w:ascii="Arial" w:eastAsia="Times New Roman" w:hAnsi="Arial" w:cs="Arial"/>
          <w:spacing w:val="29"/>
          <w:sz w:val="20"/>
          <w:szCs w:val="20"/>
        </w:rPr>
        <w:t xml:space="preserve"> </w:t>
      </w:r>
      <w:r w:rsidRPr="002D15D0">
        <w:rPr>
          <w:rFonts w:ascii="Arial" w:eastAsia="Times New Roman" w:hAnsi="Arial" w:cs="Arial"/>
          <w:sz w:val="20"/>
          <w:szCs w:val="20"/>
        </w:rPr>
        <w:t>ure.</w:t>
      </w:r>
      <w:r w:rsidRPr="002D15D0">
        <w:rPr>
          <w:rFonts w:ascii="Arial" w:eastAsia="Times New Roman" w:hAnsi="Arial" w:cs="Arial"/>
          <w:spacing w:val="32"/>
          <w:sz w:val="20"/>
          <w:szCs w:val="20"/>
        </w:rPr>
        <w:t xml:space="preserve"> </w:t>
      </w:r>
      <w:r w:rsidRPr="002D15D0">
        <w:rPr>
          <w:rFonts w:ascii="Arial" w:eastAsia="Times New Roman" w:hAnsi="Arial" w:cs="Arial"/>
          <w:spacing w:val="-1"/>
          <w:sz w:val="20"/>
          <w:szCs w:val="20"/>
        </w:rPr>
        <w:t>Lokacije</w:t>
      </w:r>
      <w:r w:rsidRPr="002D15D0">
        <w:rPr>
          <w:rFonts w:ascii="Arial" w:eastAsia="Times New Roman" w:hAnsi="Arial" w:cs="Arial"/>
          <w:spacing w:val="29"/>
          <w:sz w:val="20"/>
          <w:szCs w:val="20"/>
        </w:rPr>
        <w:t xml:space="preserve"> </w:t>
      </w:r>
      <w:r w:rsidRPr="002D15D0">
        <w:rPr>
          <w:rFonts w:ascii="Arial" w:eastAsia="Times New Roman" w:hAnsi="Arial" w:cs="Arial"/>
          <w:spacing w:val="-1"/>
          <w:sz w:val="20"/>
          <w:szCs w:val="20"/>
        </w:rPr>
        <w:t>obstoječih</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ur</w:t>
      </w:r>
      <w:r w:rsidRPr="002D15D0">
        <w:rPr>
          <w:rFonts w:ascii="Arial" w:eastAsia="Times New Roman" w:hAnsi="Arial" w:cs="Arial"/>
          <w:spacing w:val="31"/>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73"/>
          <w:w w:val="99"/>
          <w:sz w:val="20"/>
          <w:szCs w:val="20"/>
        </w:rPr>
        <w:t xml:space="preserve"> </w:t>
      </w:r>
      <w:r w:rsidRPr="002D15D0">
        <w:rPr>
          <w:rFonts w:ascii="Arial" w:eastAsia="Times New Roman" w:hAnsi="Arial" w:cs="Arial"/>
          <w:spacing w:val="-1"/>
          <w:sz w:val="20"/>
          <w:szCs w:val="20"/>
        </w:rPr>
        <w:t>ohranijo.</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Morebitno</w:t>
      </w:r>
      <w:r w:rsidRPr="002D15D0">
        <w:rPr>
          <w:rFonts w:ascii="Arial" w:eastAsia="Times New Roman" w:hAnsi="Arial" w:cs="Arial"/>
          <w:spacing w:val="14"/>
          <w:sz w:val="20"/>
          <w:szCs w:val="20"/>
        </w:rPr>
        <w:t xml:space="preserve"> </w:t>
      </w:r>
      <w:r w:rsidRPr="002D15D0">
        <w:rPr>
          <w:rFonts w:ascii="Arial" w:eastAsia="Times New Roman" w:hAnsi="Arial" w:cs="Arial"/>
          <w:sz w:val="20"/>
          <w:szCs w:val="20"/>
        </w:rPr>
        <w:t>potrebne</w:t>
      </w:r>
      <w:r w:rsidRPr="002D15D0">
        <w:rPr>
          <w:rFonts w:ascii="Arial" w:eastAsia="Times New Roman" w:hAnsi="Arial" w:cs="Arial"/>
          <w:spacing w:val="13"/>
          <w:sz w:val="20"/>
          <w:szCs w:val="20"/>
        </w:rPr>
        <w:t xml:space="preserve"> </w:t>
      </w:r>
      <w:r w:rsidRPr="002D15D0">
        <w:rPr>
          <w:rFonts w:ascii="Arial" w:eastAsia="Times New Roman" w:hAnsi="Arial" w:cs="Arial"/>
          <w:sz w:val="20"/>
          <w:szCs w:val="20"/>
        </w:rPr>
        <w:t>nove</w:t>
      </w:r>
      <w:r w:rsidRPr="002D15D0">
        <w:rPr>
          <w:rFonts w:ascii="Arial" w:eastAsia="Times New Roman" w:hAnsi="Arial" w:cs="Arial"/>
          <w:spacing w:val="13"/>
          <w:sz w:val="20"/>
          <w:szCs w:val="20"/>
        </w:rPr>
        <w:t xml:space="preserve"> </w:t>
      </w:r>
      <w:r w:rsidRPr="002D15D0">
        <w:rPr>
          <w:rFonts w:ascii="Arial" w:eastAsia="Times New Roman" w:hAnsi="Arial" w:cs="Arial"/>
          <w:sz w:val="20"/>
          <w:szCs w:val="20"/>
        </w:rPr>
        <w:t>ure</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14"/>
          <w:sz w:val="20"/>
          <w:szCs w:val="20"/>
        </w:rPr>
        <w:t xml:space="preserve"> </w:t>
      </w:r>
      <w:r w:rsidRPr="002D15D0">
        <w:rPr>
          <w:rFonts w:ascii="Arial" w:eastAsia="Times New Roman" w:hAnsi="Arial" w:cs="Arial"/>
          <w:spacing w:val="1"/>
          <w:sz w:val="20"/>
          <w:szCs w:val="20"/>
        </w:rPr>
        <w:t>se</w:t>
      </w:r>
      <w:r w:rsidRPr="002D15D0">
        <w:rPr>
          <w:rFonts w:ascii="Arial" w:eastAsia="Times New Roman" w:hAnsi="Arial" w:cs="Arial"/>
          <w:spacing w:val="13"/>
          <w:sz w:val="20"/>
          <w:szCs w:val="20"/>
        </w:rPr>
        <w:t xml:space="preserve"> </w:t>
      </w:r>
      <w:r w:rsidRPr="002D15D0">
        <w:rPr>
          <w:rFonts w:ascii="Arial" w:eastAsia="Times New Roman" w:hAnsi="Arial" w:cs="Arial"/>
          <w:sz w:val="20"/>
          <w:szCs w:val="20"/>
        </w:rPr>
        <w:t>predvidijo</w:t>
      </w:r>
      <w:r w:rsidRPr="002D15D0">
        <w:rPr>
          <w:rFonts w:ascii="Arial" w:eastAsia="Times New Roman" w:hAnsi="Arial" w:cs="Arial"/>
          <w:spacing w:val="14"/>
          <w:sz w:val="20"/>
          <w:szCs w:val="20"/>
        </w:rPr>
        <w:t xml:space="preserve"> </w:t>
      </w:r>
      <w:r w:rsidRPr="002D15D0">
        <w:rPr>
          <w:rFonts w:ascii="Arial" w:eastAsia="Times New Roman" w:hAnsi="Arial" w:cs="Arial"/>
          <w:spacing w:val="-1"/>
          <w:sz w:val="20"/>
          <w:szCs w:val="20"/>
        </w:rPr>
        <w:t>samo</w:t>
      </w:r>
      <w:r w:rsidRPr="002D15D0">
        <w:rPr>
          <w:rFonts w:ascii="Arial" w:eastAsia="Times New Roman" w:hAnsi="Arial" w:cs="Arial"/>
          <w:spacing w:val="14"/>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14"/>
          <w:sz w:val="20"/>
          <w:szCs w:val="20"/>
        </w:rPr>
        <w:t xml:space="preserve"> </w:t>
      </w:r>
      <w:r w:rsidRPr="002D15D0">
        <w:rPr>
          <w:rFonts w:ascii="Arial" w:eastAsia="Times New Roman" w:hAnsi="Arial" w:cs="Arial"/>
          <w:spacing w:val="-1"/>
          <w:sz w:val="20"/>
          <w:szCs w:val="20"/>
        </w:rPr>
        <w:t>primeru</w:t>
      </w:r>
      <w:r w:rsidRPr="002D15D0">
        <w:rPr>
          <w:rFonts w:ascii="Arial" w:eastAsia="Times New Roman" w:hAnsi="Arial" w:cs="Arial"/>
          <w:spacing w:val="16"/>
          <w:sz w:val="20"/>
          <w:szCs w:val="20"/>
        </w:rPr>
        <w:t xml:space="preserve"> </w:t>
      </w:r>
      <w:r w:rsidRPr="002D15D0">
        <w:rPr>
          <w:rFonts w:ascii="Arial" w:eastAsia="Times New Roman" w:hAnsi="Arial" w:cs="Arial"/>
          <w:spacing w:val="-1"/>
          <w:sz w:val="20"/>
          <w:szCs w:val="20"/>
        </w:rPr>
        <w:t>če</w:t>
      </w:r>
      <w:r w:rsidRPr="002D15D0">
        <w:rPr>
          <w:rFonts w:ascii="Arial" w:eastAsia="Times New Roman" w:hAnsi="Arial" w:cs="Arial"/>
          <w:spacing w:val="12"/>
          <w:sz w:val="20"/>
          <w:szCs w:val="20"/>
        </w:rPr>
        <w:t xml:space="preserve"> </w:t>
      </w:r>
      <w:r w:rsidRPr="002D15D0">
        <w:rPr>
          <w:rFonts w:ascii="Arial" w:eastAsia="Times New Roman" w:hAnsi="Arial" w:cs="Arial"/>
          <w:sz w:val="20"/>
          <w:szCs w:val="20"/>
        </w:rPr>
        <w:t>to</w:t>
      </w:r>
      <w:r w:rsidRPr="002D15D0">
        <w:rPr>
          <w:rFonts w:ascii="Arial" w:eastAsia="Times New Roman" w:hAnsi="Arial" w:cs="Arial"/>
          <w:spacing w:val="14"/>
          <w:sz w:val="20"/>
          <w:szCs w:val="20"/>
        </w:rPr>
        <w:t xml:space="preserve"> </w:t>
      </w:r>
      <w:r w:rsidRPr="002D15D0">
        <w:rPr>
          <w:rFonts w:ascii="Arial" w:eastAsia="Times New Roman" w:hAnsi="Arial" w:cs="Arial"/>
          <w:sz w:val="20"/>
          <w:szCs w:val="20"/>
        </w:rPr>
        <w:t>zahteva</w:t>
      </w:r>
      <w:r w:rsidRPr="002D15D0">
        <w:rPr>
          <w:rFonts w:ascii="Arial" w:eastAsia="Times New Roman" w:hAnsi="Arial" w:cs="Arial"/>
          <w:spacing w:val="13"/>
          <w:sz w:val="20"/>
          <w:szCs w:val="20"/>
        </w:rPr>
        <w:t xml:space="preserve"> </w:t>
      </w:r>
      <w:r w:rsidRPr="002D15D0">
        <w:rPr>
          <w:rFonts w:ascii="Arial" w:eastAsia="Times New Roman" w:hAnsi="Arial" w:cs="Arial"/>
          <w:sz w:val="20"/>
          <w:szCs w:val="20"/>
        </w:rPr>
        <w:t>nova</w:t>
      </w:r>
      <w:r w:rsidRPr="002D15D0">
        <w:rPr>
          <w:rFonts w:ascii="Arial" w:eastAsia="Times New Roman" w:hAnsi="Arial" w:cs="Arial"/>
          <w:spacing w:val="60"/>
          <w:w w:val="99"/>
          <w:sz w:val="20"/>
          <w:szCs w:val="20"/>
        </w:rPr>
        <w:t xml:space="preserve"> </w:t>
      </w:r>
      <w:r w:rsidRPr="002D15D0">
        <w:rPr>
          <w:rFonts w:ascii="Arial" w:eastAsia="Times New Roman" w:hAnsi="Arial" w:cs="Arial"/>
          <w:spacing w:val="-1"/>
          <w:sz w:val="20"/>
          <w:szCs w:val="20"/>
        </w:rPr>
        <w:lastRenderedPageBreak/>
        <w:t>razporeditev</w:t>
      </w:r>
      <w:r w:rsidRPr="002D15D0">
        <w:rPr>
          <w:rFonts w:ascii="Arial" w:eastAsia="Times New Roman" w:hAnsi="Arial" w:cs="Arial"/>
          <w:spacing w:val="58"/>
          <w:sz w:val="20"/>
          <w:szCs w:val="20"/>
        </w:rPr>
        <w:t xml:space="preserve"> </w:t>
      </w:r>
      <w:r w:rsidRPr="002D15D0">
        <w:rPr>
          <w:rFonts w:ascii="Arial" w:eastAsia="Times New Roman" w:hAnsi="Arial" w:cs="Arial"/>
          <w:spacing w:val="-1"/>
          <w:sz w:val="20"/>
          <w:szCs w:val="20"/>
        </w:rPr>
        <w:t>prostorov.</w:t>
      </w:r>
      <w:r w:rsidRPr="002D15D0">
        <w:rPr>
          <w:rFonts w:ascii="Arial" w:eastAsia="Times New Roman" w:hAnsi="Arial" w:cs="Arial"/>
          <w:spacing w:val="58"/>
          <w:sz w:val="20"/>
          <w:szCs w:val="20"/>
        </w:rPr>
        <w:t xml:space="preserve"> </w:t>
      </w:r>
      <w:r w:rsidRPr="002D15D0">
        <w:rPr>
          <w:rFonts w:ascii="Arial" w:eastAsia="Times New Roman" w:hAnsi="Arial" w:cs="Arial"/>
          <w:spacing w:val="-1"/>
          <w:sz w:val="20"/>
          <w:szCs w:val="20"/>
        </w:rPr>
        <w:t>Nove</w:t>
      </w:r>
      <w:r w:rsidRPr="002D15D0">
        <w:rPr>
          <w:rFonts w:ascii="Arial" w:eastAsia="Times New Roman" w:hAnsi="Arial" w:cs="Arial"/>
          <w:spacing w:val="57"/>
          <w:sz w:val="20"/>
          <w:szCs w:val="20"/>
        </w:rPr>
        <w:t xml:space="preserve"> </w:t>
      </w:r>
      <w:r w:rsidRPr="002D15D0">
        <w:rPr>
          <w:rFonts w:ascii="Arial" w:eastAsia="Times New Roman" w:hAnsi="Arial" w:cs="Arial"/>
          <w:spacing w:val="-1"/>
          <w:sz w:val="20"/>
          <w:szCs w:val="20"/>
        </w:rPr>
        <w:t>ure</w:t>
      </w:r>
      <w:r w:rsidRPr="002D15D0">
        <w:rPr>
          <w:rFonts w:ascii="Arial" w:eastAsia="Times New Roman" w:hAnsi="Arial" w:cs="Arial"/>
          <w:spacing w:val="57"/>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59"/>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58"/>
          <w:sz w:val="20"/>
          <w:szCs w:val="20"/>
        </w:rPr>
        <w:t xml:space="preserve"> </w:t>
      </w:r>
      <w:r w:rsidRPr="002D15D0">
        <w:rPr>
          <w:rFonts w:ascii="Arial" w:eastAsia="Times New Roman" w:hAnsi="Arial" w:cs="Arial"/>
          <w:sz w:val="20"/>
          <w:szCs w:val="20"/>
        </w:rPr>
        <w:t>izberejo</w:t>
      </w:r>
      <w:r w:rsidRPr="002D15D0">
        <w:rPr>
          <w:rFonts w:ascii="Arial" w:eastAsia="Times New Roman" w:hAnsi="Arial" w:cs="Arial"/>
          <w:spacing w:val="58"/>
          <w:sz w:val="20"/>
          <w:szCs w:val="20"/>
        </w:rPr>
        <w:t xml:space="preserve"> </w:t>
      </w:r>
      <w:r w:rsidRPr="002D15D0">
        <w:rPr>
          <w:rFonts w:ascii="Arial" w:eastAsia="Times New Roman" w:hAnsi="Arial" w:cs="Arial"/>
          <w:spacing w:val="-1"/>
          <w:sz w:val="20"/>
          <w:szCs w:val="20"/>
        </w:rPr>
        <w:t>tako,</w:t>
      </w:r>
      <w:r w:rsidRPr="002D15D0">
        <w:rPr>
          <w:rFonts w:ascii="Arial" w:eastAsia="Times New Roman" w:hAnsi="Arial" w:cs="Arial"/>
          <w:spacing w:val="58"/>
          <w:sz w:val="20"/>
          <w:szCs w:val="20"/>
        </w:rPr>
        <w:t xml:space="preserve"> </w:t>
      </w:r>
      <w:r w:rsidRPr="002D15D0">
        <w:rPr>
          <w:rFonts w:ascii="Arial" w:eastAsia="Times New Roman" w:hAnsi="Arial" w:cs="Arial"/>
          <w:sz w:val="20"/>
          <w:szCs w:val="20"/>
        </w:rPr>
        <w:t>da</w:t>
      </w:r>
      <w:r w:rsidRPr="002D15D0">
        <w:rPr>
          <w:rFonts w:ascii="Arial" w:eastAsia="Times New Roman" w:hAnsi="Arial" w:cs="Arial"/>
          <w:spacing w:val="57"/>
          <w:sz w:val="20"/>
          <w:szCs w:val="20"/>
        </w:rPr>
        <w:t xml:space="preserve"> </w:t>
      </w:r>
      <w:r w:rsidRPr="002D15D0">
        <w:rPr>
          <w:rFonts w:ascii="Arial" w:eastAsia="Times New Roman" w:hAnsi="Arial" w:cs="Arial"/>
          <w:sz w:val="20"/>
          <w:szCs w:val="20"/>
        </w:rPr>
        <w:t>bodo</w:t>
      </w:r>
      <w:r w:rsidRPr="002D15D0">
        <w:rPr>
          <w:rFonts w:ascii="Arial" w:eastAsia="Times New Roman" w:hAnsi="Arial" w:cs="Arial"/>
          <w:spacing w:val="59"/>
          <w:sz w:val="20"/>
          <w:szCs w:val="20"/>
        </w:rPr>
        <w:t xml:space="preserve"> </w:t>
      </w:r>
      <w:r w:rsidRPr="002D15D0">
        <w:rPr>
          <w:rFonts w:ascii="Arial" w:eastAsia="Times New Roman" w:hAnsi="Arial" w:cs="Arial"/>
          <w:spacing w:val="-1"/>
          <w:sz w:val="20"/>
          <w:szCs w:val="20"/>
        </w:rPr>
        <w:t>delovale</w:t>
      </w:r>
      <w:r w:rsidRPr="002D15D0">
        <w:rPr>
          <w:rFonts w:ascii="Arial" w:eastAsia="Times New Roman" w:hAnsi="Arial" w:cs="Arial"/>
          <w:spacing w:val="57"/>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57"/>
          <w:sz w:val="20"/>
          <w:szCs w:val="20"/>
        </w:rPr>
        <w:t xml:space="preserve"> </w:t>
      </w:r>
      <w:r w:rsidRPr="002D15D0">
        <w:rPr>
          <w:rFonts w:ascii="Arial" w:eastAsia="Times New Roman" w:hAnsi="Arial" w:cs="Arial"/>
          <w:spacing w:val="-1"/>
          <w:sz w:val="20"/>
          <w:szCs w:val="20"/>
        </w:rPr>
        <w:t>obstoječem</w:t>
      </w:r>
      <w:r w:rsidRPr="002D15D0">
        <w:rPr>
          <w:rFonts w:ascii="Arial" w:eastAsia="Times New Roman" w:hAnsi="Arial" w:cs="Arial"/>
          <w:spacing w:val="75"/>
          <w:w w:val="99"/>
          <w:sz w:val="20"/>
          <w:szCs w:val="20"/>
        </w:rPr>
        <w:t xml:space="preserve"> </w:t>
      </w:r>
      <w:r w:rsidRPr="002D15D0">
        <w:rPr>
          <w:rFonts w:ascii="Arial" w:eastAsia="Times New Roman" w:hAnsi="Arial" w:cs="Arial"/>
          <w:spacing w:val="-1"/>
          <w:sz w:val="20"/>
          <w:szCs w:val="20"/>
        </w:rPr>
        <w:t>sistemu</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matične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ure</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celotno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zgradbo.</w:t>
      </w:r>
    </w:p>
    <w:p w:rsidR="002D15D0" w:rsidRPr="002D15D0" w:rsidRDefault="002D15D0" w:rsidP="002D15D0">
      <w:pPr>
        <w:kinsoku w:val="0"/>
        <w:overflowPunct w:val="0"/>
        <w:adjustRightInd w:val="0"/>
        <w:ind w:right="107"/>
        <w:jc w:val="both"/>
        <w:rPr>
          <w:rFonts w:ascii="Arial" w:eastAsia="Times New Roman" w:hAnsi="Arial" w:cs="Arial"/>
          <w:sz w:val="20"/>
          <w:szCs w:val="20"/>
        </w:rPr>
      </w:pPr>
      <w:r w:rsidRPr="002D15D0">
        <w:rPr>
          <w:rFonts w:ascii="Arial" w:eastAsia="Times New Roman" w:hAnsi="Arial" w:cs="Arial"/>
          <w:spacing w:val="-2"/>
          <w:sz w:val="20"/>
          <w:szCs w:val="20"/>
        </w:rPr>
        <w:t>Za</w:t>
      </w:r>
      <w:r w:rsidRPr="002D15D0">
        <w:rPr>
          <w:rFonts w:ascii="Arial" w:eastAsia="Times New Roman" w:hAnsi="Arial" w:cs="Arial"/>
          <w:spacing w:val="51"/>
          <w:sz w:val="20"/>
          <w:szCs w:val="20"/>
        </w:rPr>
        <w:t xml:space="preserve"> </w:t>
      </w:r>
      <w:r w:rsidRPr="002D15D0">
        <w:rPr>
          <w:rFonts w:ascii="Arial" w:eastAsia="Times New Roman" w:hAnsi="Arial" w:cs="Arial"/>
          <w:spacing w:val="-1"/>
          <w:sz w:val="20"/>
          <w:szCs w:val="20"/>
        </w:rPr>
        <w:t>enoten</w:t>
      </w:r>
      <w:r w:rsidRPr="002D15D0">
        <w:rPr>
          <w:rFonts w:ascii="Arial" w:eastAsia="Times New Roman" w:hAnsi="Arial" w:cs="Arial"/>
          <w:spacing w:val="50"/>
          <w:sz w:val="20"/>
          <w:szCs w:val="20"/>
        </w:rPr>
        <w:t xml:space="preserve"> </w:t>
      </w:r>
      <w:r w:rsidRPr="002D15D0">
        <w:rPr>
          <w:rFonts w:ascii="Arial" w:eastAsia="Times New Roman" w:hAnsi="Arial" w:cs="Arial"/>
          <w:spacing w:val="-1"/>
          <w:sz w:val="20"/>
          <w:szCs w:val="20"/>
        </w:rPr>
        <w:t>prikaz</w:t>
      </w:r>
      <w:r w:rsidRPr="002D15D0">
        <w:rPr>
          <w:rFonts w:ascii="Arial" w:eastAsia="Times New Roman" w:hAnsi="Arial" w:cs="Arial"/>
          <w:spacing w:val="52"/>
          <w:sz w:val="20"/>
          <w:szCs w:val="20"/>
        </w:rPr>
        <w:t xml:space="preserve"> </w:t>
      </w:r>
      <w:r w:rsidRPr="002D15D0">
        <w:rPr>
          <w:rFonts w:ascii="Arial" w:eastAsia="Times New Roman" w:hAnsi="Arial" w:cs="Arial"/>
          <w:spacing w:val="-1"/>
          <w:sz w:val="20"/>
          <w:szCs w:val="20"/>
        </w:rPr>
        <w:t>časa</w:t>
      </w:r>
      <w:r w:rsidRPr="002D15D0">
        <w:rPr>
          <w:rFonts w:ascii="Arial" w:eastAsia="Times New Roman" w:hAnsi="Arial" w:cs="Arial"/>
          <w:spacing w:val="51"/>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50"/>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50"/>
          <w:sz w:val="20"/>
          <w:szCs w:val="20"/>
        </w:rPr>
        <w:t xml:space="preserve"> </w:t>
      </w:r>
      <w:r w:rsidRPr="002D15D0">
        <w:rPr>
          <w:rFonts w:ascii="Arial" w:eastAsia="Times New Roman" w:hAnsi="Arial" w:cs="Arial"/>
          <w:spacing w:val="-1"/>
          <w:sz w:val="20"/>
          <w:szCs w:val="20"/>
        </w:rPr>
        <w:t>vežejo</w:t>
      </w:r>
      <w:r w:rsidRPr="002D15D0">
        <w:rPr>
          <w:rFonts w:ascii="Arial" w:eastAsia="Times New Roman" w:hAnsi="Arial" w:cs="Arial"/>
          <w:spacing w:val="51"/>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49"/>
          <w:sz w:val="20"/>
          <w:szCs w:val="20"/>
        </w:rPr>
        <w:t xml:space="preserve"> </w:t>
      </w:r>
      <w:r w:rsidRPr="002D15D0">
        <w:rPr>
          <w:rFonts w:ascii="Arial" w:eastAsia="Times New Roman" w:hAnsi="Arial" w:cs="Arial"/>
          <w:spacing w:val="-1"/>
          <w:sz w:val="20"/>
          <w:szCs w:val="20"/>
        </w:rPr>
        <w:t>krmiljenje</w:t>
      </w:r>
      <w:r w:rsidRPr="002D15D0">
        <w:rPr>
          <w:rFonts w:ascii="Arial" w:eastAsia="Times New Roman" w:hAnsi="Arial" w:cs="Arial"/>
          <w:spacing w:val="50"/>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50"/>
          <w:sz w:val="20"/>
          <w:szCs w:val="20"/>
        </w:rPr>
        <w:t xml:space="preserve"> </w:t>
      </w:r>
      <w:proofErr w:type="spellStart"/>
      <w:r w:rsidRPr="002D15D0">
        <w:rPr>
          <w:rFonts w:ascii="Arial" w:eastAsia="Times New Roman" w:hAnsi="Arial" w:cs="Arial"/>
          <w:spacing w:val="-1"/>
          <w:sz w:val="20"/>
          <w:szCs w:val="20"/>
        </w:rPr>
        <w:t>kvarčno</w:t>
      </w:r>
      <w:proofErr w:type="spellEnd"/>
      <w:r w:rsidRPr="002D15D0">
        <w:rPr>
          <w:rFonts w:ascii="Arial" w:eastAsia="Times New Roman" w:hAnsi="Arial" w:cs="Arial"/>
          <w:spacing w:val="50"/>
          <w:sz w:val="20"/>
          <w:szCs w:val="20"/>
        </w:rPr>
        <w:t xml:space="preserve"> </w:t>
      </w:r>
      <w:r w:rsidRPr="002D15D0">
        <w:rPr>
          <w:rFonts w:ascii="Arial" w:eastAsia="Times New Roman" w:hAnsi="Arial" w:cs="Arial"/>
          <w:spacing w:val="-1"/>
          <w:sz w:val="20"/>
          <w:szCs w:val="20"/>
        </w:rPr>
        <w:t>matično</w:t>
      </w:r>
      <w:r w:rsidRPr="002D15D0">
        <w:rPr>
          <w:rFonts w:ascii="Arial" w:eastAsia="Times New Roman" w:hAnsi="Arial" w:cs="Arial"/>
          <w:spacing w:val="53"/>
          <w:sz w:val="20"/>
          <w:szCs w:val="20"/>
        </w:rPr>
        <w:t xml:space="preserve"> </w:t>
      </w:r>
      <w:r w:rsidRPr="002D15D0">
        <w:rPr>
          <w:rFonts w:ascii="Arial" w:eastAsia="Times New Roman" w:hAnsi="Arial" w:cs="Arial"/>
          <w:spacing w:val="-1"/>
          <w:sz w:val="20"/>
          <w:szCs w:val="20"/>
        </w:rPr>
        <w:t>uro,</w:t>
      </w:r>
      <w:r w:rsidRPr="002D15D0">
        <w:rPr>
          <w:rFonts w:ascii="Arial" w:eastAsia="Times New Roman" w:hAnsi="Arial" w:cs="Arial"/>
          <w:spacing w:val="50"/>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52"/>
          <w:sz w:val="20"/>
          <w:szCs w:val="20"/>
        </w:rPr>
        <w:t xml:space="preserve"> </w:t>
      </w:r>
      <w:r w:rsidRPr="002D15D0">
        <w:rPr>
          <w:rFonts w:ascii="Arial" w:eastAsia="Times New Roman" w:hAnsi="Arial" w:cs="Arial"/>
          <w:spacing w:val="-1"/>
          <w:sz w:val="20"/>
          <w:szCs w:val="20"/>
        </w:rPr>
        <w:t>minutno</w:t>
      </w:r>
      <w:r w:rsidRPr="002D15D0">
        <w:rPr>
          <w:rFonts w:ascii="Arial" w:eastAsia="Times New Roman" w:hAnsi="Arial" w:cs="Arial"/>
          <w:spacing w:val="50"/>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81"/>
          <w:w w:val="99"/>
          <w:sz w:val="20"/>
          <w:szCs w:val="20"/>
        </w:rPr>
        <w:t xml:space="preserve"> </w:t>
      </w:r>
      <w:r w:rsidRPr="002D15D0">
        <w:rPr>
          <w:rFonts w:ascii="Arial" w:eastAsia="Times New Roman" w:hAnsi="Arial" w:cs="Arial"/>
          <w:spacing w:val="-1"/>
          <w:sz w:val="20"/>
          <w:szCs w:val="20"/>
        </w:rPr>
        <w:t>sekundno</w:t>
      </w:r>
      <w:r w:rsidRPr="002D15D0">
        <w:rPr>
          <w:rFonts w:ascii="Arial" w:eastAsia="Times New Roman" w:hAnsi="Arial" w:cs="Arial"/>
          <w:spacing w:val="15"/>
          <w:sz w:val="20"/>
          <w:szCs w:val="20"/>
        </w:rPr>
        <w:t xml:space="preserve"> </w:t>
      </w:r>
      <w:r w:rsidRPr="002D15D0">
        <w:rPr>
          <w:rFonts w:ascii="Arial" w:eastAsia="Times New Roman" w:hAnsi="Arial" w:cs="Arial"/>
          <w:sz w:val="20"/>
          <w:szCs w:val="20"/>
        </w:rPr>
        <w:t>izhodno</w:t>
      </w:r>
      <w:r w:rsidRPr="002D15D0">
        <w:rPr>
          <w:rFonts w:ascii="Arial" w:eastAsia="Times New Roman" w:hAnsi="Arial" w:cs="Arial"/>
          <w:spacing w:val="15"/>
          <w:sz w:val="20"/>
          <w:szCs w:val="20"/>
        </w:rPr>
        <w:t xml:space="preserve"> </w:t>
      </w:r>
      <w:r w:rsidRPr="002D15D0">
        <w:rPr>
          <w:rFonts w:ascii="Arial" w:eastAsia="Times New Roman" w:hAnsi="Arial" w:cs="Arial"/>
          <w:sz w:val="20"/>
          <w:szCs w:val="20"/>
        </w:rPr>
        <w:t>linijo.</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Matična</w:t>
      </w:r>
      <w:r w:rsidRPr="002D15D0">
        <w:rPr>
          <w:rFonts w:ascii="Arial" w:eastAsia="Times New Roman" w:hAnsi="Arial" w:cs="Arial"/>
          <w:spacing w:val="14"/>
          <w:sz w:val="20"/>
          <w:szCs w:val="20"/>
        </w:rPr>
        <w:t xml:space="preserve"> </w:t>
      </w:r>
      <w:r w:rsidRPr="002D15D0">
        <w:rPr>
          <w:rFonts w:ascii="Arial" w:eastAsia="Times New Roman" w:hAnsi="Arial" w:cs="Arial"/>
          <w:spacing w:val="-1"/>
          <w:sz w:val="20"/>
          <w:szCs w:val="20"/>
        </w:rPr>
        <w:t>ura</w:t>
      </w:r>
      <w:r w:rsidRPr="002D15D0">
        <w:rPr>
          <w:rFonts w:ascii="Arial" w:eastAsia="Times New Roman" w:hAnsi="Arial" w:cs="Arial"/>
          <w:spacing w:val="14"/>
          <w:sz w:val="20"/>
          <w:szCs w:val="20"/>
        </w:rPr>
        <w:t xml:space="preserve"> </w:t>
      </w:r>
      <w:r w:rsidRPr="002D15D0">
        <w:rPr>
          <w:rFonts w:ascii="Arial" w:eastAsia="Times New Roman" w:hAnsi="Arial" w:cs="Arial"/>
          <w:sz w:val="20"/>
          <w:szCs w:val="20"/>
        </w:rPr>
        <w:t>naj</w:t>
      </w:r>
      <w:r w:rsidRPr="002D15D0">
        <w:rPr>
          <w:rFonts w:ascii="Arial" w:eastAsia="Times New Roman" w:hAnsi="Arial" w:cs="Arial"/>
          <w:spacing w:val="16"/>
          <w:sz w:val="20"/>
          <w:szCs w:val="20"/>
        </w:rPr>
        <w:t xml:space="preserve"> </w:t>
      </w:r>
      <w:r w:rsidRPr="002D15D0">
        <w:rPr>
          <w:rFonts w:ascii="Arial" w:eastAsia="Times New Roman" w:hAnsi="Arial" w:cs="Arial"/>
          <w:sz w:val="20"/>
          <w:szCs w:val="20"/>
        </w:rPr>
        <w:t>ima</w:t>
      </w:r>
      <w:r w:rsidRPr="002D15D0">
        <w:rPr>
          <w:rFonts w:ascii="Arial" w:eastAsia="Times New Roman" w:hAnsi="Arial" w:cs="Arial"/>
          <w:spacing w:val="14"/>
          <w:sz w:val="20"/>
          <w:szCs w:val="20"/>
        </w:rPr>
        <w:t xml:space="preserve"> </w:t>
      </w:r>
      <w:r w:rsidRPr="002D15D0">
        <w:rPr>
          <w:rFonts w:ascii="Arial" w:eastAsia="Times New Roman" w:hAnsi="Arial" w:cs="Arial"/>
          <w:sz w:val="20"/>
          <w:szCs w:val="20"/>
        </w:rPr>
        <w:t>radijsko</w:t>
      </w:r>
      <w:r w:rsidRPr="002D15D0">
        <w:rPr>
          <w:rFonts w:ascii="Arial" w:eastAsia="Times New Roman" w:hAnsi="Arial" w:cs="Arial"/>
          <w:spacing w:val="15"/>
          <w:sz w:val="20"/>
          <w:szCs w:val="20"/>
        </w:rPr>
        <w:t xml:space="preserve"> </w:t>
      </w:r>
      <w:r w:rsidRPr="002D15D0">
        <w:rPr>
          <w:rFonts w:ascii="Arial" w:eastAsia="Times New Roman" w:hAnsi="Arial" w:cs="Arial"/>
          <w:spacing w:val="-1"/>
          <w:sz w:val="20"/>
          <w:szCs w:val="20"/>
        </w:rPr>
        <w:t>vodeno</w:t>
      </w:r>
      <w:r w:rsidRPr="002D15D0">
        <w:rPr>
          <w:rFonts w:ascii="Arial" w:eastAsia="Times New Roman" w:hAnsi="Arial" w:cs="Arial"/>
          <w:spacing w:val="15"/>
          <w:sz w:val="20"/>
          <w:szCs w:val="20"/>
        </w:rPr>
        <w:t xml:space="preserve"> </w:t>
      </w:r>
      <w:r w:rsidRPr="002D15D0">
        <w:rPr>
          <w:rFonts w:ascii="Arial" w:eastAsia="Times New Roman" w:hAnsi="Arial" w:cs="Arial"/>
          <w:spacing w:val="-1"/>
          <w:sz w:val="20"/>
          <w:szCs w:val="20"/>
        </w:rPr>
        <w:t>krmiljenje.</w:t>
      </w:r>
      <w:r w:rsidRPr="002D15D0">
        <w:rPr>
          <w:rFonts w:ascii="Arial" w:eastAsia="Times New Roman" w:hAnsi="Arial" w:cs="Arial"/>
          <w:spacing w:val="15"/>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15"/>
          <w:sz w:val="20"/>
          <w:szCs w:val="20"/>
        </w:rPr>
        <w:t xml:space="preserve"> </w:t>
      </w:r>
      <w:r w:rsidRPr="002D15D0">
        <w:rPr>
          <w:rFonts w:ascii="Arial" w:eastAsia="Times New Roman" w:hAnsi="Arial" w:cs="Arial"/>
          <w:spacing w:val="-1"/>
          <w:sz w:val="20"/>
          <w:szCs w:val="20"/>
        </w:rPr>
        <w:t>primeru</w:t>
      </w:r>
      <w:r w:rsidRPr="002D15D0">
        <w:rPr>
          <w:rFonts w:ascii="Arial" w:eastAsia="Times New Roman" w:hAnsi="Arial" w:cs="Arial"/>
          <w:spacing w:val="16"/>
          <w:sz w:val="20"/>
          <w:szCs w:val="20"/>
        </w:rPr>
        <w:t xml:space="preserve"> </w:t>
      </w:r>
      <w:r w:rsidRPr="002D15D0">
        <w:rPr>
          <w:rFonts w:ascii="Arial" w:eastAsia="Times New Roman" w:hAnsi="Arial" w:cs="Arial"/>
          <w:sz w:val="20"/>
          <w:szCs w:val="20"/>
        </w:rPr>
        <w:t>izpada</w:t>
      </w:r>
      <w:r w:rsidRPr="002D15D0">
        <w:rPr>
          <w:rFonts w:ascii="Arial" w:eastAsia="Times New Roman" w:hAnsi="Arial" w:cs="Arial"/>
          <w:spacing w:val="67"/>
          <w:w w:val="99"/>
          <w:sz w:val="20"/>
          <w:szCs w:val="20"/>
        </w:rPr>
        <w:t xml:space="preserve"> </w:t>
      </w:r>
      <w:r w:rsidRPr="002D15D0">
        <w:rPr>
          <w:rFonts w:ascii="Arial" w:eastAsia="Times New Roman" w:hAnsi="Arial" w:cs="Arial"/>
          <w:spacing w:val="-1"/>
          <w:sz w:val="20"/>
          <w:szCs w:val="20"/>
        </w:rPr>
        <w:t>napetosti</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bo</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predvideno</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baterijsko</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napajanje.</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Predvidijo</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električne</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stenske</w:t>
      </w:r>
      <w:r w:rsidRPr="002D15D0">
        <w:rPr>
          <w:rFonts w:ascii="Arial" w:eastAsia="Times New Roman" w:hAnsi="Arial" w:cs="Arial"/>
          <w:sz w:val="20"/>
          <w:szCs w:val="20"/>
        </w:rPr>
        <w:t xml:space="preserve"> </w:t>
      </w:r>
      <w:r w:rsidRPr="002D15D0">
        <w:rPr>
          <w:rFonts w:ascii="Arial" w:eastAsia="Times New Roman" w:hAnsi="Arial" w:cs="Arial"/>
          <w:spacing w:val="1"/>
          <w:sz w:val="20"/>
          <w:szCs w:val="20"/>
        </w:rPr>
        <w:t xml:space="preserve"> </w:t>
      </w:r>
      <w:r w:rsidRPr="002D15D0">
        <w:rPr>
          <w:rFonts w:ascii="Arial" w:eastAsia="Times New Roman" w:hAnsi="Arial" w:cs="Arial"/>
          <w:spacing w:val="-1"/>
          <w:sz w:val="20"/>
          <w:szCs w:val="20"/>
        </w:rPr>
        <w:t>ure</w:t>
      </w:r>
      <w:r w:rsidRPr="002D15D0">
        <w:rPr>
          <w:rFonts w:ascii="Arial" w:eastAsia="Times New Roman" w:hAnsi="Arial" w:cs="Arial"/>
          <w:sz w:val="20"/>
          <w:szCs w:val="20"/>
        </w:rPr>
        <w:t xml:space="preserve"> </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101"/>
          <w:w w:val="99"/>
          <w:sz w:val="20"/>
          <w:szCs w:val="20"/>
        </w:rPr>
        <w:t xml:space="preserve"> </w:t>
      </w:r>
      <w:r w:rsidRPr="002D15D0">
        <w:rPr>
          <w:rFonts w:ascii="Arial" w:eastAsia="Times New Roman" w:hAnsi="Arial" w:cs="Arial"/>
          <w:spacing w:val="-1"/>
          <w:sz w:val="20"/>
          <w:szCs w:val="20"/>
        </w:rPr>
        <w:t>kazalci.</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Vse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električne</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ure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morajo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imeti</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tihi</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pogon.</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1.7.1 Sistem kabelske televizije</w:t>
      </w:r>
    </w:p>
    <w:p w:rsidR="002D15D0" w:rsidRPr="002D15D0" w:rsidRDefault="002D15D0" w:rsidP="002D15D0">
      <w:pPr>
        <w:kinsoku w:val="0"/>
        <w:overflowPunct w:val="0"/>
        <w:adjustRightInd w:val="0"/>
        <w:spacing w:before="52"/>
        <w:ind w:right="109"/>
        <w:jc w:val="both"/>
        <w:rPr>
          <w:rFonts w:ascii="Arial" w:eastAsia="Times New Roman" w:hAnsi="Arial" w:cs="Arial"/>
          <w:sz w:val="20"/>
          <w:szCs w:val="20"/>
        </w:rPr>
      </w:pPr>
      <w:r w:rsidRPr="002D15D0">
        <w:rPr>
          <w:rFonts w:ascii="Arial" w:eastAsia="Times New Roman" w:hAnsi="Arial" w:cs="Arial"/>
          <w:spacing w:val="-1"/>
          <w:sz w:val="20"/>
          <w:szCs w:val="20"/>
        </w:rPr>
        <w:t>Dovod</w:t>
      </w:r>
      <w:r w:rsidRPr="002D15D0">
        <w:rPr>
          <w:rFonts w:ascii="Arial" w:eastAsia="Times New Roman" w:hAnsi="Arial" w:cs="Arial"/>
          <w:spacing w:val="25"/>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26"/>
          <w:sz w:val="20"/>
          <w:szCs w:val="20"/>
        </w:rPr>
        <w:t xml:space="preserve"> </w:t>
      </w:r>
      <w:r w:rsidRPr="002D15D0">
        <w:rPr>
          <w:rFonts w:ascii="Arial" w:eastAsia="Times New Roman" w:hAnsi="Arial" w:cs="Arial"/>
          <w:spacing w:val="-1"/>
          <w:sz w:val="20"/>
          <w:szCs w:val="20"/>
        </w:rPr>
        <w:t>sistem</w:t>
      </w:r>
      <w:r w:rsidRPr="002D15D0">
        <w:rPr>
          <w:rFonts w:ascii="Arial" w:eastAsia="Times New Roman" w:hAnsi="Arial" w:cs="Arial"/>
          <w:spacing w:val="25"/>
          <w:sz w:val="20"/>
          <w:szCs w:val="20"/>
        </w:rPr>
        <w:t xml:space="preserve"> </w:t>
      </w:r>
      <w:r w:rsidRPr="002D15D0">
        <w:rPr>
          <w:rFonts w:ascii="Arial" w:eastAsia="Times New Roman" w:hAnsi="Arial" w:cs="Arial"/>
          <w:spacing w:val="-1"/>
          <w:sz w:val="20"/>
          <w:szCs w:val="20"/>
        </w:rPr>
        <w:t>kabelske</w:t>
      </w:r>
      <w:r w:rsidRPr="002D15D0">
        <w:rPr>
          <w:rFonts w:ascii="Arial" w:eastAsia="Times New Roman" w:hAnsi="Arial" w:cs="Arial"/>
          <w:spacing w:val="26"/>
          <w:sz w:val="20"/>
          <w:szCs w:val="20"/>
        </w:rPr>
        <w:t xml:space="preserve"> </w:t>
      </w:r>
      <w:r w:rsidRPr="002D15D0">
        <w:rPr>
          <w:rFonts w:ascii="Arial" w:eastAsia="Times New Roman" w:hAnsi="Arial" w:cs="Arial"/>
          <w:spacing w:val="-1"/>
          <w:sz w:val="20"/>
          <w:szCs w:val="20"/>
        </w:rPr>
        <w:t>televizije</w:t>
      </w:r>
      <w:r w:rsidRPr="002D15D0">
        <w:rPr>
          <w:rFonts w:ascii="Arial" w:eastAsia="Times New Roman" w:hAnsi="Arial" w:cs="Arial"/>
          <w:spacing w:val="25"/>
          <w:sz w:val="20"/>
          <w:szCs w:val="20"/>
        </w:rPr>
        <w:t xml:space="preserve"> </w:t>
      </w:r>
      <w:r w:rsidRPr="002D15D0">
        <w:rPr>
          <w:rFonts w:ascii="Arial" w:eastAsia="Times New Roman" w:hAnsi="Arial" w:cs="Arial"/>
          <w:sz w:val="20"/>
          <w:szCs w:val="20"/>
        </w:rPr>
        <w:t>do</w:t>
      </w:r>
      <w:r w:rsidRPr="002D15D0">
        <w:rPr>
          <w:rFonts w:ascii="Arial" w:eastAsia="Times New Roman" w:hAnsi="Arial" w:cs="Arial"/>
          <w:spacing w:val="26"/>
          <w:sz w:val="20"/>
          <w:szCs w:val="20"/>
        </w:rPr>
        <w:t xml:space="preserve"> </w:t>
      </w:r>
      <w:r w:rsidRPr="002D15D0">
        <w:rPr>
          <w:rFonts w:ascii="Arial" w:eastAsia="Times New Roman" w:hAnsi="Arial" w:cs="Arial"/>
          <w:spacing w:val="-1"/>
          <w:sz w:val="20"/>
          <w:szCs w:val="20"/>
        </w:rPr>
        <w:t>objekta</w:t>
      </w:r>
      <w:r w:rsidRPr="002D15D0">
        <w:rPr>
          <w:rFonts w:ascii="Arial" w:eastAsia="Times New Roman" w:hAnsi="Arial" w:cs="Arial"/>
          <w:spacing w:val="26"/>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25"/>
          <w:sz w:val="20"/>
          <w:szCs w:val="20"/>
        </w:rPr>
        <w:t xml:space="preserve"> </w:t>
      </w:r>
      <w:r w:rsidRPr="002D15D0">
        <w:rPr>
          <w:rFonts w:ascii="Arial" w:eastAsia="Times New Roman" w:hAnsi="Arial" w:cs="Arial"/>
          <w:spacing w:val="-1"/>
          <w:sz w:val="20"/>
          <w:szCs w:val="20"/>
        </w:rPr>
        <w:t>obstoječ.</w:t>
      </w:r>
      <w:r w:rsidRPr="002D15D0">
        <w:rPr>
          <w:rFonts w:ascii="Arial" w:eastAsia="Times New Roman" w:hAnsi="Arial" w:cs="Arial"/>
          <w:spacing w:val="26"/>
          <w:sz w:val="20"/>
          <w:szCs w:val="20"/>
        </w:rPr>
        <w:t xml:space="preserve"> </w:t>
      </w:r>
      <w:r w:rsidRPr="002D15D0">
        <w:rPr>
          <w:rFonts w:ascii="Arial" w:eastAsia="Times New Roman" w:hAnsi="Arial" w:cs="Arial"/>
          <w:spacing w:val="-1"/>
          <w:sz w:val="20"/>
          <w:szCs w:val="20"/>
        </w:rPr>
        <w:t>Na</w:t>
      </w:r>
      <w:r w:rsidRPr="002D15D0">
        <w:rPr>
          <w:rFonts w:ascii="Arial" w:eastAsia="Times New Roman" w:hAnsi="Arial" w:cs="Arial"/>
          <w:spacing w:val="25"/>
          <w:sz w:val="20"/>
          <w:szCs w:val="20"/>
        </w:rPr>
        <w:t xml:space="preserve"> </w:t>
      </w:r>
      <w:r w:rsidRPr="002D15D0">
        <w:rPr>
          <w:rFonts w:ascii="Arial" w:eastAsia="Times New Roman" w:hAnsi="Arial" w:cs="Arial"/>
          <w:sz w:val="20"/>
          <w:szCs w:val="20"/>
        </w:rPr>
        <w:t>novo</w:t>
      </w:r>
      <w:r w:rsidRPr="002D15D0">
        <w:rPr>
          <w:rFonts w:ascii="Arial" w:eastAsia="Times New Roman" w:hAnsi="Arial" w:cs="Arial"/>
          <w:spacing w:val="26"/>
          <w:sz w:val="20"/>
          <w:szCs w:val="20"/>
        </w:rPr>
        <w:t xml:space="preserve"> </w:t>
      </w:r>
      <w:r w:rsidRPr="002D15D0">
        <w:rPr>
          <w:rFonts w:ascii="Arial" w:eastAsia="Times New Roman" w:hAnsi="Arial" w:cs="Arial"/>
          <w:spacing w:val="1"/>
          <w:sz w:val="20"/>
          <w:szCs w:val="20"/>
        </w:rPr>
        <w:t>se</w:t>
      </w:r>
      <w:r w:rsidRPr="002D15D0">
        <w:rPr>
          <w:rFonts w:ascii="Arial" w:eastAsia="Times New Roman" w:hAnsi="Arial" w:cs="Arial"/>
          <w:spacing w:val="27"/>
          <w:sz w:val="20"/>
          <w:szCs w:val="20"/>
        </w:rPr>
        <w:t xml:space="preserve"> </w:t>
      </w:r>
      <w:r w:rsidRPr="002D15D0">
        <w:rPr>
          <w:rFonts w:ascii="Arial" w:eastAsia="Times New Roman" w:hAnsi="Arial" w:cs="Arial"/>
          <w:sz w:val="20"/>
          <w:szCs w:val="20"/>
        </w:rPr>
        <w:t>izvede</w:t>
      </w:r>
      <w:r w:rsidRPr="002D15D0">
        <w:rPr>
          <w:rFonts w:ascii="Arial" w:eastAsia="Times New Roman" w:hAnsi="Arial" w:cs="Arial"/>
          <w:spacing w:val="25"/>
          <w:sz w:val="20"/>
          <w:szCs w:val="20"/>
        </w:rPr>
        <w:t xml:space="preserve"> </w:t>
      </w:r>
      <w:r w:rsidRPr="002D15D0">
        <w:rPr>
          <w:rFonts w:ascii="Arial" w:eastAsia="Times New Roman" w:hAnsi="Arial" w:cs="Arial"/>
          <w:spacing w:val="-1"/>
          <w:sz w:val="20"/>
          <w:szCs w:val="20"/>
        </w:rPr>
        <w:t>ožičenje</w:t>
      </w:r>
      <w:r w:rsidRPr="002D15D0">
        <w:rPr>
          <w:rFonts w:ascii="Arial" w:eastAsia="Times New Roman" w:hAnsi="Arial" w:cs="Arial"/>
          <w:spacing w:val="25"/>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93"/>
          <w:w w:val="99"/>
          <w:sz w:val="20"/>
          <w:szCs w:val="20"/>
        </w:rPr>
        <w:t xml:space="preserve"> </w:t>
      </w:r>
      <w:r w:rsidRPr="002D15D0">
        <w:rPr>
          <w:rFonts w:ascii="Arial" w:eastAsia="Times New Roman" w:hAnsi="Arial" w:cs="Arial"/>
          <w:spacing w:val="-1"/>
          <w:sz w:val="20"/>
          <w:szCs w:val="20"/>
        </w:rPr>
        <w:t>Oddelku,</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kjer</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se</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predvidijo</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nove</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bolniške</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sobe.</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Lokacije</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TV</w:t>
      </w:r>
      <w:r w:rsidRPr="002D15D0">
        <w:rPr>
          <w:rFonts w:ascii="Arial" w:eastAsia="Times New Roman" w:hAnsi="Arial" w:cs="Arial"/>
          <w:spacing w:val="10"/>
          <w:sz w:val="20"/>
          <w:szCs w:val="20"/>
        </w:rPr>
        <w:t xml:space="preserve"> </w:t>
      </w:r>
      <w:r w:rsidRPr="002D15D0">
        <w:rPr>
          <w:rFonts w:ascii="Arial" w:eastAsia="Times New Roman" w:hAnsi="Arial" w:cs="Arial"/>
          <w:sz w:val="20"/>
          <w:szCs w:val="20"/>
        </w:rPr>
        <w:t>priključkov</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prilagodi</w:t>
      </w:r>
      <w:r w:rsidRPr="002D15D0">
        <w:rPr>
          <w:rFonts w:ascii="Arial" w:eastAsia="Times New Roman" w:hAnsi="Arial" w:cs="Arial"/>
          <w:spacing w:val="59"/>
          <w:w w:val="99"/>
          <w:sz w:val="20"/>
          <w:szCs w:val="20"/>
        </w:rPr>
        <w:t xml:space="preserve"> </w:t>
      </w:r>
      <w:r w:rsidRPr="002D15D0">
        <w:rPr>
          <w:rFonts w:ascii="Arial" w:eastAsia="Times New Roman" w:hAnsi="Arial" w:cs="Arial"/>
          <w:spacing w:val="-1"/>
          <w:sz w:val="20"/>
          <w:szCs w:val="20"/>
        </w:rPr>
        <w:t>arhitekturi</w:t>
      </w:r>
      <w:r w:rsidRPr="002D15D0">
        <w:rPr>
          <w:rFonts w:ascii="Arial" w:eastAsia="Times New Roman" w:hAnsi="Arial" w:cs="Arial"/>
          <w:spacing w:val="48"/>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49"/>
          <w:sz w:val="20"/>
          <w:szCs w:val="20"/>
        </w:rPr>
        <w:t xml:space="preserve"> </w:t>
      </w:r>
      <w:r w:rsidRPr="002D15D0">
        <w:rPr>
          <w:rFonts w:ascii="Arial" w:eastAsia="Times New Roman" w:hAnsi="Arial" w:cs="Arial"/>
          <w:spacing w:val="-1"/>
          <w:sz w:val="20"/>
          <w:szCs w:val="20"/>
        </w:rPr>
        <w:t>logistiki</w:t>
      </w:r>
      <w:r w:rsidRPr="002D15D0">
        <w:rPr>
          <w:rFonts w:ascii="Arial" w:eastAsia="Times New Roman" w:hAnsi="Arial" w:cs="Arial"/>
          <w:spacing w:val="49"/>
          <w:sz w:val="20"/>
          <w:szCs w:val="20"/>
        </w:rPr>
        <w:t xml:space="preserve"> </w:t>
      </w:r>
      <w:r w:rsidRPr="002D15D0">
        <w:rPr>
          <w:rFonts w:ascii="Arial" w:eastAsia="Times New Roman" w:hAnsi="Arial" w:cs="Arial"/>
          <w:spacing w:val="-1"/>
          <w:sz w:val="20"/>
          <w:szCs w:val="20"/>
        </w:rPr>
        <w:t>delovanja</w:t>
      </w:r>
      <w:r w:rsidRPr="002D15D0">
        <w:rPr>
          <w:rFonts w:ascii="Arial" w:eastAsia="Times New Roman" w:hAnsi="Arial" w:cs="Arial"/>
          <w:spacing w:val="48"/>
          <w:sz w:val="20"/>
          <w:szCs w:val="20"/>
        </w:rPr>
        <w:t xml:space="preserve"> </w:t>
      </w:r>
      <w:r w:rsidRPr="002D15D0">
        <w:rPr>
          <w:rFonts w:ascii="Arial" w:eastAsia="Times New Roman" w:hAnsi="Arial" w:cs="Arial"/>
          <w:spacing w:val="-1"/>
          <w:sz w:val="20"/>
          <w:szCs w:val="20"/>
        </w:rPr>
        <w:t>Oddelka,</w:t>
      </w:r>
      <w:r w:rsidRPr="002D15D0">
        <w:rPr>
          <w:rFonts w:ascii="Arial" w:eastAsia="Times New Roman" w:hAnsi="Arial" w:cs="Arial"/>
          <w:spacing w:val="49"/>
          <w:sz w:val="20"/>
          <w:szCs w:val="20"/>
        </w:rPr>
        <w:t xml:space="preserve"> </w:t>
      </w:r>
      <w:r w:rsidRPr="002D15D0">
        <w:rPr>
          <w:rFonts w:ascii="Arial" w:eastAsia="Times New Roman" w:hAnsi="Arial" w:cs="Arial"/>
          <w:spacing w:val="-1"/>
          <w:sz w:val="20"/>
          <w:szCs w:val="20"/>
        </w:rPr>
        <w:t>ter</w:t>
      </w:r>
      <w:r w:rsidRPr="002D15D0">
        <w:rPr>
          <w:rFonts w:ascii="Arial" w:eastAsia="Times New Roman" w:hAnsi="Arial" w:cs="Arial"/>
          <w:spacing w:val="48"/>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48"/>
          <w:sz w:val="20"/>
          <w:szCs w:val="20"/>
        </w:rPr>
        <w:t xml:space="preserve"> </w:t>
      </w:r>
      <w:r w:rsidRPr="002D15D0">
        <w:rPr>
          <w:rFonts w:ascii="Arial" w:eastAsia="Times New Roman" w:hAnsi="Arial" w:cs="Arial"/>
          <w:spacing w:val="-1"/>
          <w:sz w:val="20"/>
          <w:szCs w:val="20"/>
        </w:rPr>
        <w:t>določijo</w:t>
      </w:r>
      <w:r w:rsidRPr="002D15D0">
        <w:rPr>
          <w:rFonts w:ascii="Arial" w:eastAsia="Times New Roman" w:hAnsi="Arial" w:cs="Arial"/>
          <w:spacing w:val="49"/>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49"/>
          <w:sz w:val="20"/>
          <w:szCs w:val="20"/>
        </w:rPr>
        <w:t xml:space="preserve"> </w:t>
      </w:r>
      <w:r w:rsidRPr="002D15D0">
        <w:rPr>
          <w:rFonts w:ascii="Arial" w:eastAsia="Times New Roman" w:hAnsi="Arial" w:cs="Arial"/>
          <w:spacing w:val="-1"/>
          <w:sz w:val="20"/>
          <w:szCs w:val="20"/>
        </w:rPr>
        <w:t>fazi</w:t>
      </w:r>
      <w:r w:rsidRPr="002D15D0">
        <w:rPr>
          <w:rFonts w:ascii="Arial" w:eastAsia="Times New Roman" w:hAnsi="Arial" w:cs="Arial"/>
          <w:spacing w:val="47"/>
          <w:sz w:val="20"/>
          <w:szCs w:val="20"/>
        </w:rPr>
        <w:t xml:space="preserve"> </w:t>
      </w:r>
      <w:r w:rsidRPr="002D15D0">
        <w:rPr>
          <w:rFonts w:ascii="Arial" w:eastAsia="Times New Roman" w:hAnsi="Arial" w:cs="Arial"/>
          <w:sz w:val="20"/>
          <w:szCs w:val="20"/>
        </w:rPr>
        <w:t>izvedbe</w:t>
      </w:r>
      <w:r w:rsidRPr="002D15D0">
        <w:rPr>
          <w:rFonts w:ascii="Arial" w:eastAsia="Times New Roman" w:hAnsi="Arial" w:cs="Arial"/>
          <w:spacing w:val="48"/>
          <w:sz w:val="20"/>
          <w:szCs w:val="20"/>
        </w:rPr>
        <w:t xml:space="preserve"> </w:t>
      </w:r>
      <w:r w:rsidRPr="002D15D0">
        <w:rPr>
          <w:rFonts w:ascii="Arial" w:eastAsia="Times New Roman" w:hAnsi="Arial" w:cs="Arial"/>
          <w:spacing w:val="-1"/>
          <w:sz w:val="20"/>
          <w:szCs w:val="20"/>
        </w:rPr>
        <w:t>projektne</w:t>
      </w:r>
      <w:r w:rsidRPr="002D15D0">
        <w:rPr>
          <w:rFonts w:ascii="Arial" w:eastAsia="Times New Roman" w:hAnsi="Arial" w:cs="Arial"/>
          <w:spacing w:val="89"/>
          <w:w w:val="99"/>
          <w:sz w:val="20"/>
          <w:szCs w:val="20"/>
        </w:rPr>
        <w:t xml:space="preserve"> </w:t>
      </w:r>
      <w:r w:rsidRPr="002D15D0">
        <w:rPr>
          <w:rFonts w:ascii="Arial" w:eastAsia="Times New Roman" w:hAnsi="Arial" w:cs="Arial"/>
          <w:spacing w:val="-1"/>
          <w:sz w:val="20"/>
          <w:szCs w:val="20"/>
        </w:rPr>
        <w:t>dokumentacije.</w:t>
      </w:r>
    </w:p>
    <w:p w:rsidR="002D15D0" w:rsidRPr="002D15D0" w:rsidRDefault="002D15D0" w:rsidP="002D15D0">
      <w:pPr>
        <w:kinsoku w:val="0"/>
        <w:overflowPunct w:val="0"/>
        <w:adjustRightInd w:val="0"/>
        <w:ind w:right="107"/>
        <w:jc w:val="both"/>
        <w:rPr>
          <w:rFonts w:ascii="Arial" w:eastAsia="Times New Roman" w:hAnsi="Arial" w:cs="Arial"/>
          <w:sz w:val="20"/>
          <w:szCs w:val="20"/>
        </w:rPr>
      </w:pPr>
      <w:r w:rsidRPr="002D15D0">
        <w:rPr>
          <w:rFonts w:ascii="Arial" w:eastAsia="Times New Roman" w:hAnsi="Arial" w:cs="Arial"/>
          <w:spacing w:val="-1"/>
          <w:sz w:val="20"/>
          <w:szCs w:val="20"/>
        </w:rPr>
        <w:t>Predvidi</w:t>
      </w:r>
      <w:r w:rsidRPr="002D15D0">
        <w:rPr>
          <w:rFonts w:ascii="Arial" w:eastAsia="Times New Roman" w:hAnsi="Arial" w:cs="Arial"/>
          <w:spacing w:val="41"/>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41"/>
          <w:sz w:val="20"/>
          <w:szCs w:val="20"/>
        </w:rPr>
        <w:t xml:space="preserve"> </w:t>
      </w:r>
      <w:r w:rsidRPr="002D15D0">
        <w:rPr>
          <w:rFonts w:ascii="Arial" w:eastAsia="Times New Roman" w:hAnsi="Arial" w:cs="Arial"/>
          <w:sz w:val="20"/>
          <w:szCs w:val="20"/>
        </w:rPr>
        <w:t>možnost</w:t>
      </w:r>
      <w:r w:rsidRPr="002D15D0">
        <w:rPr>
          <w:rFonts w:ascii="Arial" w:eastAsia="Times New Roman" w:hAnsi="Arial" w:cs="Arial"/>
          <w:spacing w:val="41"/>
          <w:sz w:val="20"/>
          <w:szCs w:val="20"/>
        </w:rPr>
        <w:t xml:space="preserve"> </w:t>
      </w:r>
      <w:r w:rsidRPr="002D15D0">
        <w:rPr>
          <w:rFonts w:ascii="Arial" w:eastAsia="Times New Roman" w:hAnsi="Arial" w:cs="Arial"/>
          <w:spacing w:val="-1"/>
          <w:sz w:val="20"/>
          <w:szCs w:val="20"/>
        </w:rPr>
        <w:t>distribuiranja</w:t>
      </w:r>
      <w:r w:rsidRPr="002D15D0">
        <w:rPr>
          <w:rFonts w:ascii="Arial" w:eastAsia="Times New Roman" w:hAnsi="Arial" w:cs="Arial"/>
          <w:spacing w:val="41"/>
          <w:sz w:val="20"/>
          <w:szCs w:val="20"/>
        </w:rPr>
        <w:t xml:space="preserve"> </w:t>
      </w:r>
      <w:r w:rsidRPr="002D15D0">
        <w:rPr>
          <w:rFonts w:ascii="Arial" w:eastAsia="Times New Roman" w:hAnsi="Arial" w:cs="Arial"/>
          <w:spacing w:val="-1"/>
          <w:sz w:val="20"/>
          <w:szCs w:val="20"/>
        </w:rPr>
        <w:t>lastnih</w:t>
      </w:r>
      <w:r w:rsidRPr="002D15D0">
        <w:rPr>
          <w:rFonts w:ascii="Arial" w:eastAsia="Times New Roman" w:hAnsi="Arial" w:cs="Arial"/>
          <w:spacing w:val="41"/>
          <w:sz w:val="20"/>
          <w:szCs w:val="20"/>
        </w:rPr>
        <w:t xml:space="preserve"> </w:t>
      </w:r>
      <w:r w:rsidRPr="002D15D0">
        <w:rPr>
          <w:rFonts w:ascii="Arial" w:eastAsia="Times New Roman" w:hAnsi="Arial" w:cs="Arial"/>
          <w:sz w:val="20"/>
          <w:szCs w:val="20"/>
        </w:rPr>
        <w:t>programov</w:t>
      </w:r>
      <w:r w:rsidRPr="002D15D0">
        <w:rPr>
          <w:rFonts w:ascii="Arial" w:eastAsia="Times New Roman" w:hAnsi="Arial" w:cs="Arial"/>
          <w:spacing w:val="42"/>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40"/>
          <w:sz w:val="20"/>
          <w:szCs w:val="20"/>
        </w:rPr>
        <w:t xml:space="preserve"> </w:t>
      </w:r>
      <w:r w:rsidRPr="002D15D0">
        <w:rPr>
          <w:rFonts w:ascii="Arial" w:eastAsia="Times New Roman" w:hAnsi="Arial" w:cs="Arial"/>
          <w:spacing w:val="1"/>
          <w:sz w:val="20"/>
          <w:szCs w:val="20"/>
        </w:rPr>
        <w:t>TV</w:t>
      </w:r>
      <w:r w:rsidRPr="002D15D0">
        <w:rPr>
          <w:rFonts w:ascii="Arial" w:eastAsia="Times New Roman" w:hAnsi="Arial" w:cs="Arial"/>
          <w:spacing w:val="41"/>
          <w:sz w:val="20"/>
          <w:szCs w:val="20"/>
        </w:rPr>
        <w:t xml:space="preserve"> </w:t>
      </w:r>
      <w:r w:rsidRPr="002D15D0">
        <w:rPr>
          <w:rFonts w:ascii="Arial" w:eastAsia="Times New Roman" w:hAnsi="Arial" w:cs="Arial"/>
          <w:sz w:val="20"/>
          <w:szCs w:val="20"/>
        </w:rPr>
        <w:t>sprejemnikih,</w:t>
      </w:r>
      <w:r w:rsidRPr="002D15D0">
        <w:rPr>
          <w:rFonts w:ascii="Arial" w:eastAsia="Times New Roman" w:hAnsi="Arial" w:cs="Arial"/>
          <w:spacing w:val="41"/>
          <w:sz w:val="20"/>
          <w:szCs w:val="20"/>
        </w:rPr>
        <w:t xml:space="preserve"> </w:t>
      </w:r>
      <w:r w:rsidRPr="002D15D0">
        <w:rPr>
          <w:rFonts w:ascii="Arial" w:eastAsia="Times New Roman" w:hAnsi="Arial" w:cs="Arial"/>
          <w:sz w:val="20"/>
          <w:szCs w:val="20"/>
        </w:rPr>
        <w:t>zato</w:t>
      </w:r>
      <w:r w:rsidRPr="002D15D0">
        <w:rPr>
          <w:rFonts w:ascii="Arial" w:eastAsia="Times New Roman" w:hAnsi="Arial" w:cs="Arial"/>
          <w:spacing w:val="42"/>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41"/>
          <w:sz w:val="20"/>
          <w:szCs w:val="20"/>
        </w:rPr>
        <w:t xml:space="preserve"> </w:t>
      </w:r>
      <w:r w:rsidRPr="002D15D0">
        <w:rPr>
          <w:rFonts w:ascii="Arial" w:eastAsia="Times New Roman" w:hAnsi="Arial" w:cs="Arial"/>
          <w:spacing w:val="-1"/>
          <w:sz w:val="20"/>
          <w:szCs w:val="20"/>
        </w:rPr>
        <w:t>zraven</w:t>
      </w:r>
      <w:r w:rsidRPr="002D15D0">
        <w:rPr>
          <w:rFonts w:ascii="Arial" w:eastAsia="Times New Roman" w:hAnsi="Arial" w:cs="Arial"/>
          <w:spacing w:val="62"/>
          <w:w w:val="99"/>
          <w:sz w:val="20"/>
          <w:szCs w:val="20"/>
        </w:rPr>
        <w:t xml:space="preserve"> </w:t>
      </w:r>
      <w:r w:rsidRPr="002D15D0">
        <w:rPr>
          <w:rFonts w:ascii="Arial" w:eastAsia="Times New Roman" w:hAnsi="Arial" w:cs="Arial"/>
          <w:spacing w:val="-1"/>
          <w:sz w:val="20"/>
          <w:szCs w:val="20"/>
        </w:rPr>
        <w:t>mest,</w:t>
      </w:r>
      <w:r w:rsidRPr="002D15D0">
        <w:rPr>
          <w:rFonts w:ascii="Arial" w:eastAsia="Times New Roman" w:hAnsi="Arial" w:cs="Arial"/>
          <w:spacing w:val="34"/>
          <w:sz w:val="20"/>
          <w:szCs w:val="20"/>
        </w:rPr>
        <w:t xml:space="preserve"> </w:t>
      </w:r>
      <w:r w:rsidRPr="002D15D0">
        <w:rPr>
          <w:rFonts w:ascii="Arial" w:eastAsia="Times New Roman" w:hAnsi="Arial" w:cs="Arial"/>
          <w:spacing w:val="-1"/>
          <w:sz w:val="20"/>
          <w:szCs w:val="20"/>
        </w:rPr>
        <w:t>kjer</w:t>
      </w:r>
      <w:r w:rsidRPr="002D15D0">
        <w:rPr>
          <w:rFonts w:ascii="Arial" w:eastAsia="Times New Roman" w:hAnsi="Arial" w:cs="Arial"/>
          <w:spacing w:val="35"/>
          <w:sz w:val="20"/>
          <w:szCs w:val="20"/>
        </w:rPr>
        <w:t xml:space="preserve"> </w:t>
      </w:r>
      <w:r w:rsidRPr="002D15D0">
        <w:rPr>
          <w:rFonts w:ascii="Arial" w:eastAsia="Times New Roman" w:hAnsi="Arial" w:cs="Arial"/>
          <w:sz w:val="20"/>
          <w:szCs w:val="20"/>
        </w:rPr>
        <w:t>bodo</w:t>
      </w:r>
      <w:r w:rsidRPr="002D15D0">
        <w:rPr>
          <w:rFonts w:ascii="Arial" w:eastAsia="Times New Roman" w:hAnsi="Arial" w:cs="Arial"/>
          <w:spacing w:val="37"/>
          <w:sz w:val="20"/>
          <w:szCs w:val="20"/>
        </w:rPr>
        <w:t xml:space="preserve"> </w:t>
      </w:r>
      <w:r w:rsidRPr="002D15D0">
        <w:rPr>
          <w:rFonts w:ascii="Arial" w:eastAsia="Times New Roman" w:hAnsi="Arial" w:cs="Arial"/>
          <w:sz w:val="20"/>
          <w:szCs w:val="20"/>
        </w:rPr>
        <w:t>vgrajene</w:t>
      </w:r>
      <w:r w:rsidRPr="002D15D0">
        <w:rPr>
          <w:rFonts w:ascii="Arial" w:eastAsia="Times New Roman" w:hAnsi="Arial" w:cs="Arial"/>
          <w:spacing w:val="34"/>
          <w:sz w:val="20"/>
          <w:szCs w:val="20"/>
        </w:rPr>
        <w:t xml:space="preserve"> </w:t>
      </w:r>
      <w:r w:rsidRPr="002D15D0">
        <w:rPr>
          <w:rFonts w:ascii="Arial" w:eastAsia="Times New Roman" w:hAnsi="Arial" w:cs="Arial"/>
          <w:spacing w:val="-1"/>
          <w:sz w:val="20"/>
          <w:szCs w:val="20"/>
        </w:rPr>
        <w:t>TV</w:t>
      </w:r>
      <w:r w:rsidRPr="002D15D0">
        <w:rPr>
          <w:rFonts w:ascii="Arial" w:eastAsia="Times New Roman" w:hAnsi="Arial" w:cs="Arial"/>
          <w:spacing w:val="37"/>
          <w:sz w:val="20"/>
          <w:szCs w:val="20"/>
        </w:rPr>
        <w:t xml:space="preserve"> </w:t>
      </w:r>
      <w:r w:rsidRPr="002D15D0">
        <w:rPr>
          <w:rFonts w:ascii="Arial" w:eastAsia="Times New Roman" w:hAnsi="Arial" w:cs="Arial"/>
          <w:spacing w:val="-1"/>
          <w:sz w:val="20"/>
          <w:szCs w:val="20"/>
        </w:rPr>
        <w:t>vtičnice</w:t>
      </w:r>
      <w:r w:rsidRPr="002D15D0">
        <w:rPr>
          <w:rFonts w:ascii="Arial" w:eastAsia="Times New Roman" w:hAnsi="Arial" w:cs="Arial"/>
          <w:spacing w:val="36"/>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39"/>
          <w:sz w:val="20"/>
          <w:szCs w:val="20"/>
        </w:rPr>
        <w:t xml:space="preserve"> </w:t>
      </w:r>
      <w:r w:rsidRPr="002D15D0">
        <w:rPr>
          <w:rFonts w:ascii="Arial" w:eastAsia="Times New Roman" w:hAnsi="Arial" w:cs="Arial"/>
          <w:spacing w:val="-1"/>
          <w:sz w:val="20"/>
          <w:szCs w:val="20"/>
        </w:rPr>
        <w:t>namestiti</w:t>
      </w:r>
      <w:r w:rsidRPr="002D15D0">
        <w:rPr>
          <w:rFonts w:ascii="Arial" w:eastAsia="Times New Roman" w:hAnsi="Arial" w:cs="Arial"/>
          <w:spacing w:val="36"/>
          <w:sz w:val="20"/>
          <w:szCs w:val="20"/>
        </w:rPr>
        <w:t xml:space="preserve"> </w:t>
      </w:r>
      <w:r w:rsidRPr="002D15D0">
        <w:rPr>
          <w:rFonts w:ascii="Arial" w:eastAsia="Times New Roman" w:hAnsi="Arial" w:cs="Arial"/>
          <w:sz w:val="20"/>
          <w:szCs w:val="20"/>
        </w:rPr>
        <w:t>tudi</w:t>
      </w:r>
      <w:r w:rsidRPr="002D15D0">
        <w:rPr>
          <w:rFonts w:ascii="Arial" w:eastAsia="Times New Roman" w:hAnsi="Arial" w:cs="Arial"/>
          <w:spacing w:val="36"/>
          <w:sz w:val="20"/>
          <w:szCs w:val="20"/>
        </w:rPr>
        <w:t xml:space="preserve"> </w:t>
      </w:r>
      <w:r w:rsidRPr="002D15D0">
        <w:rPr>
          <w:rFonts w:ascii="Arial" w:eastAsia="Times New Roman" w:hAnsi="Arial" w:cs="Arial"/>
          <w:spacing w:val="-1"/>
          <w:sz w:val="20"/>
          <w:szCs w:val="20"/>
        </w:rPr>
        <w:t>TV</w:t>
      </w:r>
      <w:r w:rsidRPr="002D15D0">
        <w:rPr>
          <w:rFonts w:ascii="Arial" w:eastAsia="Times New Roman" w:hAnsi="Arial" w:cs="Arial"/>
          <w:spacing w:val="34"/>
          <w:sz w:val="20"/>
          <w:szCs w:val="20"/>
        </w:rPr>
        <w:t xml:space="preserve"> </w:t>
      </w:r>
      <w:r w:rsidRPr="002D15D0">
        <w:rPr>
          <w:rFonts w:ascii="Arial" w:eastAsia="Times New Roman" w:hAnsi="Arial" w:cs="Arial"/>
          <w:sz w:val="20"/>
          <w:szCs w:val="20"/>
        </w:rPr>
        <w:t>sprejemnike,</w:t>
      </w:r>
      <w:r w:rsidRPr="002D15D0">
        <w:rPr>
          <w:rFonts w:ascii="Arial" w:eastAsia="Times New Roman" w:hAnsi="Arial" w:cs="Arial"/>
          <w:spacing w:val="35"/>
          <w:sz w:val="20"/>
          <w:szCs w:val="20"/>
        </w:rPr>
        <w:t xml:space="preserve"> </w:t>
      </w:r>
      <w:r w:rsidRPr="002D15D0">
        <w:rPr>
          <w:rFonts w:ascii="Arial" w:eastAsia="Times New Roman" w:hAnsi="Arial" w:cs="Arial"/>
          <w:spacing w:val="-1"/>
          <w:sz w:val="20"/>
          <w:szCs w:val="20"/>
        </w:rPr>
        <w:t>kjer</w:t>
      </w:r>
      <w:r w:rsidRPr="002D15D0">
        <w:rPr>
          <w:rFonts w:ascii="Arial" w:eastAsia="Times New Roman" w:hAnsi="Arial" w:cs="Arial"/>
          <w:spacing w:val="34"/>
          <w:sz w:val="20"/>
          <w:szCs w:val="20"/>
        </w:rPr>
        <w:t xml:space="preserve"> </w:t>
      </w:r>
      <w:r w:rsidRPr="002D15D0">
        <w:rPr>
          <w:rFonts w:ascii="Arial" w:eastAsia="Times New Roman" w:hAnsi="Arial" w:cs="Arial"/>
          <w:spacing w:val="1"/>
          <w:sz w:val="20"/>
          <w:szCs w:val="20"/>
        </w:rPr>
        <w:t>se</w:t>
      </w:r>
      <w:r w:rsidRPr="002D15D0">
        <w:rPr>
          <w:rFonts w:ascii="Arial" w:eastAsia="Times New Roman" w:hAnsi="Arial" w:cs="Arial"/>
          <w:spacing w:val="34"/>
          <w:sz w:val="20"/>
          <w:szCs w:val="20"/>
        </w:rPr>
        <w:t xml:space="preserve"> </w:t>
      </w:r>
      <w:r w:rsidRPr="002D15D0">
        <w:rPr>
          <w:rFonts w:ascii="Arial" w:eastAsia="Times New Roman" w:hAnsi="Arial" w:cs="Arial"/>
          <w:sz w:val="20"/>
          <w:szCs w:val="20"/>
        </w:rPr>
        <w:t>bo</w:t>
      </w:r>
      <w:r w:rsidRPr="002D15D0">
        <w:rPr>
          <w:rFonts w:ascii="Arial" w:eastAsia="Times New Roman" w:hAnsi="Arial" w:cs="Arial"/>
          <w:spacing w:val="63"/>
          <w:w w:val="99"/>
          <w:sz w:val="20"/>
          <w:szCs w:val="20"/>
        </w:rPr>
        <w:t xml:space="preserve"> </w:t>
      </w:r>
      <w:r w:rsidRPr="002D15D0">
        <w:rPr>
          <w:rFonts w:ascii="Arial" w:eastAsia="Times New Roman" w:hAnsi="Arial" w:cs="Arial"/>
          <w:spacing w:val="-1"/>
          <w:sz w:val="20"/>
          <w:szCs w:val="20"/>
        </w:rPr>
        <w:t>preko</w:t>
      </w:r>
      <w:r w:rsidRPr="002D15D0">
        <w:rPr>
          <w:rFonts w:ascii="Arial" w:eastAsia="Times New Roman" w:hAnsi="Arial" w:cs="Arial"/>
          <w:spacing w:val="29"/>
          <w:sz w:val="20"/>
          <w:szCs w:val="20"/>
        </w:rPr>
        <w:t xml:space="preserve"> </w:t>
      </w:r>
      <w:r w:rsidRPr="002D15D0">
        <w:rPr>
          <w:rFonts w:ascii="Arial" w:eastAsia="Times New Roman" w:hAnsi="Arial" w:cs="Arial"/>
          <w:spacing w:val="-1"/>
          <w:sz w:val="20"/>
          <w:szCs w:val="20"/>
        </w:rPr>
        <w:t>lokalnih</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spominskih</w:t>
      </w:r>
      <w:r w:rsidRPr="002D15D0">
        <w:rPr>
          <w:rFonts w:ascii="Arial" w:eastAsia="Times New Roman" w:hAnsi="Arial" w:cs="Arial"/>
          <w:spacing w:val="29"/>
          <w:sz w:val="20"/>
          <w:szCs w:val="20"/>
        </w:rPr>
        <w:t xml:space="preserve"> </w:t>
      </w:r>
      <w:r w:rsidRPr="002D15D0">
        <w:rPr>
          <w:rFonts w:ascii="Arial" w:eastAsia="Times New Roman" w:hAnsi="Arial" w:cs="Arial"/>
          <w:spacing w:val="-1"/>
          <w:sz w:val="20"/>
          <w:szCs w:val="20"/>
        </w:rPr>
        <w:t>enot</w:t>
      </w:r>
      <w:r w:rsidRPr="002D15D0">
        <w:rPr>
          <w:rFonts w:ascii="Arial" w:eastAsia="Times New Roman" w:hAnsi="Arial" w:cs="Arial"/>
          <w:spacing w:val="30"/>
          <w:sz w:val="20"/>
          <w:szCs w:val="20"/>
        </w:rPr>
        <w:t xml:space="preserve"> </w:t>
      </w:r>
      <w:r w:rsidRPr="002D15D0">
        <w:rPr>
          <w:rFonts w:ascii="Arial" w:eastAsia="Times New Roman" w:hAnsi="Arial" w:cs="Arial"/>
          <w:spacing w:val="-1"/>
          <w:sz w:val="20"/>
          <w:szCs w:val="20"/>
        </w:rPr>
        <w:t>predvajala</w:t>
      </w:r>
      <w:r w:rsidRPr="002D15D0">
        <w:rPr>
          <w:rFonts w:ascii="Arial" w:eastAsia="Times New Roman" w:hAnsi="Arial" w:cs="Arial"/>
          <w:spacing w:val="28"/>
          <w:sz w:val="20"/>
          <w:szCs w:val="20"/>
        </w:rPr>
        <w:t xml:space="preserve"> </w:t>
      </w:r>
      <w:r w:rsidRPr="002D15D0">
        <w:rPr>
          <w:rFonts w:ascii="Arial" w:eastAsia="Times New Roman" w:hAnsi="Arial" w:cs="Arial"/>
          <w:sz w:val="20"/>
          <w:szCs w:val="20"/>
        </w:rPr>
        <w:t>vsebina</w:t>
      </w:r>
      <w:r w:rsidRPr="002D15D0">
        <w:rPr>
          <w:rFonts w:ascii="Arial" w:eastAsia="Times New Roman" w:hAnsi="Arial" w:cs="Arial"/>
          <w:spacing w:val="29"/>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30"/>
          <w:sz w:val="20"/>
          <w:szCs w:val="20"/>
        </w:rPr>
        <w:t xml:space="preserve"> </w:t>
      </w:r>
      <w:r w:rsidRPr="002D15D0">
        <w:rPr>
          <w:rFonts w:ascii="Arial" w:eastAsia="Times New Roman" w:hAnsi="Arial" w:cs="Arial"/>
          <w:spacing w:val="-1"/>
          <w:sz w:val="20"/>
          <w:szCs w:val="20"/>
        </w:rPr>
        <w:t>informacijami</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28"/>
          <w:sz w:val="20"/>
          <w:szCs w:val="20"/>
        </w:rPr>
        <w:t xml:space="preserve"> </w:t>
      </w:r>
      <w:r w:rsidRPr="002D15D0">
        <w:rPr>
          <w:rFonts w:ascii="Arial" w:eastAsia="Times New Roman" w:hAnsi="Arial" w:cs="Arial"/>
          <w:spacing w:val="-1"/>
          <w:sz w:val="20"/>
          <w:szCs w:val="20"/>
        </w:rPr>
        <w:t>bolnike.</w:t>
      </w:r>
      <w:r w:rsidRPr="002D15D0">
        <w:rPr>
          <w:rFonts w:ascii="Arial" w:eastAsia="Times New Roman" w:hAnsi="Arial" w:cs="Arial"/>
          <w:spacing w:val="30"/>
          <w:sz w:val="20"/>
          <w:szCs w:val="20"/>
        </w:rPr>
        <w:t xml:space="preserve"> </w:t>
      </w:r>
      <w:r w:rsidRPr="002D15D0">
        <w:rPr>
          <w:rFonts w:ascii="Arial" w:eastAsia="Times New Roman" w:hAnsi="Arial" w:cs="Arial"/>
          <w:spacing w:val="-1"/>
          <w:sz w:val="20"/>
          <w:szCs w:val="20"/>
        </w:rPr>
        <w:t>Takšni</w:t>
      </w:r>
      <w:r w:rsidRPr="002D15D0">
        <w:rPr>
          <w:rFonts w:ascii="Arial" w:eastAsia="Times New Roman" w:hAnsi="Arial" w:cs="Arial"/>
          <w:spacing w:val="30"/>
          <w:sz w:val="20"/>
          <w:szCs w:val="20"/>
        </w:rPr>
        <w:t xml:space="preserve"> </w:t>
      </w:r>
      <w:r w:rsidRPr="002D15D0">
        <w:rPr>
          <w:rFonts w:ascii="Arial" w:eastAsia="Times New Roman" w:hAnsi="Arial" w:cs="Arial"/>
          <w:spacing w:val="-1"/>
          <w:sz w:val="20"/>
          <w:szCs w:val="20"/>
        </w:rPr>
        <w:t>TV</w:t>
      </w:r>
      <w:r w:rsidRPr="002D15D0">
        <w:rPr>
          <w:rFonts w:ascii="Arial" w:eastAsia="Times New Roman" w:hAnsi="Arial" w:cs="Arial"/>
          <w:spacing w:val="83"/>
          <w:w w:val="99"/>
          <w:sz w:val="20"/>
          <w:szCs w:val="20"/>
        </w:rPr>
        <w:t xml:space="preserve"> </w:t>
      </w:r>
      <w:r w:rsidRPr="002D15D0">
        <w:rPr>
          <w:rFonts w:ascii="Arial" w:eastAsia="Times New Roman" w:hAnsi="Arial" w:cs="Arial"/>
          <w:spacing w:val="-1"/>
          <w:sz w:val="20"/>
          <w:szCs w:val="20"/>
        </w:rPr>
        <w:t>sprejemniki</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predvidijo</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hodnikih</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48"/>
          <w:sz w:val="20"/>
          <w:szCs w:val="20"/>
        </w:rPr>
        <w:t xml:space="preserve"> </w:t>
      </w:r>
      <w:r w:rsidRPr="002D15D0">
        <w:rPr>
          <w:rFonts w:ascii="Arial" w:eastAsia="Times New Roman" w:hAnsi="Arial" w:cs="Arial"/>
          <w:spacing w:val="-1"/>
          <w:sz w:val="20"/>
          <w:szCs w:val="20"/>
        </w:rPr>
        <w:t>čakalnica.</w:t>
      </w:r>
    </w:p>
    <w:p w:rsidR="002D15D0" w:rsidRPr="002D15D0" w:rsidRDefault="002D15D0" w:rsidP="002D15D0">
      <w:pPr>
        <w:kinsoku w:val="0"/>
        <w:overflowPunct w:val="0"/>
        <w:adjustRightInd w:val="0"/>
        <w:spacing w:before="6"/>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1.8.1 Javljanje požara</w:t>
      </w:r>
    </w:p>
    <w:p w:rsidR="002D15D0" w:rsidRPr="002D15D0" w:rsidRDefault="002D15D0" w:rsidP="002D15D0">
      <w:pPr>
        <w:kinsoku w:val="0"/>
        <w:overflowPunct w:val="0"/>
        <w:adjustRightInd w:val="0"/>
        <w:spacing w:before="50"/>
        <w:ind w:right="107"/>
        <w:jc w:val="both"/>
        <w:rPr>
          <w:rFonts w:ascii="Arial" w:eastAsia="Times New Roman" w:hAnsi="Arial" w:cs="Arial"/>
          <w:sz w:val="20"/>
          <w:szCs w:val="20"/>
        </w:rPr>
      </w:pPr>
      <w:r w:rsidRPr="002D15D0">
        <w:rPr>
          <w:rFonts w:ascii="Arial" w:eastAsia="Times New Roman" w:hAnsi="Arial" w:cs="Arial"/>
          <w:sz w:val="20"/>
          <w:szCs w:val="20"/>
        </w:rPr>
        <w:t>V</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vseh</w:t>
      </w:r>
      <w:r w:rsidRPr="002D15D0">
        <w:rPr>
          <w:rFonts w:ascii="Arial" w:eastAsia="Times New Roman" w:hAnsi="Arial" w:cs="Arial"/>
          <w:spacing w:val="18"/>
          <w:sz w:val="20"/>
          <w:szCs w:val="20"/>
        </w:rPr>
        <w:t xml:space="preserve"> </w:t>
      </w:r>
      <w:r w:rsidRPr="002D15D0">
        <w:rPr>
          <w:rFonts w:ascii="Arial" w:eastAsia="Times New Roman" w:hAnsi="Arial" w:cs="Arial"/>
          <w:spacing w:val="-1"/>
          <w:sz w:val="20"/>
          <w:szCs w:val="20"/>
        </w:rPr>
        <w:t>prostorih</w:t>
      </w:r>
      <w:r w:rsidRPr="002D15D0">
        <w:rPr>
          <w:rFonts w:ascii="Arial" w:eastAsia="Times New Roman" w:hAnsi="Arial" w:cs="Arial"/>
          <w:spacing w:val="18"/>
          <w:sz w:val="20"/>
          <w:szCs w:val="20"/>
        </w:rPr>
        <w:t xml:space="preserve"> </w:t>
      </w:r>
      <w:r w:rsidRPr="002D15D0">
        <w:rPr>
          <w:rFonts w:ascii="Arial" w:eastAsia="Times New Roman" w:hAnsi="Arial" w:cs="Arial"/>
          <w:sz w:val="20"/>
          <w:szCs w:val="20"/>
        </w:rPr>
        <w:t>1.</w:t>
      </w:r>
      <w:r w:rsidRPr="002D15D0">
        <w:rPr>
          <w:rFonts w:ascii="Arial" w:eastAsia="Times New Roman" w:hAnsi="Arial" w:cs="Arial"/>
          <w:spacing w:val="18"/>
          <w:sz w:val="20"/>
          <w:szCs w:val="20"/>
        </w:rPr>
        <w:t xml:space="preserve"> </w:t>
      </w:r>
      <w:r w:rsidRPr="002D15D0">
        <w:rPr>
          <w:rFonts w:ascii="Arial" w:eastAsia="Times New Roman" w:hAnsi="Arial" w:cs="Arial"/>
          <w:sz w:val="20"/>
          <w:szCs w:val="20"/>
        </w:rPr>
        <w:t>nadstropja</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mora</w:t>
      </w:r>
      <w:r w:rsidRPr="002D15D0">
        <w:rPr>
          <w:rFonts w:ascii="Arial" w:eastAsia="Times New Roman" w:hAnsi="Arial" w:cs="Arial"/>
          <w:spacing w:val="17"/>
          <w:sz w:val="20"/>
          <w:szCs w:val="20"/>
        </w:rPr>
        <w:t xml:space="preserve"> </w:t>
      </w:r>
      <w:r w:rsidRPr="002D15D0">
        <w:rPr>
          <w:rFonts w:ascii="Arial" w:eastAsia="Times New Roman" w:hAnsi="Arial" w:cs="Arial"/>
          <w:sz w:val="20"/>
          <w:szCs w:val="20"/>
        </w:rPr>
        <w:t>biti</w:t>
      </w:r>
      <w:r w:rsidRPr="002D15D0">
        <w:rPr>
          <w:rFonts w:ascii="Arial" w:eastAsia="Times New Roman" w:hAnsi="Arial" w:cs="Arial"/>
          <w:spacing w:val="18"/>
          <w:sz w:val="20"/>
          <w:szCs w:val="20"/>
        </w:rPr>
        <w:t xml:space="preserve"> </w:t>
      </w:r>
      <w:r w:rsidRPr="002D15D0">
        <w:rPr>
          <w:rFonts w:ascii="Arial" w:eastAsia="Times New Roman" w:hAnsi="Arial" w:cs="Arial"/>
          <w:spacing w:val="-1"/>
          <w:sz w:val="20"/>
          <w:szCs w:val="20"/>
        </w:rPr>
        <w:t>izvedeno</w:t>
      </w:r>
      <w:r w:rsidRPr="002D15D0">
        <w:rPr>
          <w:rFonts w:ascii="Arial" w:eastAsia="Times New Roman" w:hAnsi="Arial" w:cs="Arial"/>
          <w:spacing w:val="18"/>
          <w:sz w:val="20"/>
          <w:szCs w:val="20"/>
        </w:rPr>
        <w:t xml:space="preserve"> </w:t>
      </w:r>
      <w:r w:rsidRPr="002D15D0">
        <w:rPr>
          <w:rFonts w:ascii="Arial" w:eastAsia="Times New Roman" w:hAnsi="Arial" w:cs="Arial"/>
          <w:sz w:val="20"/>
          <w:szCs w:val="20"/>
        </w:rPr>
        <w:t>popolno</w:t>
      </w:r>
      <w:r w:rsidRPr="002D15D0">
        <w:rPr>
          <w:rFonts w:ascii="Arial" w:eastAsia="Times New Roman" w:hAnsi="Arial" w:cs="Arial"/>
          <w:spacing w:val="18"/>
          <w:sz w:val="20"/>
          <w:szCs w:val="20"/>
        </w:rPr>
        <w:t xml:space="preserve"> </w:t>
      </w:r>
      <w:r w:rsidRPr="002D15D0">
        <w:rPr>
          <w:rFonts w:ascii="Arial" w:eastAsia="Times New Roman" w:hAnsi="Arial" w:cs="Arial"/>
          <w:spacing w:val="-1"/>
          <w:sz w:val="20"/>
          <w:szCs w:val="20"/>
        </w:rPr>
        <w:t>varovanje.</w:t>
      </w:r>
      <w:r w:rsidRPr="002D15D0">
        <w:rPr>
          <w:rFonts w:ascii="Arial" w:eastAsia="Times New Roman" w:hAnsi="Arial" w:cs="Arial"/>
          <w:spacing w:val="18"/>
          <w:sz w:val="20"/>
          <w:szCs w:val="20"/>
        </w:rPr>
        <w:t xml:space="preserve"> </w:t>
      </w:r>
      <w:r w:rsidRPr="002D15D0">
        <w:rPr>
          <w:rFonts w:ascii="Arial" w:eastAsia="Times New Roman" w:hAnsi="Arial" w:cs="Arial"/>
          <w:sz w:val="20"/>
          <w:szCs w:val="20"/>
        </w:rPr>
        <w:t>Javljalniki</w:t>
      </w:r>
      <w:r w:rsidRPr="002D15D0">
        <w:rPr>
          <w:rFonts w:ascii="Arial" w:eastAsia="Times New Roman" w:hAnsi="Arial" w:cs="Arial"/>
          <w:spacing w:val="18"/>
          <w:sz w:val="20"/>
          <w:szCs w:val="20"/>
        </w:rPr>
        <w:t xml:space="preserve"> </w:t>
      </w:r>
      <w:r w:rsidRPr="002D15D0">
        <w:rPr>
          <w:rFonts w:ascii="Arial" w:eastAsia="Times New Roman" w:hAnsi="Arial" w:cs="Arial"/>
          <w:spacing w:val="-1"/>
          <w:sz w:val="20"/>
          <w:szCs w:val="20"/>
        </w:rPr>
        <w:t>požara</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67"/>
          <w:w w:val="99"/>
          <w:sz w:val="20"/>
          <w:szCs w:val="20"/>
        </w:rPr>
        <w:t xml:space="preserve"> </w:t>
      </w:r>
      <w:r w:rsidRPr="002D15D0">
        <w:rPr>
          <w:rFonts w:ascii="Arial" w:eastAsia="Times New Roman" w:hAnsi="Arial" w:cs="Arial"/>
          <w:sz w:val="20"/>
          <w:szCs w:val="20"/>
        </w:rPr>
        <w:t>bodo</w:t>
      </w:r>
      <w:r w:rsidRPr="002D15D0">
        <w:rPr>
          <w:rFonts w:ascii="Arial" w:eastAsia="Times New Roman" w:hAnsi="Arial" w:cs="Arial"/>
          <w:spacing w:val="43"/>
          <w:sz w:val="20"/>
          <w:szCs w:val="20"/>
        </w:rPr>
        <w:t xml:space="preserve"> </w:t>
      </w:r>
      <w:r w:rsidRPr="002D15D0">
        <w:rPr>
          <w:rFonts w:ascii="Arial" w:eastAsia="Times New Roman" w:hAnsi="Arial" w:cs="Arial"/>
          <w:spacing w:val="-1"/>
          <w:sz w:val="20"/>
          <w:szCs w:val="20"/>
        </w:rPr>
        <w:t>nameščeni</w:t>
      </w:r>
      <w:r w:rsidRPr="002D15D0">
        <w:rPr>
          <w:rFonts w:ascii="Arial" w:eastAsia="Times New Roman" w:hAnsi="Arial" w:cs="Arial"/>
          <w:spacing w:val="44"/>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43"/>
          <w:sz w:val="20"/>
          <w:szCs w:val="20"/>
        </w:rPr>
        <w:t xml:space="preserve"> </w:t>
      </w:r>
      <w:r w:rsidRPr="002D15D0">
        <w:rPr>
          <w:rFonts w:ascii="Arial" w:eastAsia="Times New Roman" w:hAnsi="Arial" w:cs="Arial"/>
          <w:spacing w:val="-1"/>
          <w:sz w:val="20"/>
          <w:szCs w:val="20"/>
        </w:rPr>
        <w:t>vseh</w:t>
      </w:r>
      <w:r w:rsidRPr="002D15D0">
        <w:rPr>
          <w:rFonts w:ascii="Arial" w:eastAsia="Times New Roman" w:hAnsi="Arial" w:cs="Arial"/>
          <w:spacing w:val="46"/>
          <w:sz w:val="20"/>
          <w:szCs w:val="20"/>
        </w:rPr>
        <w:t xml:space="preserve"> </w:t>
      </w:r>
      <w:r w:rsidRPr="002D15D0">
        <w:rPr>
          <w:rFonts w:ascii="Arial" w:eastAsia="Times New Roman" w:hAnsi="Arial" w:cs="Arial"/>
          <w:spacing w:val="-1"/>
          <w:sz w:val="20"/>
          <w:szCs w:val="20"/>
        </w:rPr>
        <w:t>prostorih.</w:t>
      </w:r>
      <w:r w:rsidRPr="002D15D0">
        <w:rPr>
          <w:rFonts w:ascii="Arial" w:eastAsia="Times New Roman" w:hAnsi="Arial" w:cs="Arial"/>
          <w:spacing w:val="44"/>
          <w:sz w:val="20"/>
          <w:szCs w:val="20"/>
        </w:rPr>
        <w:t xml:space="preserve"> </w:t>
      </w:r>
      <w:r w:rsidRPr="002D15D0">
        <w:rPr>
          <w:rFonts w:ascii="Arial" w:eastAsia="Times New Roman" w:hAnsi="Arial" w:cs="Arial"/>
          <w:spacing w:val="-1"/>
          <w:sz w:val="20"/>
          <w:szCs w:val="20"/>
        </w:rPr>
        <w:t>Vse</w:t>
      </w:r>
      <w:r w:rsidRPr="002D15D0">
        <w:rPr>
          <w:rFonts w:ascii="Arial" w:eastAsia="Times New Roman" w:hAnsi="Arial" w:cs="Arial"/>
          <w:spacing w:val="42"/>
          <w:sz w:val="20"/>
          <w:szCs w:val="20"/>
        </w:rPr>
        <w:t xml:space="preserve"> </w:t>
      </w:r>
      <w:r w:rsidRPr="002D15D0">
        <w:rPr>
          <w:rFonts w:ascii="Arial" w:eastAsia="Times New Roman" w:hAnsi="Arial" w:cs="Arial"/>
          <w:spacing w:val="-1"/>
          <w:sz w:val="20"/>
          <w:szCs w:val="20"/>
        </w:rPr>
        <w:t>naprave</w:t>
      </w:r>
      <w:r w:rsidRPr="002D15D0">
        <w:rPr>
          <w:rFonts w:ascii="Arial" w:eastAsia="Times New Roman" w:hAnsi="Arial" w:cs="Arial"/>
          <w:spacing w:val="45"/>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43"/>
          <w:sz w:val="20"/>
          <w:szCs w:val="20"/>
        </w:rPr>
        <w:t xml:space="preserve"> </w:t>
      </w:r>
      <w:r w:rsidRPr="002D15D0">
        <w:rPr>
          <w:rFonts w:ascii="Arial" w:eastAsia="Times New Roman" w:hAnsi="Arial" w:cs="Arial"/>
          <w:spacing w:val="-1"/>
          <w:sz w:val="20"/>
          <w:szCs w:val="20"/>
        </w:rPr>
        <w:t>povežejo</w:t>
      </w:r>
      <w:r w:rsidRPr="002D15D0">
        <w:rPr>
          <w:rFonts w:ascii="Arial" w:eastAsia="Times New Roman" w:hAnsi="Arial" w:cs="Arial"/>
          <w:spacing w:val="43"/>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45"/>
          <w:sz w:val="20"/>
          <w:szCs w:val="20"/>
        </w:rPr>
        <w:t xml:space="preserve"> </w:t>
      </w:r>
      <w:r w:rsidRPr="002D15D0">
        <w:rPr>
          <w:rFonts w:ascii="Arial" w:eastAsia="Times New Roman" w:hAnsi="Arial" w:cs="Arial"/>
          <w:spacing w:val="-1"/>
          <w:sz w:val="20"/>
          <w:szCs w:val="20"/>
        </w:rPr>
        <w:t>mikroprocesorsko</w:t>
      </w:r>
      <w:r w:rsidRPr="002D15D0">
        <w:rPr>
          <w:rFonts w:ascii="Arial" w:eastAsia="Times New Roman" w:hAnsi="Arial" w:cs="Arial"/>
          <w:spacing w:val="43"/>
          <w:sz w:val="20"/>
          <w:szCs w:val="20"/>
        </w:rPr>
        <w:t xml:space="preserve"> </w:t>
      </w:r>
      <w:proofErr w:type="spellStart"/>
      <w:r w:rsidRPr="002D15D0">
        <w:rPr>
          <w:rFonts w:ascii="Arial" w:eastAsia="Times New Roman" w:hAnsi="Arial" w:cs="Arial"/>
          <w:spacing w:val="-1"/>
          <w:sz w:val="20"/>
          <w:szCs w:val="20"/>
        </w:rPr>
        <w:t>javljalno</w:t>
      </w:r>
      <w:proofErr w:type="spellEnd"/>
      <w:r w:rsidRPr="002D15D0">
        <w:rPr>
          <w:rFonts w:ascii="Arial" w:eastAsia="Times New Roman" w:hAnsi="Arial" w:cs="Arial"/>
          <w:spacing w:val="99"/>
          <w:w w:val="99"/>
          <w:sz w:val="20"/>
          <w:szCs w:val="20"/>
        </w:rPr>
        <w:t xml:space="preserve"> </w:t>
      </w:r>
      <w:r w:rsidRPr="002D15D0">
        <w:rPr>
          <w:rFonts w:ascii="Arial" w:eastAsia="Times New Roman" w:hAnsi="Arial" w:cs="Arial"/>
          <w:spacing w:val="-1"/>
          <w:sz w:val="20"/>
          <w:szCs w:val="20"/>
        </w:rPr>
        <w:t>centralo,</w:t>
      </w:r>
      <w:r w:rsidRPr="002D15D0">
        <w:rPr>
          <w:rFonts w:ascii="Arial" w:eastAsia="Times New Roman" w:hAnsi="Arial" w:cs="Arial"/>
          <w:spacing w:val="57"/>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59"/>
          <w:sz w:val="20"/>
          <w:szCs w:val="20"/>
        </w:rPr>
        <w:t xml:space="preserve"> </w:t>
      </w:r>
      <w:r w:rsidRPr="002D15D0">
        <w:rPr>
          <w:rFonts w:ascii="Arial" w:eastAsia="Times New Roman" w:hAnsi="Arial" w:cs="Arial"/>
          <w:sz w:val="20"/>
          <w:szCs w:val="20"/>
        </w:rPr>
        <w:t>služi</w:t>
      </w:r>
      <w:r w:rsidRPr="002D15D0">
        <w:rPr>
          <w:rFonts w:ascii="Arial" w:eastAsia="Times New Roman" w:hAnsi="Arial" w:cs="Arial"/>
          <w:spacing w:val="55"/>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57"/>
          <w:sz w:val="20"/>
          <w:szCs w:val="20"/>
        </w:rPr>
        <w:t xml:space="preserve"> </w:t>
      </w:r>
      <w:r w:rsidRPr="002D15D0">
        <w:rPr>
          <w:rFonts w:ascii="Arial" w:eastAsia="Times New Roman" w:hAnsi="Arial" w:cs="Arial"/>
          <w:spacing w:val="-1"/>
          <w:sz w:val="20"/>
          <w:szCs w:val="20"/>
        </w:rPr>
        <w:t>obdelavo</w:t>
      </w:r>
      <w:r w:rsidRPr="002D15D0">
        <w:rPr>
          <w:rFonts w:ascii="Arial" w:eastAsia="Times New Roman" w:hAnsi="Arial" w:cs="Arial"/>
          <w:spacing w:val="58"/>
          <w:sz w:val="20"/>
          <w:szCs w:val="20"/>
        </w:rPr>
        <w:t xml:space="preserve"> </w:t>
      </w:r>
      <w:r w:rsidRPr="002D15D0">
        <w:rPr>
          <w:rFonts w:ascii="Arial" w:eastAsia="Times New Roman" w:hAnsi="Arial" w:cs="Arial"/>
          <w:spacing w:val="-1"/>
          <w:sz w:val="20"/>
          <w:szCs w:val="20"/>
        </w:rPr>
        <w:t>podatkov</w:t>
      </w:r>
      <w:r w:rsidRPr="002D15D0">
        <w:rPr>
          <w:rFonts w:ascii="Arial" w:eastAsia="Times New Roman" w:hAnsi="Arial" w:cs="Arial"/>
          <w:spacing w:val="57"/>
          <w:sz w:val="20"/>
          <w:szCs w:val="20"/>
        </w:rPr>
        <w:t xml:space="preserve"> </w:t>
      </w:r>
      <w:r w:rsidRPr="002D15D0">
        <w:rPr>
          <w:rFonts w:ascii="Arial" w:eastAsia="Times New Roman" w:hAnsi="Arial" w:cs="Arial"/>
          <w:sz w:val="20"/>
          <w:szCs w:val="20"/>
        </w:rPr>
        <w:t xml:space="preserve">iz  </w:t>
      </w:r>
      <w:r w:rsidRPr="002D15D0">
        <w:rPr>
          <w:rFonts w:ascii="Arial" w:eastAsia="Times New Roman" w:hAnsi="Arial" w:cs="Arial"/>
          <w:spacing w:val="-1"/>
          <w:sz w:val="20"/>
          <w:szCs w:val="20"/>
        </w:rPr>
        <w:t>javljalnikov</w:t>
      </w:r>
      <w:r w:rsidRPr="002D15D0">
        <w:rPr>
          <w:rFonts w:ascii="Arial" w:eastAsia="Times New Roman" w:hAnsi="Arial" w:cs="Arial"/>
          <w:spacing w:val="58"/>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57"/>
          <w:sz w:val="20"/>
          <w:szCs w:val="20"/>
        </w:rPr>
        <w:t xml:space="preserve"> </w:t>
      </w:r>
      <w:r w:rsidRPr="002D15D0">
        <w:rPr>
          <w:rFonts w:ascii="Arial" w:eastAsia="Times New Roman" w:hAnsi="Arial" w:cs="Arial"/>
          <w:spacing w:val="-1"/>
          <w:sz w:val="20"/>
          <w:szCs w:val="20"/>
        </w:rPr>
        <w:t>krmiljenje</w:t>
      </w:r>
      <w:r w:rsidRPr="002D15D0">
        <w:rPr>
          <w:rFonts w:ascii="Arial" w:eastAsia="Times New Roman" w:hAnsi="Arial" w:cs="Arial"/>
          <w:spacing w:val="57"/>
          <w:sz w:val="20"/>
          <w:szCs w:val="20"/>
        </w:rPr>
        <w:t xml:space="preserve"> </w:t>
      </w:r>
      <w:r w:rsidRPr="002D15D0">
        <w:rPr>
          <w:rFonts w:ascii="Arial" w:eastAsia="Times New Roman" w:hAnsi="Arial" w:cs="Arial"/>
          <w:sz w:val="20"/>
          <w:szCs w:val="20"/>
        </w:rPr>
        <w:t>izhodnih</w:t>
      </w:r>
      <w:r w:rsidRPr="002D15D0">
        <w:rPr>
          <w:rFonts w:ascii="Arial" w:eastAsia="Times New Roman" w:hAnsi="Arial" w:cs="Arial"/>
          <w:spacing w:val="57"/>
          <w:sz w:val="20"/>
          <w:szCs w:val="20"/>
        </w:rPr>
        <w:t xml:space="preserve"> </w:t>
      </w:r>
      <w:r w:rsidRPr="002D15D0">
        <w:rPr>
          <w:rFonts w:ascii="Arial" w:eastAsia="Times New Roman" w:hAnsi="Arial" w:cs="Arial"/>
          <w:spacing w:val="-1"/>
          <w:sz w:val="20"/>
          <w:szCs w:val="20"/>
        </w:rPr>
        <w:t>modulov.</w:t>
      </w:r>
      <w:r w:rsidRPr="002D15D0">
        <w:rPr>
          <w:rFonts w:ascii="Arial" w:eastAsia="Times New Roman" w:hAnsi="Arial" w:cs="Arial"/>
          <w:spacing w:val="75"/>
          <w:w w:val="99"/>
          <w:sz w:val="20"/>
          <w:szCs w:val="20"/>
        </w:rPr>
        <w:t xml:space="preserve"> </w:t>
      </w:r>
      <w:r w:rsidRPr="002D15D0">
        <w:rPr>
          <w:rFonts w:ascii="Arial" w:eastAsia="Times New Roman" w:hAnsi="Arial" w:cs="Arial"/>
          <w:spacing w:val="-1"/>
          <w:sz w:val="20"/>
          <w:szCs w:val="20"/>
        </w:rPr>
        <w:t>Predvidi</w:t>
      </w:r>
      <w:r w:rsidRPr="002D15D0">
        <w:rPr>
          <w:rFonts w:ascii="Arial" w:eastAsia="Times New Roman" w:hAnsi="Arial" w:cs="Arial"/>
          <w:spacing w:val="-11"/>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naslednje</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krmiljenje:</w:t>
      </w:r>
    </w:p>
    <w:p w:rsidR="002D15D0" w:rsidRPr="002D15D0" w:rsidRDefault="002D15D0" w:rsidP="002D15D0">
      <w:pPr>
        <w:widowControl/>
        <w:numPr>
          <w:ilvl w:val="0"/>
          <w:numId w:val="20"/>
        </w:numPr>
        <w:tabs>
          <w:tab w:val="left" w:pos="839"/>
        </w:tabs>
        <w:kinsoku w:val="0"/>
        <w:overflowPunct w:val="0"/>
        <w:autoSpaceDE/>
        <w:autoSpaceDN/>
        <w:adjustRightInd w:val="0"/>
        <w:spacing w:before="2"/>
        <w:rPr>
          <w:rFonts w:ascii="Arial" w:eastAsia="Times New Roman" w:hAnsi="Arial" w:cs="Arial"/>
          <w:sz w:val="20"/>
          <w:szCs w:val="20"/>
        </w:rPr>
      </w:pPr>
      <w:r w:rsidRPr="002D15D0">
        <w:rPr>
          <w:rFonts w:ascii="Arial" w:eastAsia="Times New Roman" w:hAnsi="Arial" w:cs="Arial"/>
          <w:sz w:val="20"/>
          <w:szCs w:val="20"/>
        </w:rPr>
        <w:t>vklop</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požarnih</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siren</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po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sektorjih,</w:t>
      </w:r>
    </w:p>
    <w:p w:rsidR="002D15D0" w:rsidRPr="002D15D0" w:rsidRDefault="002D15D0" w:rsidP="002D15D0">
      <w:pPr>
        <w:widowControl/>
        <w:numPr>
          <w:ilvl w:val="0"/>
          <w:numId w:val="20"/>
        </w:numPr>
        <w:tabs>
          <w:tab w:val="left" w:pos="839"/>
        </w:tabs>
        <w:kinsoku w:val="0"/>
        <w:overflowPunct w:val="0"/>
        <w:autoSpaceDE/>
        <w:autoSpaceDN/>
        <w:adjustRightInd w:val="0"/>
        <w:spacing w:before="1" w:line="293" w:lineRule="exact"/>
        <w:rPr>
          <w:rFonts w:ascii="Arial" w:eastAsia="Times New Roman" w:hAnsi="Arial" w:cs="Arial"/>
          <w:sz w:val="20"/>
          <w:szCs w:val="20"/>
        </w:rPr>
      </w:pPr>
      <w:r w:rsidRPr="002D15D0">
        <w:rPr>
          <w:rFonts w:ascii="Arial" w:eastAsia="Times New Roman" w:hAnsi="Arial" w:cs="Arial"/>
          <w:sz w:val="20"/>
          <w:szCs w:val="20"/>
        </w:rPr>
        <w:t>izklop</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prezračevalnih</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naprav</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w:t>
      </w:r>
      <w:proofErr w:type="spellStart"/>
      <w:r w:rsidRPr="002D15D0">
        <w:rPr>
          <w:rFonts w:ascii="Arial" w:eastAsia="Times New Roman" w:hAnsi="Arial" w:cs="Arial"/>
          <w:spacing w:val="-1"/>
          <w:sz w:val="20"/>
          <w:szCs w:val="20"/>
        </w:rPr>
        <w:t>klimatov</w:t>
      </w:r>
      <w:proofErr w:type="spellEnd"/>
      <w:r w:rsidRPr="002D15D0">
        <w:rPr>
          <w:rFonts w:ascii="Arial" w:eastAsia="Times New Roman" w:hAnsi="Arial" w:cs="Arial"/>
          <w:spacing w:val="-1"/>
          <w:sz w:val="20"/>
          <w:szCs w:val="20"/>
        </w:rPr>
        <w:t>),</w:t>
      </w:r>
    </w:p>
    <w:p w:rsidR="002D15D0" w:rsidRPr="002D15D0" w:rsidRDefault="002D15D0" w:rsidP="002D15D0">
      <w:pPr>
        <w:widowControl/>
        <w:numPr>
          <w:ilvl w:val="0"/>
          <w:numId w:val="20"/>
        </w:numPr>
        <w:tabs>
          <w:tab w:val="left" w:pos="839"/>
        </w:tabs>
        <w:kinsoku w:val="0"/>
        <w:overflowPunct w:val="0"/>
        <w:autoSpaceDE/>
        <w:autoSpaceDN/>
        <w:adjustRightInd w:val="0"/>
        <w:spacing w:line="293" w:lineRule="exact"/>
        <w:rPr>
          <w:rFonts w:ascii="Arial" w:eastAsia="Times New Roman" w:hAnsi="Arial" w:cs="Arial"/>
          <w:sz w:val="20"/>
          <w:szCs w:val="20"/>
        </w:rPr>
      </w:pPr>
      <w:r w:rsidRPr="002D15D0">
        <w:rPr>
          <w:rFonts w:ascii="Arial" w:eastAsia="Times New Roman" w:hAnsi="Arial" w:cs="Arial"/>
          <w:spacing w:val="-1"/>
          <w:sz w:val="20"/>
          <w:szCs w:val="20"/>
        </w:rPr>
        <w:t>zapiranje</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požarnih</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loput</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prezračevalnih</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kanalih,</w:t>
      </w:r>
    </w:p>
    <w:p w:rsidR="002D15D0" w:rsidRPr="002D15D0" w:rsidRDefault="002D15D0" w:rsidP="002D15D0">
      <w:pPr>
        <w:widowControl/>
        <w:numPr>
          <w:ilvl w:val="0"/>
          <w:numId w:val="20"/>
        </w:numPr>
        <w:tabs>
          <w:tab w:val="left" w:pos="839"/>
        </w:tabs>
        <w:kinsoku w:val="0"/>
        <w:overflowPunct w:val="0"/>
        <w:autoSpaceDE/>
        <w:autoSpaceDN/>
        <w:adjustRightInd w:val="0"/>
        <w:spacing w:line="293" w:lineRule="exact"/>
        <w:rPr>
          <w:rFonts w:ascii="Arial" w:eastAsia="Times New Roman" w:hAnsi="Arial" w:cs="Arial"/>
          <w:sz w:val="20"/>
          <w:szCs w:val="20"/>
        </w:rPr>
      </w:pPr>
      <w:r w:rsidRPr="002D15D0">
        <w:rPr>
          <w:rFonts w:ascii="Arial" w:eastAsia="Times New Roman" w:hAnsi="Arial" w:cs="Arial"/>
          <w:spacing w:val="-1"/>
          <w:sz w:val="20"/>
          <w:szCs w:val="20"/>
        </w:rPr>
        <w:t>odpiranje</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kupol</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odvod</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dima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toplote,</w:t>
      </w:r>
    </w:p>
    <w:p w:rsidR="002D15D0" w:rsidRPr="002D15D0" w:rsidRDefault="002D15D0" w:rsidP="002D15D0">
      <w:pPr>
        <w:widowControl/>
        <w:numPr>
          <w:ilvl w:val="0"/>
          <w:numId w:val="20"/>
        </w:numPr>
        <w:tabs>
          <w:tab w:val="left" w:pos="839"/>
        </w:tabs>
        <w:kinsoku w:val="0"/>
        <w:overflowPunct w:val="0"/>
        <w:autoSpaceDE/>
        <w:autoSpaceDN/>
        <w:adjustRightInd w:val="0"/>
        <w:spacing w:line="293" w:lineRule="exact"/>
        <w:rPr>
          <w:rFonts w:ascii="Arial" w:eastAsia="Times New Roman" w:hAnsi="Arial" w:cs="Arial"/>
          <w:sz w:val="20"/>
          <w:szCs w:val="20"/>
        </w:rPr>
      </w:pPr>
      <w:r w:rsidRPr="002D15D0">
        <w:rPr>
          <w:rFonts w:ascii="Arial" w:eastAsia="Times New Roman" w:hAnsi="Arial" w:cs="Arial"/>
          <w:sz w:val="20"/>
          <w:szCs w:val="20"/>
        </w:rPr>
        <w:t>vklop</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prisilnega</w:t>
      </w:r>
      <w:r w:rsidRPr="002D15D0">
        <w:rPr>
          <w:rFonts w:ascii="Arial" w:eastAsia="Times New Roman" w:hAnsi="Arial" w:cs="Arial"/>
          <w:spacing w:val="-13"/>
          <w:sz w:val="20"/>
          <w:szCs w:val="20"/>
        </w:rPr>
        <w:t xml:space="preserve"> </w:t>
      </w:r>
      <w:r w:rsidRPr="002D15D0">
        <w:rPr>
          <w:rFonts w:ascii="Arial" w:eastAsia="Times New Roman" w:hAnsi="Arial" w:cs="Arial"/>
          <w:sz w:val="20"/>
          <w:szCs w:val="20"/>
        </w:rPr>
        <w:t>prezračevanja</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evakuacijskih</w:t>
      </w:r>
      <w:r w:rsidRPr="002D15D0">
        <w:rPr>
          <w:rFonts w:ascii="Arial" w:eastAsia="Times New Roman" w:hAnsi="Arial" w:cs="Arial"/>
          <w:spacing w:val="-11"/>
          <w:sz w:val="20"/>
          <w:szCs w:val="20"/>
        </w:rPr>
        <w:t xml:space="preserve"> </w:t>
      </w:r>
      <w:r w:rsidRPr="002D15D0">
        <w:rPr>
          <w:rFonts w:ascii="Arial" w:eastAsia="Times New Roman" w:hAnsi="Arial" w:cs="Arial"/>
          <w:sz w:val="20"/>
          <w:szCs w:val="20"/>
        </w:rPr>
        <w:t>stopnišč</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(nadtlak),</w:t>
      </w:r>
    </w:p>
    <w:p w:rsidR="002D15D0" w:rsidRPr="002D15D0" w:rsidRDefault="002D15D0" w:rsidP="002D15D0">
      <w:pPr>
        <w:widowControl/>
        <w:numPr>
          <w:ilvl w:val="0"/>
          <w:numId w:val="20"/>
        </w:numPr>
        <w:tabs>
          <w:tab w:val="left" w:pos="839"/>
        </w:tabs>
        <w:kinsoku w:val="0"/>
        <w:overflowPunct w:val="0"/>
        <w:autoSpaceDE/>
        <w:autoSpaceDN/>
        <w:adjustRightInd w:val="0"/>
        <w:spacing w:line="293" w:lineRule="exact"/>
        <w:rPr>
          <w:rFonts w:ascii="Arial" w:eastAsia="Times New Roman" w:hAnsi="Arial" w:cs="Arial"/>
          <w:sz w:val="20"/>
          <w:szCs w:val="20"/>
        </w:rPr>
      </w:pPr>
      <w:r w:rsidRPr="002D15D0">
        <w:rPr>
          <w:rFonts w:ascii="Arial" w:eastAsia="Times New Roman" w:hAnsi="Arial" w:cs="Arial"/>
          <w:sz w:val="20"/>
          <w:szCs w:val="20"/>
        </w:rPr>
        <w:t>spust</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dvigala,</w:t>
      </w:r>
    </w:p>
    <w:p w:rsidR="002D15D0" w:rsidRPr="002D15D0" w:rsidRDefault="002D15D0" w:rsidP="002D15D0">
      <w:pPr>
        <w:widowControl/>
        <w:numPr>
          <w:ilvl w:val="0"/>
          <w:numId w:val="20"/>
        </w:numPr>
        <w:tabs>
          <w:tab w:val="left" w:pos="839"/>
        </w:tabs>
        <w:kinsoku w:val="0"/>
        <w:overflowPunct w:val="0"/>
        <w:autoSpaceDE/>
        <w:autoSpaceDN/>
        <w:adjustRightInd w:val="0"/>
        <w:spacing w:line="293" w:lineRule="exact"/>
        <w:rPr>
          <w:rFonts w:ascii="Arial" w:eastAsia="Times New Roman" w:hAnsi="Arial" w:cs="Arial"/>
          <w:sz w:val="20"/>
          <w:szCs w:val="20"/>
        </w:rPr>
      </w:pPr>
      <w:r w:rsidRPr="002D15D0">
        <w:rPr>
          <w:rFonts w:ascii="Arial" w:eastAsia="Times New Roman" w:hAnsi="Arial" w:cs="Arial"/>
          <w:spacing w:val="-1"/>
          <w:sz w:val="20"/>
          <w:szCs w:val="20"/>
        </w:rPr>
        <w:t>odpiranje</w:t>
      </w:r>
      <w:r w:rsidRPr="002D15D0">
        <w:rPr>
          <w:rFonts w:ascii="Arial" w:eastAsia="Times New Roman" w:hAnsi="Arial" w:cs="Arial"/>
          <w:spacing w:val="-16"/>
          <w:sz w:val="20"/>
          <w:szCs w:val="20"/>
        </w:rPr>
        <w:t xml:space="preserve"> </w:t>
      </w:r>
      <w:r w:rsidRPr="002D15D0">
        <w:rPr>
          <w:rFonts w:ascii="Arial" w:eastAsia="Times New Roman" w:hAnsi="Arial" w:cs="Arial"/>
          <w:spacing w:val="-1"/>
          <w:sz w:val="20"/>
          <w:szCs w:val="20"/>
        </w:rPr>
        <w:t>oken,</w:t>
      </w:r>
    </w:p>
    <w:p w:rsidR="002D15D0" w:rsidRPr="002D15D0" w:rsidRDefault="002D15D0" w:rsidP="002D15D0">
      <w:pPr>
        <w:widowControl/>
        <w:numPr>
          <w:ilvl w:val="0"/>
          <w:numId w:val="20"/>
        </w:numPr>
        <w:tabs>
          <w:tab w:val="left" w:pos="839"/>
        </w:tabs>
        <w:kinsoku w:val="0"/>
        <w:overflowPunct w:val="0"/>
        <w:autoSpaceDE/>
        <w:autoSpaceDN/>
        <w:adjustRightInd w:val="0"/>
        <w:spacing w:before="1" w:line="293" w:lineRule="exact"/>
        <w:rPr>
          <w:rFonts w:ascii="Arial" w:eastAsia="Times New Roman" w:hAnsi="Arial" w:cs="Arial"/>
          <w:sz w:val="20"/>
          <w:szCs w:val="20"/>
        </w:rPr>
      </w:pPr>
      <w:r w:rsidRPr="002D15D0">
        <w:rPr>
          <w:rFonts w:ascii="Arial" w:eastAsia="Times New Roman" w:hAnsi="Arial" w:cs="Arial"/>
          <w:spacing w:val="-1"/>
          <w:sz w:val="20"/>
          <w:szCs w:val="20"/>
        </w:rPr>
        <w:t>deblokado</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terminalov</w:t>
      </w:r>
      <w:r w:rsidRPr="002D15D0">
        <w:rPr>
          <w:rFonts w:ascii="Arial" w:eastAsia="Times New Roman" w:hAnsi="Arial" w:cs="Arial"/>
          <w:spacing w:val="-12"/>
          <w:sz w:val="20"/>
          <w:szCs w:val="20"/>
        </w:rPr>
        <w:t xml:space="preserve"> </w:t>
      </w:r>
      <w:r w:rsidRPr="002D15D0">
        <w:rPr>
          <w:rFonts w:ascii="Arial" w:eastAsia="Times New Roman" w:hAnsi="Arial" w:cs="Arial"/>
          <w:sz w:val="20"/>
          <w:szCs w:val="20"/>
        </w:rPr>
        <w:t>kontrole</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pristopa,</w:t>
      </w:r>
    </w:p>
    <w:p w:rsidR="002D15D0" w:rsidRPr="002D15D0" w:rsidRDefault="002D15D0" w:rsidP="002D15D0">
      <w:pPr>
        <w:widowControl/>
        <w:numPr>
          <w:ilvl w:val="0"/>
          <w:numId w:val="20"/>
        </w:numPr>
        <w:tabs>
          <w:tab w:val="left" w:pos="839"/>
        </w:tabs>
        <w:kinsoku w:val="0"/>
        <w:overflowPunct w:val="0"/>
        <w:autoSpaceDE/>
        <w:autoSpaceDN/>
        <w:adjustRightInd w:val="0"/>
        <w:spacing w:line="293" w:lineRule="exact"/>
        <w:rPr>
          <w:rFonts w:ascii="Arial" w:eastAsia="Times New Roman" w:hAnsi="Arial" w:cs="Arial"/>
          <w:sz w:val="20"/>
          <w:szCs w:val="20"/>
        </w:rPr>
      </w:pPr>
      <w:r w:rsidRPr="002D15D0">
        <w:rPr>
          <w:rFonts w:ascii="Arial" w:eastAsia="Times New Roman" w:hAnsi="Arial" w:cs="Arial"/>
          <w:spacing w:val="-1"/>
          <w:sz w:val="20"/>
          <w:szCs w:val="20"/>
        </w:rPr>
        <w:t>deblokado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vrat</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vhodih,</w:t>
      </w:r>
    </w:p>
    <w:p w:rsidR="002D15D0" w:rsidRPr="002D15D0" w:rsidRDefault="002D15D0" w:rsidP="002D15D0">
      <w:pPr>
        <w:widowControl/>
        <w:numPr>
          <w:ilvl w:val="0"/>
          <w:numId w:val="20"/>
        </w:numPr>
        <w:tabs>
          <w:tab w:val="left" w:pos="839"/>
        </w:tabs>
        <w:kinsoku w:val="0"/>
        <w:overflowPunct w:val="0"/>
        <w:autoSpaceDE/>
        <w:autoSpaceDN/>
        <w:adjustRightInd w:val="0"/>
        <w:spacing w:line="293" w:lineRule="exact"/>
        <w:rPr>
          <w:rFonts w:ascii="Arial" w:eastAsia="Times New Roman" w:hAnsi="Arial" w:cs="Arial"/>
          <w:sz w:val="20"/>
          <w:szCs w:val="20"/>
        </w:rPr>
      </w:pPr>
      <w:r w:rsidRPr="002D15D0">
        <w:rPr>
          <w:rFonts w:ascii="Arial" w:eastAsia="Times New Roman" w:hAnsi="Arial" w:cs="Arial"/>
          <w:spacing w:val="-1"/>
          <w:sz w:val="20"/>
          <w:szCs w:val="20"/>
        </w:rPr>
        <w:t>deblokado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vrat,</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ločujejo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požarne</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sektorje,</w:t>
      </w:r>
    </w:p>
    <w:p w:rsidR="002D15D0" w:rsidRPr="002D15D0" w:rsidRDefault="002D15D0" w:rsidP="002D15D0">
      <w:pPr>
        <w:widowControl/>
        <w:numPr>
          <w:ilvl w:val="0"/>
          <w:numId w:val="20"/>
        </w:numPr>
        <w:tabs>
          <w:tab w:val="left" w:pos="839"/>
        </w:tabs>
        <w:kinsoku w:val="0"/>
        <w:overflowPunct w:val="0"/>
        <w:autoSpaceDE/>
        <w:autoSpaceDN/>
        <w:adjustRightInd w:val="0"/>
        <w:spacing w:line="293" w:lineRule="exact"/>
        <w:rPr>
          <w:rFonts w:ascii="Arial" w:eastAsia="Times New Roman" w:hAnsi="Arial" w:cs="Arial"/>
          <w:sz w:val="20"/>
          <w:szCs w:val="20"/>
        </w:rPr>
      </w:pPr>
      <w:r w:rsidRPr="002D15D0">
        <w:rPr>
          <w:rFonts w:ascii="Arial" w:eastAsia="Times New Roman" w:hAnsi="Arial" w:cs="Arial"/>
          <w:spacing w:val="-1"/>
          <w:sz w:val="20"/>
          <w:szCs w:val="20"/>
        </w:rPr>
        <w:t>proženje</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alarmiranja</w:t>
      </w:r>
      <w:r w:rsidRPr="002D15D0">
        <w:rPr>
          <w:rFonts w:ascii="Arial" w:eastAsia="Times New Roman" w:hAnsi="Arial" w:cs="Arial"/>
          <w:spacing w:val="-11"/>
          <w:sz w:val="20"/>
          <w:szCs w:val="20"/>
        </w:rPr>
        <w:t xml:space="preserve"> </w:t>
      </w:r>
      <w:r w:rsidRPr="002D15D0">
        <w:rPr>
          <w:rFonts w:ascii="Arial" w:eastAsia="Times New Roman" w:hAnsi="Arial" w:cs="Arial"/>
          <w:sz w:val="20"/>
          <w:szCs w:val="20"/>
        </w:rPr>
        <w:t>preko</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razglasne</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naprave,</w:t>
      </w:r>
    </w:p>
    <w:p w:rsidR="002D15D0" w:rsidRPr="002D15D0" w:rsidRDefault="002D15D0" w:rsidP="002D15D0">
      <w:pPr>
        <w:widowControl/>
        <w:numPr>
          <w:ilvl w:val="0"/>
          <w:numId w:val="20"/>
        </w:numPr>
        <w:tabs>
          <w:tab w:val="left" w:pos="839"/>
        </w:tabs>
        <w:kinsoku w:val="0"/>
        <w:overflowPunct w:val="0"/>
        <w:autoSpaceDE/>
        <w:autoSpaceDN/>
        <w:adjustRightInd w:val="0"/>
        <w:spacing w:line="293" w:lineRule="exact"/>
        <w:rPr>
          <w:rFonts w:ascii="Arial" w:eastAsia="Times New Roman" w:hAnsi="Arial" w:cs="Arial"/>
          <w:sz w:val="20"/>
          <w:szCs w:val="20"/>
        </w:rPr>
      </w:pPr>
      <w:r w:rsidRPr="002D15D0">
        <w:rPr>
          <w:rFonts w:ascii="Arial" w:eastAsia="Times New Roman" w:hAnsi="Arial" w:cs="Arial"/>
          <w:spacing w:val="-1"/>
          <w:sz w:val="20"/>
          <w:szCs w:val="20"/>
        </w:rPr>
        <w:t>sprožitev</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prenosa</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signalov</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oddaljen</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varnostno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nadzorni</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center</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(gasilci).</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kinsoku w:val="0"/>
        <w:overflowPunct w:val="0"/>
        <w:adjustRightInd w:val="0"/>
        <w:ind w:right="107"/>
        <w:jc w:val="both"/>
        <w:rPr>
          <w:rFonts w:ascii="Arial" w:eastAsia="Times New Roman" w:hAnsi="Arial" w:cs="Arial"/>
          <w:sz w:val="20"/>
          <w:szCs w:val="20"/>
        </w:rPr>
      </w:pPr>
      <w:r w:rsidRPr="002D15D0">
        <w:rPr>
          <w:rFonts w:ascii="Arial" w:eastAsia="Times New Roman" w:hAnsi="Arial" w:cs="Arial"/>
          <w:sz w:val="20"/>
          <w:szCs w:val="20"/>
        </w:rPr>
        <w:t>V</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UKC</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Maribor</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potrebe</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delovanja</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sistema</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javljanja</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požara</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že</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izgrajen</w:t>
      </w:r>
      <w:r w:rsidRPr="002D15D0">
        <w:rPr>
          <w:rFonts w:ascii="Arial" w:eastAsia="Times New Roman" w:hAnsi="Arial" w:cs="Arial"/>
          <w:sz w:val="20"/>
          <w:szCs w:val="20"/>
        </w:rPr>
        <w:t xml:space="preserve"> </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centralni</w:t>
      </w:r>
      <w:r w:rsidRPr="002D15D0">
        <w:rPr>
          <w:rFonts w:ascii="Arial" w:eastAsia="Times New Roman" w:hAnsi="Arial" w:cs="Arial"/>
          <w:spacing w:val="83"/>
          <w:w w:val="99"/>
          <w:sz w:val="20"/>
          <w:szCs w:val="20"/>
        </w:rPr>
        <w:t xml:space="preserve"> </w:t>
      </w:r>
      <w:r w:rsidRPr="002D15D0">
        <w:rPr>
          <w:rFonts w:ascii="Arial" w:eastAsia="Times New Roman" w:hAnsi="Arial" w:cs="Arial"/>
          <w:spacing w:val="-1"/>
          <w:sz w:val="20"/>
          <w:szCs w:val="20"/>
        </w:rPr>
        <w:t>nadzorni</w:t>
      </w:r>
      <w:r w:rsidRPr="002D15D0">
        <w:rPr>
          <w:rFonts w:ascii="Arial" w:eastAsia="Times New Roman" w:hAnsi="Arial" w:cs="Arial"/>
          <w:spacing w:val="53"/>
          <w:sz w:val="20"/>
          <w:szCs w:val="20"/>
        </w:rPr>
        <w:t xml:space="preserve"> </w:t>
      </w:r>
      <w:r w:rsidRPr="002D15D0">
        <w:rPr>
          <w:rFonts w:ascii="Arial" w:eastAsia="Times New Roman" w:hAnsi="Arial" w:cs="Arial"/>
          <w:spacing w:val="-1"/>
          <w:sz w:val="20"/>
          <w:szCs w:val="20"/>
        </w:rPr>
        <w:t>sistem,</w:t>
      </w:r>
      <w:r w:rsidRPr="002D15D0">
        <w:rPr>
          <w:rFonts w:ascii="Arial" w:eastAsia="Times New Roman" w:hAnsi="Arial" w:cs="Arial"/>
          <w:spacing w:val="54"/>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53"/>
          <w:sz w:val="20"/>
          <w:szCs w:val="20"/>
        </w:rPr>
        <w:t xml:space="preserve"> </w:t>
      </w:r>
      <w:r w:rsidRPr="002D15D0">
        <w:rPr>
          <w:rFonts w:ascii="Arial" w:eastAsia="Times New Roman" w:hAnsi="Arial" w:cs="Arial"/>
          <w:spacing w:val="-1"/>
          <w:sz w:val="20"/>
          <w:szCs w:val="20"/>
        </w:rPr>
        <w:t>zajema</w:t>
      </w:r>
      <w:r w:rsidRPr="002D15D0">
        <w:rPr>
          <w:rFonts w:ascii="Arial" w:eastAsia="Times New Roman" w:hAnsi="Arial" w:cs="Arial"/>
          <w:spacing w:val="53"/>
          <w:sz w:val="20"/>
          <w:szCs w:val="20"/>
        </w:rPr>
        <w:t xml:space="preserve"> </w:t>
      </w:r>
      <w:r w:rsidRPr="002D15D0">
        <w:rPr>
          <w:rFonts w:ascii="Arial" w:eastAsia="Times New Roman" w:hAnsi="Arial" w:cs="Arial"/>
          <w:spacing w:val="-1"/>
          <w:sz w:val="20"/>
          <w:szCs w:val="20"/>
        </w:rPr>
        <w:t>lokalne</w:t>
      </w:r>
      <w:r w:rsidRPr="002D15D0">
        <w:rPr>
          <w:rFonts w:ascii="Arial" w:eastAsia="Times New Roman" w:hAnsi="Arial" w:cs="Arial"/>
          <w:spacing w:val="53"/>
          <w:sz w:val="20"/>
          <w:szCs w:val="20"/>
        </w:rPr>
        <w:t xml:space="preserve"> </w:t>
      </w:r>
      <w:r w:rsidRPr="002D15D0">
        <w:rPr>
          <w:rFonts w:ascii="Arial" w:eastAsia="Times New Roman" w:hAnsi="Arial" w:cs="Arial"/>
          <w:spacing w:val="-1"/>
          <w:sz w:val="20"/>
          <w:szCs w:val="20"/>
        </w:rPr>
        <w:t>požarne</w:t>
      </w:r>
      <w:r w:rsidRPr="002D15D0">
        <w:rPr>
          <w:rFonts w:ascii="Arial" w:eastAsia="Times New Roman" w:hAnsi="Arial" w:cs="Arial"/>
          <w:spacing w:val="52"/>
          <w:sz w:val="20"/>
          <w:szCs w:val="20"/>
        </w:rPr>
        <w:t xml:space="preserve"> </w:t>
      </w:r>
      <w:r w:rsidRPr="002D15D0">
        <w:rPr>
          <w:rFonts w:ascii="Arial" w:eastAsia="Times New Roman" w:hAnsi="Arial" w:cs="Arial"/>
          <w:sz w:val="20"/>
          <w:szCs w:val="20"/>
        </w:rPr>
        <w:t>centrale</w:t>
      </w:r>
      <w:r w:rsidRPr="002D15D0">
        <w:rPr>
          <w:rFonts w:ascii="Arial" w:eastAsia="Times New Roman" w:hAnsi="Arial" w:cs="Arial"/>
          <w:spacing w:val="53"/>
          <w:sz w:val="20"/>
          <w:szCs w:val="20"/>
        </w:rPr>
        <w:t xml:space="preserve"> </w:t>
      </w:r>
      <w:r w:rsidRPr="002D15D0">
        <w:rPr>
          <w:rFonts w:ascii="Arial" w:eastAsia="Times New Roman" w:hAnsi="Arial" w:cs="Arial"/>
          <w:sz w:val="20"/>
          <w:szCs w:val="20"/>
        </w:rPr>
        <w:t>po</w:t>
      </w:r>
      <w:r w:rsidRPr="002D15D0">
        <w:rPr>
          <w:rFonts w:ascii="Arial" w:eastAsia="Times New Roman" w:hAnsi="Arial" w:cs="Arial"/>
          <w:spacing w:val="54"/>
          <w:sz w:val="20"/>
          <w:szCs w:val="20"/>
        </w:rPr>
        <w:t xml:space="preserve"> </w:t>
      </w:r>
      <w:r w:rsidRPr="002D15D0">
        <w:rPr>
          <w:rFonts w:ascii="Arial" w:eastAsia="Times New Roman" w:hAnsi="Arial" w:cs="Arial"/>
          <w:spacing w:val="-1"/>
          <w:sz w:val="20"/>
          <w:szCs w:val="20"/>
        </w:rPr>
        <w:t>posameznih</w:t>
      </w:r>
      <w:r w:rsidRPr="002D15D0">
        <w:rPr>
          <w:rFonts w:ascii="Arial" w:eastAsia="Times New Roman" w:hAnsi="Arial" w:cs="Arial"/>
          <w:spacing w:val="53"/>
          <w:sz w:val="20"/>
          <w:szCs w:val="20"/>
        </w:rPr>
        <w:t xml:space="preserve"> </w:t>
      </w:r>
      <w:r w:rsidRPr="002D15D0">
        <w:rPr>
          <w:rFonts w:ascii="Arial" w:eastAsia="Times New Roman" w:hAnsi="Arial" w:cs="Arial"/>
          <w:spacing w:val="-1"/>
          <w:sz w:val="20"/>
          <w:szCs w:val="20"/>
        </w:rPr>
        <w:t>objektih</w:t>
      </w:r>
      <w:r w:rsidRPr="002D15D0">
        <w:rPr>
          <w:rFonts w:ascii="Arial" w:eastAsia="Times New Roman" w:hAnsi="Arial" w:cs="Arial"/>
          <w:spacing w:val="54"/>
          <w:sz w:val="20"/>
          <w:szCs w:val="20"/>
        </w:rPr>
        <w:t xml:space="preserve"> </w:t>
      </w:r>
      <w:r w:rsidRPr="002D15D0">
        <w:rPr>
          <w:rFonts w:ascii="Arial" w:eastAsia="Times New Roman" w:hAnsi="Arial" w:cs="Arial"/>
          <w:spacing w:val="-1"/>
          <w:sz w:val="20"/>
          <w:szCs w:val="20"/>
        </w:rPr>
        <w:t>ter</w:t>
      </w:r>
      <w:r w:rsidRPr="002D15D0">
        <w:rPr>
          <w:rFonts w:ascii="Arial" w:eastAsia="Times New Roman" w:hAnsi="Arial" w:cs="Arial"/>
          <w:spacing w:val="52"/>
          <w:sz w:val="20"/>
          <w:szCs w:val="20"/>
        </w:rPr>
        <w:t xml:space="preserve"> </w:t>
      </w:r>
      <w:r w:rsidRPr="002D15D0">
        <w:rPr>
          <w:rFonts w:ascii="Arial" w:eastAsia="Times New Roman" w:hAnsi="Arial" w:cs="Arial"/>
          <w:sz w:val="20"/>
          <w:szCs w:val="20"/>
        </w:rPr>
        <w:t>njihove</w:t>
      </w:r>
      <w:r w:rsidRPr="002D15D0">
        <w:rPr>
          <w:rFonts w:ascii="Arial" w:eastAsia="Times New Roman" w:hAnsi="Arial" w:cs="Arial"/>
          <w:spacing w:val="91"/>
          <w:w w:val="99"/>
          <w:sz w:val="20"/>
          <w:szCs w:val="20"/>
        </w:rPr>
        <w:t xml:space="preserve"> </w:t>
      </w:r>
      <w:r w:rsidRPr="002D15D0">
        <w:rPr>
          <w:rFonts w:ascii="Arial" w:eastAsia="Times New Roman" w:hAnsi="Arial" w:cs="Arial"/>
          <w:spacing w:val="-1"/>
          <w:sz w:val="20"/>
          <w:szCs w:val="20"/>
        </w:rPr>
        <w:t>navezave</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prenos</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skupno</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mesto.</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sklopu</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te</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investicije</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predvidi</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navezava</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novih</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61"/>
          <w:w w:val="99"/>
          <w:sz w:val="20"/>
          <w:szCs w:val="20"/>
        </w:rPr>
        <w:t xml:space="preserve"> </w:t>
      </w:r>
      <w:r w:rsidRPr="002D15D0">
        <w:rPr>
          <w:rFonts w:ascii="Arial" w:eastAsia="Times New Roman" w:hAnsi="Arial" w:cs="Arial"/>
          <w:spacing w:val="-1"/>
          <w:sz w:val="20"/>
          <w:szCs w:val="20"/>
        </w:rPr>
        <w:t>ustreznih</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obstoječih</w:t>
      </w:r>
      <w:r w:rsidRPr="002D15D0">
        <w:rPr>
          <w:rFonts w:ascii="Arial" w:eastAsia="Times New Roman" w:hAnsi="Arial" w:cs="Arial"/>
          <w:spacing w:val="8"/>
          <w:sz w:val="20"/>
          <w:szCs w:val="20"/>
        </w:rPr>
        <w:t xml:space="preserve"> </w:t>
      </w:r>
      <w:proofErr w:type="spellStart"/>
      <w:r w:rsidRPr="002D15D0">
        <w:rPr>
          <w:rFonts w:ascii="Arial" w:eastAsia="Times New Roman" w:hAnsi="Arial" w:cs="Arial"/>
          <w:spacing w:val="-1"/>
          <w:sz w:val="20"/>
          <w:szCs w:val="20"/>
        </w:rPr>
        <w:t>javljalcev</w:t>
      </w:r>
      <w:proofErr w:type="spellEnd"/>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požara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obstoječo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požarno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centralo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zgradbe,</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kolikor</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bo</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to</w:t>
      </w:r>
      <w:r w:rsidRPr="002D15D0">
        <w:rPr>
          <w:rFonts w:ascii="Arial" w:eastAsia="Times New Roman" w:hAnsi="Arial" w:cs="Arial"/>
          <w:spacing w:val="81"/>
          <w:w w:val="99"/>
          <w:sz w:val="20"/>
          <w:szCs w:val="20"/>
        </w:rPr>
        <w:t xml:space="preserve"> </w:t>
      </w:r>
      <w:r w:rsidRPr="002D15D0">
        <w:rPr>
          <w:rFonts w:ascii="Arial" w:eastAsia="Times New Roman" w:hAnsi="Arial" w:cs="Arial"/>
          <w:spacing w:val="-1"/>
          <w:sz w:val="20"/>
          <w:szCs w:val="20"/>
        </w:rPr>
        <w:t>dopuščal</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obstoječi</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sistem.</w:t>
      </w:r>
    </w:p>
    <w:p w:rsidR="002D15D0" w:rsidRPr="002D15D0" w:rsidRDefault="002D15D0" w:rsidP="002D15D0">
      <w:pPr>
        <w:kinsoku w:val="0"/>
        <w:overflowPunct w:val="0"/>
        <w:adjustRightInd w:val="0"/>
        <w:ind w:right="106"/>
        <w:jc w:val="both"/>
        <w:rPr>
          <w:rFonts w:ascii="Arial" w:eastAsia="Times New Roman" w:hAnsi="Arial" w:cs="Arial"/>
          <w:sz w:val="20"/>
          <w:szCs w:val="20"/>
        </w:rPr>
      </w:pPr>
      <w:r w:rsidRPr="002D15D0">
        <w:rPr>
          <w:rFonts w:ascii="Arial" w:eastAsia="Times New Roman" w:hAnsi="Arial" w:cs="Arial"/>
          <w:sz w:val="20"/>
          <w:szCs w:val="20"/>
        </w:rPr>
        <w:t>V</w:t>
      </w:r>
      <w:r w:rsidRPr="002D15D0">
        <w:rPr>
          <w:rFonts w:ascii="Arial" w:eastAsia="Times New Roman" w:hAnsi="Arial" w:cs="Arial"/>
          <w:spacing w:val="20"/>
          <w:sz w:val="20"/>
          <w:szCs w:val="20"/>
        </w:rPr>
        <w:t xml:space="preserve"> </w:t>
      </w:r>
      <w:r w:rsidRPr="002D15D0">
        <w:rPr>
          <w:rFonts w:ascii="Arial" w:eastAsia="Times New Roman" w:hAnsi="Arial" w:cs="Arial"/>
          <w:spacing w:val="-1"/>
          <w:sz w:val="20"/>
          <w:szCs w:val="20"/>
        </w:rPr>
        <w:t>nasprotnem</w:t>
      </w:r>
      <w:r w:rsidRPr="002D15D0">
        <w:rPr>
          <w:rFonts w:ascii="Arial" w:eastAsia="Times New Roman" w:hAnsi="Arial" w:cs="Arial"/>
          <w:spacing w:val="22"/>
          <w:sz w:val="20"/>
          <w:szCs w:val="20"/>
        </w:rPr>
        <w:t xml:space="preserve"> </w:t>
      </w:r>
      <w:r w:rsidRPr="002D15D0">
        <w:rPr>
          <w:rFonts w:ascii="Arial" w:eastAsia="Times New Roman" w:hAnsi="Arial" w:cs="Arial"/>
          <w:spacing w:val="-1"/>
          <w:sz w:val="20"/>
          <w:szCs w:val="20"/>
        </w:rPr>
        <w:t>primeru</w:t>
      </w:r>
      <w:r w:rsidRPr="002D15D0">
        <w:rPr>
          <w:rFonts w:ascii="Arial" w:eastAsia="Times New Roman" w:hAnsi="Arial" w:cs="Arial"/>
          <w:spacing w:val="20"/>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21"/>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19"/>
          <w:sz w:val="20"/>
          <w:szCs w:val="20"/>
        </w:rPr>
        <w:t xml:space="preserve"> </w:t>
      </w:r>
      <w:r w:rsidRPr="002D15D0">
        <w:rPr>
          <w:rFonts w:ascii="Arial" w:eastAsia="Times New Roman" w:hAnsi="Arial" w:cs="Arial"/>
          <w:spacing w:val="-1"/>
          <w:sz w:val="20"/>
          <w:szCs w:val="20"/>
        </w:rPr>
        <w:t>predvidi</w:t>
      </w:r>
      <w:r w:rsidRPr="002D15D0">
        <w:rPr>
          <w:rFonts w:ascii="Arial" w:eastAsia="Times New Roman" w:hAnsi="Arial" w:cs="Arial"/>
          <w:spacing w:val="21"/>
          <w:sz w:val="20"/>
          <w:szCs w:val="20"/>
        </w:rPr>
        <w:t xml:space="preserve"> </w:t>
      </w:r>
      <w:r w:rsidRPr="002D15D0">
        <w:rPr>
          <w:rFonts w:ascii="Arial" w:eastAsia="Times New Roman" w:hAnsi="Arial" w:cs="Arial"/>
          <w:sz w:val="20"/>
          <w:szCs w:val="20"/>
        </w:rPr>
        <w:t>nova</w:t>
      </w:r>
      <w:r w:rsidRPr="002D15D0">
        <w:rPr>
          <w:rFonts w:ascii="Arial" w:eastAsia="Times New Roman" w:hAnsi="Arial" w:cs="Arial"/>
          <w:spacing w:val="20"/>
          <w:sz w:val="20"/>
          <w:szCs w:val="20"/>
        </w:rPr>
        <w:t xml:space="preserve"> </w:t>
      </w:r>
      <w:r w:rsidRPr="002D15D0">
        <w:rPr>
          <w:rFonts w:ascii="Arial" w:eastAsia="Times New Roman" w:hAnsi="Arial" w:cs="Arial"/>
          <w:spacing w:val="-1"/>
          <w:sz w:val="20"/>
          <w:szCs w:val="20"/>
        </w:rPr>
        <w:t>požarna</w:t>
      </w:r>
      <w:r w:rsidRPr="002D15D0">
        <w:rPr>
          <w:rFonts w:ascii="Arial" w:eastAsia="Times New Roman" w:hAnsi="Arial" w:cs="Arial"/>
          <w:spacing w:val="19"/>
          <w:sz w:val="20"/>
          <w:szCs w:val="20"/>
        </w:rPr>
        <w:t xml:space="preserve"> </w:t>
      </w:r>
      <w:r w:rsidRPr="002D15D0">
        <w:rPr>
          <w:rFonts w:ascii="Arial" w:eastAsia="Times New Roman" w:hAnsi="Arial" w:cs="Arial"/>
          <w:spacing w:val="-1"/>
          <w:sz w:val="20"/>
          <w:szCs w:val="20"/>
        </w:rPr>
        <w:t>centrala</w:t>
      </w:r>
      <w:r w:rsidRPr="002D15D0">
        <w:rPr>
          <w:rFonts w:ascii="Arial" w:eastAsia="Times New Roman" w:hAnsi="Arial" w:cs="Arial"/>
          <w:spacing w:val="20"/>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19"/>
          <w:sz w:val="20"/>
          <w:szCs w:val="20"/>
        </w:rPr>
        <w:t xml:space="preserve"> </w:t>
      </w:r>
      <w:r w:rsidRPr="002D15D0">
        <w:rPr>
          <w:rFonts w:ascii="Arial" w:eastAsia="Times New Roman" w:hAnsi="Arial" w:cs="Arial"/>
          <w:spacing w:val="-1"/>
          <w:sz w:val="20"/>
          <w:szCs w:val="20"/>
        </w:rPr>
        <w:t>celotno</w:t>
      </w:r>
      <w:r w:rsidRPr="002D15D0">
        <w:rPr>
          <w:rFonts w:ascii="Arial" w:eastAsia="Times New Roman" w:hAnsi="Arial" w:cs="Arial"/>
          <w:spacing w:val="21"/>
          <w:sz w:val="20"/>
          <w:szCs w:val="20"/>
        </w:rPr>
        <w:t xml:space="preserve"> </w:t>
      </w:r>
      <w:r w:rsidRPr="002D15D0">
        <w:rPr>
          <w:rFonts w:ascii="Arial" w:eastAsia="Times New Roman" w:hAnsi="Arial" w:cs="Arial"/>
          <w:spacing w:val="-1"/>
          <w:sz w:val="20"/>
          <w:szCs w:val="20"/>
        </w:rPr>
        <w:t>zgradbo</w:t>
      </w:r>
      <w:r w:rsidRPr="002D15D0">
        <w:rPr>
          <w:rFonts w:ascii="Arial" w:eastAsia="Times New Roman" w:hAnsi="Arial" w:cs="Arial"/>
          <w:spacing w:val="21"/>
          <w:sz w:val="20"/>
          <w:szCs w:val="20"/>
        </w:rPr>
        <w:t xml:space="preserve"> </w:t>
      </w:r>
      <w:r w:rsidRPr="002D15D0">
        <w:rPr>
          <w:rFonts w:ascii="Arial" w:eastAsia="Times New Roman" w:hAnsi="Arial" w:cs="Arial"/>
          <w:spacing w:val="-1"/>
          <w:sz w:val="20"/>
          <w:szCs w:val="20"/>
        </w:rPr>
        <w:t>Klinike</w:t>
      </w:r>
      <w:r w:rsidRPr="002D15D0">
        <w:rPr>
          <w:rFonts w:ascii="Arial" w:eastAsia="Times New Roman" w:hAnsi="Arial" w:cs="Arial"/>
          <w:spacing w:val="19"/>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95"/>
          <w:w w:val="99"/>
          <w:sz w:val="20"/>
          <w:szCs w:val="20"/>
        </w:rPr>
        <w:t xml:space="preserve"> </w:t>
      </w:r>
      <w:r w:rsidRPr="002D15D0">
        <w:rPr>
          <w:rFonts w:ascii="Arial" w:eastAsia="Times New Roman" w:hAnsi="Arial" w:cs="Arial"/>
          <w:spacing w:val="-1"/>
          <w:sz w:val="20"/>
          <w:szCs w:val="20"/>
        </w:rPr>
        <w:t>pediatrijo</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vhod</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5A.</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Nova</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lokalna</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požarna</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centrala,</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mora</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biti</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logična</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nadgradnja</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obstoječega</w:t>
      </w:r>
      <w:r w:rsidRPr="002D15D0">
        <w:rPr>
          <w:rFonts w:ascii="Arial" w:eastAsia="Times New Roman" w:hAnsi="Arial" w:cs="Arial"/>
          <w:spacing w:val="109"/>
          <w:w w:val="99"/>
          <w:sz w:val="20"/>
          <w:szCs w:val="20"/>
        </w:rPr>
        <w:t xml:space="preserve"> </w:t>
      </w:r>
      <w:r w:rsidRPr="002D15D0">
        <w:rPr>
          <w:rFonts w:ascii="Arial" w:eastAsia="Times New Roman" w:hAnsi="Arial" w:cs="Arial"/>
          <w:spacing w:val="-1"/>
          <w:sz w:val="20"/>
          <w:szCs w:val="20"/>
        </w:rPr>
        <w:t>sistema</w:t>
      </w:r>
      <w:r w:rsidRPr="002D15D0">
        <w:rPr>
          <w:rFonts w:ascii="Arial" w:eastAsia="Times New Roman" w:hAnsi="Arial" w:cs="Arial"/>
          <w:spacing w:val="42"/>
          <w:sz w:val="20"/>
          <w:szCs w:val="20"/>
        </w:rPr>
        <w:t xml:space="preserve"> </w:t>
      </w:r>
      <w:r w:rsidRPr="002D15D0">
        <w:rPr>
          <w:rFonts w:ascii="Arial" w:eastAsia="Times New Roman" w:hAnsi="Arial" w:cs="Arial"/>
          <w:spacing w:val="-1"/>
          <w:sz w:val="20"/>
          <w:szCs w:val="20"/>
        </w:rPr>
        <w:t>(</w:t>
      </w:r>
      <w:proofErr w:type="spellStart"/>
      <w:r w:rsidRPr="002D15D0">
        <w:rPr>
          <w:rFonts w:ascii="Arial" w:eastAsia="Times New Roman" w:hAnsi="Arial" w:cs="Arial"/>
          <w:spacing w:val="-1"/>
          <w:sz w:val="20"/>
          <w:szCs w:val="20"/>
        </w:rPr>
        <w:t>Notifier</w:t>
      </w:r>
      <w:proofErr w:type="spellEnd"/>
      <w:r w:rsidRPr="002D15D0">
        <w:rPr>
          <w:rFonts w:ascii="Arial" w:eastAsia="Times New Roman" w:hAnsi="Arial" w:cs="Arial"/>
          <w:spacing w:val="-1"/>
          <w:sz w:val="20"/>
          <w:szCs w:val="20"/>
        </w:rPr>
        <w:t>).</w:t>
      </w:r>
      <w:r w:rsidRPr="002D15D0">
        <w:rPr>
          <w:rFonts w:ascii="Arial" w:eastAsia="Times New Roman" w:hAnsi="Arial" w:cs="Arial"/>
          <w:spacing w:val="44"/>
          <w:sz w:val="20"/>
          <w:szCs w:val="20"/>
        </w:rPr>
        <w:t xml:space="preserve"> </w:t>
      </w:r>
      <w:r w:rsidRPr="002D15D0">
        <w:rPr>
          <w:rFonts w:ascii="Arial" w:eastAsia="Times New Roman" w:hAnsi="Arial" w:cs="Arial"/>
          <w:spacing w:val="-1"/>
          <w:sz w:val="20"/>
          <w:szCs w:val="20"/>
        </w:rPr>
        <w:t>To</w:t>
      </w:r>
      <w:r w:rsidRPr="002D15D0">
        <w:rPr>
          <w:rFonts w:ascii="Arial" w:eastAsia="Times New Roman" w:hAnsi="Arial" w:cs="Arial"/>
          <w:spacing w:val="43"/>
          <w:sz w:val="20"/>
          <w:szCs w:val="20"/>
        </w:rPr>
        <w:t xml:space="preserve"> </w:t>
      </w:r>
      <w:r w:rsidRPr="002D15D0">
        <w:rPr>
          <w:rFonts w:ascii="Arial" w:eastAsia="Times New Roman" w:hAnsi="Arial" w:cs="Arial"/>
          <w:spacing w:val="-1"/>
          <w:sz w:val="20"/>
          <w:szCs w:val="20"/>
        </w:rPr>
        <w:t>centralo</w:t>
      </w:r>
      <w:r w:rsidRPr="002D15D0">
        <w:rPr>
          <w:rFonts w:ascii="Arial" w:eastAsia="Times New Roman" w:hAnsi="Arial" w:cs="Arial"/>
          <w:spacing w:val="44"/>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43"/>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43"/>
          <w:sz w:val="20"/>
          <w:szCs w:val="20"/>
        </w:rPr>
        <w:t xml:space="preserve"> </w:t>
      </w:r>
      <w:r w:rsidRPr="002D15D0">
        <w:rPr>
          <w:rFonts w:ascii="Arial" w:eastAsia="Times New Roman" w:hAnsi="Arial" w:cs="Arial"/>
          <w:sz w:val="20"/>
          <w:szCs w:val="20"/>
        </w:rPr>
        <w:t>povezati</w:t>
      </w:r>
      <w:r w:rsidRPr="002D15D0">
        <w:rPr>
          <w:rFonts w:ascii="Arial" w:eastAsia="Times New Roman" w:hAnsi="Arial" w:cs="Arial"/>
          <w:spacing w:val="44"/>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44"/>
          <w:sz w:val="20"/>
          <w:szCs w:val="20"/>
        </w:rPr>
        <w:t xml:space="preserve"> </w:t>
      </w:r>
      <w:r w:rsidRPr="002D15D0">
        <w:rPr>
          <w:rFonts w:ascii="Arial" w:eastAsia="Times New Roman" w:hAnsi="Arial" w:cs="Arial"/>
          <w:spacing w:val="-1"/>
          <w:sz w:val="20"/>
          <w:szCs w:val="20"/>
        </w:rPr>
        <w:t>centralnim</w:t>
      </w:r>
      <w:r w:rsidRPr="002D15D0">
        <w:rPr>
          <w:rFonts w:ascii="Arial" w:eastAsia="Times New Roman" w:hAnsi="Arial" w:cs="Arial"/>
          <w:spacing w:val="44"/>
          <w:sz w:val="20"/>
          <w:szCs w:val="20"/>
        </w:rPr>
        <w:t xml:space="preserve"> </w:t>
      </w:r>
      <w:r w:rsidRPr="002D15D0">
        <w:rPr>
          <w:rFonts w:ascii="Arial" w:eastAsia="Times New Roman" w:hAnsi="Arial" w:cs="Arial"/>
          <w:spacing w:val="-1"/>
          <w:sz w:val="20"/>
          <w:szCs w:val="20"/>
        </w:rPr>
        <w:t>nadzornim</w:t>
      </w:r>
      <w:r w:rsidRPr="002D15D0">
        <w:rPr>
          <w:rFonts w:ascii="Arial" w:eastAsia="Times New Roman" w:hAnsi="Arial" w:cs="Arial"/>
          <w:spacing w:val="45"/>
          <w:sz w:val="20"/>
          <w:szCs w:val="20"/>
        </w:rPr>
        <w:t xml:space="preserve"> </w:t>
      </w:r>
      <w:r w:rsidRPr="002D15D0">
        <w:rPr>
          <w:rFonts w:ascii="Arial" w:eastAsia="Times New Roman" w:hAnsi="Arial" w:cs="Arial"/>
          <w:spacing w:val="-1"/>
          <w:sz w:val="20"/>
          <w:szCs w:val="20"/>
        </w:rPr>
        <w:t>sistemom</w:t>
      </w:r>
      <w:r w:rsidRPr="002D15D0">
        <w:rPr>
          <w:rFonts w:ascii="Arial" w:eastAsia="Times New Roman" w:hAnsi="Arial" w:cs="Arial"/>
          <w:spacing w:val="44"/>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95"/>
          <w:w w:val="99"/>
          <w:sz w:val="20"/>
          <w:szCs w:val="20"/>
        </w:rPr>
        <w:t xml:space="preserve"> </w:t>
      </w:r>
      <w:r w:rsidRPr="002D15D0">
        <w:rPr>
          <w:rFonts w:ascii="Arial" w:eastAsia="Times New Roman" w:hAnsi="Arial" w:cs="Arial"/>
          <w:spacing w:val="-1"/>
          <w:sz w:val="20"/>
          <w:szCs w:val="20"/>
        </w:rPr>
        <w:t>požarno</w:t>
      </w:r>
      <w:r w:rsidRPr="002D15D0">
        <w:rPr>
          <w:rFonts w:ascii="Arial" w:eastAsia="Times New Roman" w:hAnsi="Arial" w:cs="Arial"/>
          <w:spacing w:val="22"/>
          <w:sz w:val="20"/>
          <w:szCs w:val="20"/>
        </w:rPr>
        <w:t xml:space="preserve"> </w:t>
      </w:r>
      <w:r w:rsidRPr="002D15D0">
        <w:rPr>
          <w:rFonts w:ascii="Arial" w:eastAsia="Times New Roman" w:hAnsi="Arial" w:cs="Arial"/>
          <w:spacing w:val="-1"/>
          <w:sz w:val="20"/>
          <w:szCs w:val="20"/>
        </w:rPr>
        <w:t>javljanje.</w:t>
      </w:r>
      <w:r w:rsidRPr="002D15D0">
        <w:rPr>
          <w:rFonts w:ascii="Arial" w:eastAsia="Times New Roman" w:hAnsi="Arial" w:cs="Arial"/>
          <w:spacing w:val="22"/>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22"/>
          <w:sz w:val="20"/>
          <w:szCs w:val="20"/>
        </w:rPr>
        <w:t xml:space="preserve"> </w:t>
      </w:r>
      <w:r w:rsidRPr="002D15D0">
        <w:rPr>
          <w:rFonts w:ascii="Arial" w:eastAsia="Times New Roman" w:hAnsi="Arial" w:cs="Arial"/>
          <w:sz w:val="20"/>
          <w:szCs w:val="20"/>
        </w:rPr>
        <w:t>ta</w:t>
      </w:r>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namen</w:t>
      </w:r>
      <w:r w:rsidRPr="002D15D0">
        <w:rPr>
          <w:rFonts w:ascii="Arial" w:eastAsia="Times New Roman" w:hAnsi="Arial" w:cs="Arial"/>
          <w:spacing w:val="22"/>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22"/>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22"/>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22"/>
          <w:sz w:val="20"/>
          <w:szCs w:val="20"/>
        </w:rPr>
        <w:t xml:space="preserve"> </w:t>
      </w:r>
      <w:r w:rsidRPr="002D15D0">
        <w:rPr>
          <w:rFonts w:ascii="Arial" w:eastAsia="Times New Roman" w:hAnsi="Arial" w:cs="Arial"/>
          <w:spacing w:val="-1"/>
          <w:sz w:val="20"/>
          <w:szCs w:val="20"/>
        </w:rPr>
        <w:t>obstoječem</w:t>
      </w:r>
      <w:r w:rsidRPr="002D15D0">
        <w:rPr>
          <w:rFonts w:ascii="Arial" w:eastAsia="Times New Roman" w:hAnsi="Arial" w:cs="Arial"/>
          <w:spacing w:val="23"/>
          <w:sz w:val="20"/>
          <w:szCs w:val="20"/>
        </w:rPr>
        <w:t xml:space="preserve"> </w:t>
      </w:r>
      <w:r w:rsidRPr="002D15D0">
        <w:rPr>
          <w:rFonts w:ascii="Arial" w:eastAsia="Times New Roman" w:hAnsi="Arial" w:cs="Arial"/>
          <w:spacing w:val="-1"/>
          <w:sz w:val="20"/>
          <w:szCs w:val="20"/>
        </w:rPr>
        <w:t>glavnem</w:t>
      </w:r>
      <w:r w:rsidRPr="002D15D0">
        <w:rPr>
          <w:rFonts w:ascii="Arial" w:eastAsia="Times New Roman" w:hAnsi="Arial" w:cs="Arial"/>
          <w:spacing w:val="23"/>
          <w:sz w:val="20"/>
          <w:szCs w:val="20"/>
        </w:rPr>
        <w:t xml:space="preserve"> </w:t>
      </w:r>
      <w:r w:rsidRPr="002D15D0">
        <w:rPr>
          <w:rFonts w:ascii="Arial" w:eastAsia="Times New Roman" w:hAnsi="Arial" w:cs="Arial"/>
          <w:sz w:val="20"/>
          <w:szCs w:val="20"/>
        </w:rPr>
        <w:t>vozlišču</w:t>
      </w:r>
      <w:r w:rsidRPr="002D15D0">
        <w:rPr>
          <w:rFonts w:ascii="Arial" w:eastAsia="Times New Roman" w:hAnsi="Arial" w:cs="Arial"/>
          <w:spacing w:val="22"/>
          <w:sz w:val="20"/>
          <w:szCs w:val="20"/>
        </w:rPr>
        <w:t xml:space="preserve"> </w:t>
      </w:r>
      <w:r w:rsidRPr="002D15D0">
        <w:rPr>
          <w:rFonts w:ascii="Arial" w:eastAsia="Times New Roman" w:hAnsi="Arial" w:cs="Arial"/>
          <w:spacing w:val="-1"/>
          <w:sz w:val="20"/>
          <w:szCs w:val="20"/>
        </w:rPr>
        <w:t>požarnih</w:t>
      </w:r>
      <w:r w:rsidRPr="002D15D0">
        <w:rPr>
          <w:rFonts w:ascii="Arial" w:eastAsia="Times New Roman" w:hAnsi="Arial" w:cs="Arial"/>
          <w:spacing w:val="23"/>
          <w:sz w:val="20"/>
          <w:szCs w:val="20"/>
        </w:rPr>
        <w:t xml:space="preserve"> </w:t>
      </w:r>
      <w:r w:rsidRPr="002D15D0">
        <w:rPr>
          <w:rFonts w:ascii="Arial" w:eastAsia="Times New Roman" w:hAnsi="Arial" w:cs="Arial"/>
          <w:spacing w:val="-1"/>
          <w:sz w:val="20"/>
          <w:szCs w:val="20"/>
        </w:rPr>
        <w:t>central</w:t>
      </w:r>
      <w:r w:rsidRPr="002D15D0">
        <w:rPr>
          <w:rFonts w:ascii="Arial" w:eastAsia="Times New Roman" w:hAnsi="Arial" w:cs="Arial"/>
          <w:spacing w:val="95"/>
          <w:w w:val="99"/>
          <w:sz w:val="20"/>
          <w:szCs w:val="20"/>
        </w:rPr>
        <w:t xml:space="preserve"> </w:t>
      </w:r>
      <w:r w:rsidRPr="002D15D0">
        <w:rPr>
          <w:rFonts w:ascii="Arial" w:eastAsia="Times New Roman" w:hAnsi="Arial" w:cs="Arial"/>
          <w:spacing w:val="-1"/>
          <w:sz w:val="20"/>
          <w:szCs w:val="20"/>
        </w:rPr>
        <w:t>predvideti</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ustrezne</w:t>
      </w:r>
      <w:r w:rsidRPr="002D15D0">
        <w:rPr>
          <w:rFonts w:ascii="Arial" w:eastAsia="Times New Roman" w:hAnsi="Arial" w:cs="Arial"/>
          <w:spacing w:val="-13"/>
          <w:sz w:val="20"/>
          <w:szCs w:val="20"/>
        </w:rPr>
        <w:t xml:space="preserve"> </w:t>
      </w:r>
      <w:r w:rsidRPr="002D15D0">
        <w:rPr>
          <w:rFonts w:ascii="Arial" w:eastAsia="Times New Roman" w:hAnsi="Arial" w:cs="Arial"/>
          <w:sz w:val="20"/>
          <w:szCs w:val="20"/>
        </w:rPr>
        <w:t>razširitve</w:t>
      </w:r>
      <w:r w:rsidRPr="002D15D0">
        <w:rPr>
          <w:rFonts w:ascii="Arial" w:eastAsia="Times New Roman" w:hAnsi="Arial" w:cs="Arial"/>
          <w:spacing w:val="-12"/>
          <w:sz w:val="20"/>
          <w:szCs w:val="20"/>
        </w:rPr>
        <w:t xml:space="preserve"> </w:t>
      </w:r>
      <w:r w:rsidRPr="002D15D0">
        <w:rPr>
          <w:rFonts w:ascii="Arial" w:eastAsia="Times New Roman" w:hAnsi="Arial" w:cs="Arial"/>
          <w:spacing w:val="-1"/>
          <w:sz w:val="20"/>
          <w:szCs w:val="20"/>
        </w:rPr>
        <w:t>opreme.</w:t>
      </w:r>
    </w:p>
    <w:p w:rsidR="002D15D0" w:rsidRPr="002D15D0" w:rsidRDefault="002D15D0" w:rsidP="002D15D0">
      <w:pPr>
        <w:kinsoku w:val="0"/>
        <w:overflowPunct w:val="0"/>
        <w:adjustRightInd w:val="0"/>
        <w:ind w:right="110"/>
        <w:jc w:val="both"/>
        <w:rPr>
          <w:rFonts w:ascii="Arial" w:eastAsia="Times New Roman" w:hAnsi="Arial" w:cs="Arial"/>
          <w:sz w:val="20"/>
          <w:szCs w:val="20"/>
        </w:rPr>
      </w:pPr>
      <w:r w:rsidRPr="002D15D0">
        <w:rPr>
          <w:rFonts w:ascii="Arial" w:eastAsia="Times New Roman" w:hAnsi="Arial" w:cs="Arial"/>
          <w:sz w:val="20"/>
          <w:szCs w:val="20"/>
        </w:rPr>
        <w:t>V</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prostorih</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1.</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nadstropja</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1"/>
          <w:sz w:val="20"/>
          <w:szCs w:val="20"/>
        </w:rPr>
        <w:t xml:space="preserve"> </w:t>
      </w:r>
      <w:r w:rsidRPr="002D15D0">
        <w:rPr>
          <w:rFonts w:ascii="Arial" w:eastAsia="Times New Roman" w:hAnsi="Arial" w:cs="Arial"/>
          <w:spacing w:val="-1"/>
          <w:sz w:val="20"/>
          <w:szCs w:val="20"/>
        </w:rPr>
        <w:t>nahajajo</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še</w:t>
      </w:r>
      <w:r w:rsidRPr="002D15D0">
        <w:rPr>
          <w:rFonts w:ascii="Arial" w:eastAsia="Times New Roman" w:hAnsi="Arial" w:cs="Arial"/>
          <w:spacing w:val="1"/>
          <w:sz w:val="20"/>
          <w:szCs w:val="20"/>
        </w:rPr>
        <w:t xml:space="preserve"> </w:t>
      </w:r>
      <w:r w:rsidRPr="002D15D0">
        <w:rPr>
          <w:rFonts w:ascii="Arial" w:eastAsia="Times New Roman" w:hAnsi="Arial" w:cs="Arial"/>
          <w:spacing w:val="-1"/>
          <w:sz w:val="20"/>
          <w:szCs w:val="20"/>
        </w:rPr>
        <w:t>ionizacijski</w:t>
      </w:r>
      <w:r w:rsidRPr="002D15D0">
        <w:rPr>
          <w:rFonts w:ascii="Arial" w:eastAsia="Times New Roman" w:hAnsi="Arial" w:cs="Arial"/>
          <w:spacing w:val="3"/>
          <w:sz w:val="20"/>
          <w:szCs w:val="20"/>
        </w:rPr>
        <w:t xml:space="preserve"> </w:t>
      </w:r>
      <w:proofErr w:type="spellStart"/>
      <w:r w:rsidRPr="002D15D0">
        <w:rPr>
          <w:rFonts w:ascii="Arial" w:eastAsia="Times New Roman" w:hAnsi="Arial" w:cs="Arial"/>
          <w:spacing w:val="-1"/>
          <w:sz w:val="20"/>
          <w:szCs w:val="20"/>
        </w:rPr>
        <w:t>javljalci</w:t>
      </w:r>
      <w:proofErr w:type="spellEnd"/>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požara.</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Te</w:t>
      </w:r>
      <w:r w:rsidRPr="002D15D0">
        <w:rPr>
          <w:rFonts w:ascii="Arial" w:eastAsia="Times New Roman" w:hAnsi="Arial" w:cs="Arial"/>
          <w:spacing w:val="1"/>
          <w:sz w:val="20"/>
          <w:szCs w:val="20"/>
        </w:rPr>
        <w:t xml:space="preserve"> je</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zamenjati</w:t>
      </w:r>
      <w:r w:rsidRPr="002D15D0">
        <w:rPr>
          <w:rFonts w:ascii="Arial" w:eastAsia="Times New Roman" w:hAnsi="Arial" w:cs="Arial"/>
          <w:spacing w:val="117"/>
          <w:w w:val="99"/>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48"/>
          <w:sz w:val="20"/>
          <w:szCs w:val="20"/>
        </w:rPr>
        <w:t xml:space="preserve"> </w:t>
      </w:r>
      <w:r w:rsidRPr="002D15D0">
        <w:rPr>
          <w:rFonts w:ascii="Arial" w:eastAsia="Times New Roman" w:hAnsi="Arial" w:cs="Arial"/>
          <w:sz w:val="20"/>
          <w:szCs w:val="20"/>
        </w:rPr>
        <w:t>novimi.</w:t>
      </w:r>
      <w:r w:rsidRPr="002D15D0">
        <w:rPr>
          <w:rFonts w:ascii="Arial" w:eastAsia="Times New Roman" w:hAnsi="Arial" w:cs="Arial"/>
          <w:spacing w:val="47"/>
          <w:sz w:val="20"/>
          <w:szCs w:val="20"/>
        </w:rPr>
        <w:t xml:space="preserve"> </w:t>
      </w:r>
      <w:r w:rsidRPr="002D15D0">
        <w:rPr>
          <w:rFonts w:ascii="Arial" w:eastAsia="Times New Roman" w:hAnsi="Arial" w:cs="Arial"/>
          <w:spacing w:val="-1"/>
          <w:sz w:val="20"/>
          <w:szCs w:val="20"/>
        </w:rPr>
        <w:t>Na</w:t>
      </w:r>
      <w:r w:rsidRPr="002D15D0">
        <w:rPr>
          <w:rFonts w:ascii="Arial" w:eastAsia="Times New Roman" w:hAnsi="Arial" w:cs="Arial"/>
          <w:spacing w:val="45"/>
          <w:sz w:val="20"/>
          <w:szCs w:val="20"/>
        </w:rPr>
        <w:t xml:space="preserve"> </w:t>
      </w:r>
      <w:r w:rsidRPr="002D15D0">
        <w:rPr>
          <w:rFonts w:ascii="Arial" w:eastAsia="Times New Roman" w:hAnsi="Arial" w:cs="Arial"/>
          <w:sz w:val="20"/>
          <w:szCs w:val="20"/>
        </w:rPr>
        <w:t>novo</w:t>
      </w:r>
      <w:r w:rsidRPr="002D15D0">
        <w:rPr>
          <w:rFonts w:ascii="Arial" w:eastAsia="Times New Roman" w:hAnsi="Arial" w:cs="Arial"/>
          <w:spacing w:val="47"/>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47"/>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46"/>
          <w:sz w:val="20"/>
          <w:szCs w:val="20"/>
        </w:rPr>
        <w:t xml:space="preserve"> </w:t>
      </w:r>
      <w:r w:rsidRPr="002D15D0">
        <w:rPr>
          <w:rFonts w:ascii="Arial" w:eastAsia="Times New Roman" w:hAnsi="Arial" w:cs="Arial"/>
          <w:sz w:val="20"/>
          <w:szCs w:val="20"/>
        </w:rPr>
        <w:t>izvede</w:t>
      </w:r>
      <w:r w:rsidRPr="002D15D0">
        <w:rPr>
          <w:rFonts w:ascii="Arial" w:eastAsia="Times New Roman" w:hAnsi="Arial" w:cs="Arial"/>
          <w:spacing w:val="46"/>
          <w:sz w:val="20"/>
          <w:szCs w:val="20"/>
        </w:rPr>
        <w:t xml:space="preserve"> </w:t>
      </w:r>
      <w:r w:rsidRPr="002D15D0">
        <w:rPr>
          <w:rFonts w:ascii="Arial" w:eastAsia="Times New Roman" w:hAnsi="Arial" w:cs="Arial"/>
          <w:sz w:val="20"/>
          <w:szCs w:val="20"/>
        </w:rPr>
        <w:t>tudi</w:t>
      </w:r>
      <w:r w:rsidRPr="002D15D0">
        <w:rPr>
          <w:rFonts w:ascii="Arial" w:eastAsia="Times New Roman" w:hAnsi="Arial" w:cs="Arial"/>
          <w:spacing w:val="47"/>
          <w:sz w:val="20"/>
          <w:szCs w:val="20"/>
        </w:rPr>
        <w:t xml:space="preserve"> </w:t>
      </w:r>
      <w:r w:rsidRPr="002D15D0">
        <w:rPr>
          <w:rFonts w:ascii="Arial" w:eastAsia="Times New Roman" w:hAnsi="Arial" w:cs="Arial"/>
          <w:sz w:val="20"/>
          <w:szCs w:val="20"/>
        </w:rPr>
        <w:t>ožičenje.</w:t>
      </w:r>
      <w:r w:rsidRPr="002D15D0">
        <w:rPr>
          <w:rFonts w:ascii="Arial" w:eastAsia="Times New Roman" w:hAnsi="Arial" w:cs="Arial"/>
          <w:spacing w:val="50"/>
          <w:sz w:val="20"/>
          <w:szCs w:val="20"/>
        </w:rPr>
        <w:t xml:space="preserve"> </w:t>
      </w:r>
      <w:r w:rsidRPr="002D15D0">
        <w:rPr>
          <w:rFonts w:ascii="Arial" w:eastAsia="Times New Roman" w:hAnsi="Arial" w:cs="Arial"/>
          <w:spacing w:val="-1"/>
          <w:sz w:val="20"/>
          <w:szCs w:val="20"/>
        </w:rPr>
        <w:t>Ionizacijske</w:t>
      </w:r>
      <w:r w:rsidRPr="002D15D0">
        <w:rPr>
          <w:rFonts w:ascii="Arial" w:eastAsia="Times New Roman" w:hAnsi="Arial" w:cs="Arial"/>
          <w:spacing w:val="46"/>
          <w:sz w:val="20"/>
          <w:szCs w:val="20"/>
        </w:rPr>
        <w:t xml:space="preserve"> </w:t>
      </w:r>
      <w:proofErr w:type="spellStart"/>
      <w:r w:rsidRPr="002D15D0">
        <w:rPr>
          <w:rFonts w:ascii="Arial" w:eastAsia="Times New Roman" w:hAnsi="Arial" w:cs="Arial"/>
          <w:spacing w:val="-1"/>
          <w:sz w:val="20"/>
          <w:szCs w:val="20"/>
        </w:rPr>
        <w:t>javljalce</w:t>
      </w:r>
      <w:proofErr w:type="spellEnd"/>
      <w:r w:rsidRPr="002D15D0">
        <w:rPr>
          <w:rFonts w:ascii="Arial" w:eastAsia="Times New Roman" w:hAnsi="Arial" w:cs="Arial"/>
          <w:spacing w:val="50"/>
          <w:sz w:val="20"/>
          <w:szCs w:val="20"/>
        </w:rPr>
        <w:t xml:space="preserve"> </w:t>
      </w:r>
      <w:r w:rsidRPr="002D15D0">
        <w:rPr>
          <w:rFonts w:ascii="Arial" w:eastAsia="Times New Roman" w:hAnsi="Arial" w:cs="Arial"/>
          <w:spacing w:val="-1"/>
          <w:sz w:val="20"/>
          <w:szCs w:val="20"/>
        </w:rPr>
        <w:t>požara</w:t>
      </w:r>
      <w:r w:rsidRPr="002D15D0">
        <w:rPr>
          <w:rFonts w:ascii="Arial" w:eastAsia="Times New Roman" w:hAnsi="Arial" w:cs="Arial"/>
          <w:spacing w:val="46"/>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45"/>
          <w:sz w:val="20"/>
          <w:szCs w:val="20"/>
        </w:rPr>
        <w:t xml:space="preserve"> </w:t>
      </w:r>
      <w:r w:rsidRPr="002D15D0">
        <w:rPr>
          <w:rFonts w:ascii="Arial" w:eastAsia="Times New Roman" w:hAnsi="Arial" w:cs="Arial"/>
          <w:sz w:val="20"/>
          <w:szCs w:val="20"/>
        </w:rPr>
        <w:t>potrebno</w:t>
      </w:r>
      <w:r w:rsidRPr="002D15D0">
        <w:rPr>
          <w:rFonts w:ascii="Arial" w:eastAsia="Times New Roman" w:hAnsi="Arial" w:cs="Arial"/>
          <w:spacing w:val="43"/>
          <w:w w:val="99"/>
          <w:sz w:val="20"/>
          <w:szCs w:val="20"/>
        </w:rPr>
        <w:t xml:space="preserve"> </w:t>
      </w:r>
      <w:r w:rsidRPr="002D15D0">
        <w:rPr>
          <w:rFonts w:ascii="Arial" w:eastAsia="Times New Roman" w:hAnsi="Arial" w:cs="Arial"/>
          <w:spacing w:val="-1"/>
          <w:sz w:val="20"/>
          <w:szCs w:val="20"/>
        </w:rPr>
        <w:t>popisati</w:t>
      </w:r>
      <w:r w:rsidRPr="002D15D0">
        <w:rPr>
          <w:rFonts w:ascii="Arial" w:eastAsia="Times New Roman" w:hAnsi="Arial" w:cs="Arial"/>
          <w:spacing w:val="58"/>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58"/>
          <w:sz w:val="20"/>
          <w:szCs w:val="20"/>
        </w:rPr>
        <w:t xml:space="preserve"> </w:t>
      </w:r>
      <w:r w:rsidRPr="002D15D0">
        <w:rPr>
          <w:rFonts w:ascii="Arial" w:eastAsia="Times New Roman" w:hAnsi="Arial" w:cs="Arial"/>
          <w:spacing w:val="-1"/>
          <w:sz w:val="20"/>
          <w:szCs w:val="20"/>
        </w:rPr>
        <w:t>prepeljati</w:t>
      </w:r>
      <w:r w:rsidRPr="002D15D0">
        <w:rPr>
          <w:rFonts w:ascii="Arial" w:eastAsia="Times New Roman" w:hAnsi="Arial" w:cs="Arial"/>
          <w:spacing w:val="58"/>
          <w:sz w:val="20"/>
          <w:szCs w:val="20"/>
        </w:rPr>
        <w:t xml:space="preserve"> </w:t>
      </w:r>
      <w:r w:rsidRPr="002D15D0">
        <w:rPr>
          <w:rFonts w:ascii="Arial" w:eastAsia="Times New Roman" w:hAnsi="Arial" w:cs="Arial"/>
          <w:sz w:val="20"/>
          <w:szCs w:val="20"/>
        </w:rPr>
        <w:t xml:space="preserve">na  </w:t>
      </w:r>
      <w:r w:rsidRPr="002D15D0">
        <w:rPr>
          <w:rFonts w:ascii="Arial" w:eastAsia="Times New Roman" w:hAnsi="Arial" w:cs="Arial"/>
          <w:spacing w:val="-1"/>
          <w:sz w:val="20"/>
          <w:szCs w:val="20"/>
        </w:rPr>
        <w:t>pooblaščeno</w:t>
      </w:r>
      <w:r w:rsidRPr="002D15D0">
        <w:rPr>
          <w:rFonts w:ascii="Arial" w:eastAsia="Times New Roman" w:hAnsi="Arial" w:cs="Arial"/>
          <w:spacing w:val="58"/>
          <w:sz w:val="20"/>
          <w:szCs w:val="20"/>
        </w:rPr>
        <w:t xml:space="preserve"> </w:t>
      </w:r>
      <w:r w:rsidRPr="002D15D0">
        <w:rPr>
          <w:rFonts w:ascii="Arial" w:eastAsia="Times New Roman" w:hAnsi="Arial" w:cs="Arial"/>
          <w:sz w:val="20"/>
          <w:szCs w:val="20"/>
        </w:rPr>
        <w:t>deponijo</w:t>
      </w:r>
      <w:r w:rsidRPr="002D15D0">
        <w:rPr>
          <w:rFonts w:ascii="Arial" w:eastAsia="Times New Roman" w:hAnsi="Arial" w:cs="Arial"/>
          <w:spacing w:val="57"/>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59"/>
          <w:sz w:val="20"/>
          <w:szCs w:val="20"/>
        </w:rPr>
        <w:t xml:space="preserve"> </w:t>
      </w:r>
      <w:r w:rsidRPr="002D15D0">
        <w:rPr>
          <w:rFonts w:ascii="Arial" w:eastAsia="Times New Roman" w:hAnsi="Arial" w:cs="Arial"/>
          <w:spacing w:val="-1"/>
          <w:sz w:val="20"/>
          <w:szCs w:val="20"/>
        </w:rPr>
        <w:t>strani</w:t>
      </w:r>
      <w:r w:rsidRPr="002D15D0">
        <w:rPr>
          <w:rFonts w:ascii="Arial" w:eastAsia="Times New Roman" w:hAnsi="Arial" w:cs="Arial"/>
          <w:spacing w:val="58"/>
          <w:sz w:val="20"/>
          <w:szCs w:val="20"/>
        </w:rPr>
        <w:t xml:space="preserve"> </w:t>
      </w:r>
      <w:r w:rsidRPr="002D15D0">
        <w:rPr>
          <w:rFonts w:ascii="Arial" w:eastAsia="Times New Roman" w:hAnsi="Arial" w:cs="Arial"/>
          <w:spacing w:val="-1"/>
          <w:sz w:val="20"/>
          <w:szCs w:val="20"/>
        </w:rPr>
        <w:t>strokovno</w:t>
      </w:r>
      <w:r w:rsidRPr="002D15D0">
        <w:rPr>
          <w:rFonts w:ascii="Arial" w:eastAsia="Times New Roman" w:hAnsi="Arial" w:cs="Arial"/>
          <w:spacing w:val="58"/>
          <w:sz w:val="20"/>
          <w:szCs w:val="20"/>
        </w:rPr>
        <w:t xml:space="preserve"> </w:t>
      </w:r>
      <w:r w:rsidRPr="002D15D0">
        <w:rPr>
          <w:rFonts w:ascii="Arial" w:eastAsia="Times New Roman" w:hAnsi="Arial" w:cs="Arial"/>
          <w:sz w:val="20"/>
          <w:szCs w:val="20"/>
        </w:rPr>
        <w:t>usposobljene</w:t>
      </w:r>
      <w:r w:rsidRPr="002D15D0">
        <w:rPr>
          <w:rFonts w:ascii="Arial" w:eastAsia="Times New Roman" w:hAnsi="Arial" w:cs="Arial"/>
          <w:spacing w:val="57"/>
          <w:sz w:val="20"/>
          <w:szCs w:val="20"/>
        </w:rPr>
        <w:t xml:space="preserve"> </w:t>
      </w:r>
      <w:r w:rsidRPr="002D15D0">
        <w:rPr>
          <w:rFonts w:ascii="Arial" w:eastAsia="Times New Roman" w:hAnsi="Arial" w:cs="Arial"/>
          <w:spacing w:val="-1"/>
          <w:sz w:val="20"/>
          <w:szCs w:val="20"/>
        </w:rPr>
        <w:t>osebe</w:t>
      </w:r>
      <w:r w:rsidRPr="002D15D0">
        <w:rPr>
          <w:rFonts w:ascii="Arial" w:eastAsia="Times New Roman" w:hAnsi="Arial" w:cs="Arial"/>
          <w:spacing w:val="57"/>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79"/>
          <w:w w:val="99"/>
          <w:sz w:val="20"/>
          <w:szCs w:val="20"/>
        </w:rPr>
        <w:t xml:space="preserve"> </w:t>
      </w:r>
      <w:r w:rsidRPr="002D15D0">
        <w:rPr>
          <w:rFonts w:ascii="Arial" w:eastAsia="Times New Roman" w:hAnsi="Arial" w:cs="Arial"/>
          <w:spacing w:val="-1"/>
          <w:sz w:val="20"/>
          <w:szCs w:val="20"/>
        </w:rPr>
        <w:t>organizacije,</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kar</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potrebno</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dostaviti</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investitorju</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ustrezna</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potrdila.</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1.9.1 Ozemljitve</w:t>
      </w:r>
    </w:p>
    <w:p w:rsidR="002D15D0" w:rsidRPr="002D15D0" w:rsidRDefault="002D15D0" w:rsidP="002D15D0">
      <w:pPr>
        <w:kinsoku w:val="0"/>
        <w:overflowPunct w:val="0"/>
        <w:adjustRightInd w:val="0"/>
        <w:spacing w:before="52"/>
        <w:ind w:right="107"/>
        <w:jc w:val="both"/>
        <w:rPr>
          <w:rFonts w:ascii="Arial" w:eastAsia="Times New Roman" w:hAnsi="Arial" w:cs="Arial"/>
          <w:sz w:val="20"/>
          <w:szCs w:val="20"/>
        </w:rPr>
      </w:pPr>
      <w:r w:rsidRPr="002D15D0">
        <w:rPr>
          <w:rFonts w:ascii="Arial" w:eastAsia="Times New Roman" w:hAnsi="Arial" w:cs="Arial"/>
          <w:spacing w:val="-1"/>
          <w:sz w:val="20"/>
          <w:szCs w:val="20"/>
        </w:rPr>
        <w:t>Ozemljitve</w:t>
      </w:r>
      <w:r w:rsidRPr="002D15D0">
        <w:rPr>
          <w:rFonts w:ascii="Arial" w:eastAsia="Times New Roman" w:hAnsi="Arial" w:cs="Arial"/>
          <w:spacing w:val="14"/>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14"/>
          <w:sz w:val="20"/>
          <w:szCs w:val="20"/>
        </w:rPr>
        <w:t xml:space="preserve"> </w:t>
      </w:r>
      <w:r w:rsidRPr="002D15D0">
        <w:rPr>
          <w:rFonts w:ascii="Arial" w:eastAsia="Times New Roman" w:hAnsi="Arial" w:cs="Arial"/>
          <w:spacing w:val="-1"/>
          <w:sz w:val="20"/>
          <w:szCs w:val="20"/>
        </w:rPr>
        <w:t>objektu</w:t>
      </w:r>
      <w:r w:rsidRPr="002D15D0">
        <w:rPr>
          <w:rFonts w:ascii="Arial" w:eastAsia="Times New Roman" w:hAnsi="Arial" w:cs="Arial"/>
          <w:spacing w:val="18"/>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15"/>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16"/>
          <w:sz w:val="20"/>
          <w:szCs w:val="20"/>
        </w:rPr>
        <w:t xml:space="preserve"> </w:t>
      </w:r>
      <w:r w:rsidRPr="002D15D0">
        <w:rPr>
          <w:rFonts w:ascii="Arial" w:eastAsia="Times New Roman" w:hAnsi="Arial" w:cs="Arial"/>
          <w:sz w:val="20"/>
          <w:szCs w:val="20"/>
        </w:rPr>
        <w:t>predvidijo</w:t>
      </w:r>
      <w:r w:rsidRPr="002D15D0">
        <w:rPr>
          <w:rFonts w:ascii="Arial" w:eastAsia="Times New Roman" w:hAnsi="Arial" w:cs="Arial"/>
          <w:spacing w:val="15"/>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16"/>
          <w:sz w:val="20"/>
          <w:szCs w:val="20"/>
        </w:rPr>
        <w:t xml:space="preserve"> </w:t>
      </w:r>
      <w:r w:rsidRPr="002D15D0">
        <w:rPr>
          <w:rFonts w:ascii="Arial" w:eastAsia="Times New Roman" w:hAnsi="Arial" w:cs="Arial"/>
          <w:sz w:val="20"/>
          <w:szCs w:val="20"/>
        </w:rPr>
        <w:t>skladu</w:t>
      </w:r>
      <w:r w:rsidRPr="002D15D0">
        <w:rPr>
          <w:rFonts w:ascii="Arial" w:eastAsia="Times New Roman" w:hAnsi="Arial" w:cs="Arial"/>
          <w:spacing w:val="15"/>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veljavnimi</w:t>
      </w:r>
      <w:r w:rsidRPr="002D15D0">
        <w:rPr>
          <w:rFonts w:ascii="Arial" w:eastAsia="Times New Roman" w:hAnsi="Arial" w:cs="Arial"/>
          <w:spacing w:val="16"/>
          <w:sz w:val="20"/>
          <w:szCs w:val="20"/>
        </w:rPr>
        <w:t xml:space="preserve"> </w:t>
      </w:r>
      <w:r w:rsidRPr="002D15D0">
        <w:rPr>
          <w:rFonts w:ascii="Arial" w:eastAsia="Times New Roman" w:hAnsi="Arial" w:cs="Arial"/>
          <w:sz w:val="20"/>
          <w:szCs w:val="20"/>
        </w:rPr>
        <w:t>tehničnimi</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predpisi</w:t>
      </w:r>
      <w:r w:rsidRPr="002D15D0">
        <w:rPr>
          <w:rFonts w:ascii="Arial" w:eastAsia="Times New Roman" w:hAnsi="Arial" w:cs="Arial"/>
          <w:spacing w:val="16"/>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65"/>
          <w:w w:val="99"/>
          <w:sz w:val="20"/>
          <w:szCs w:val="20"/>
        </w:rPr>
        <w:t xml:space="preserve"> </w:t>
      </w:r>
      <w:r w:rsidRPr="002D15D0">
        <w:rPr>
          <w:rFonts w:ascii="Arial" w:eastAsia="Times New Roman" w:hAnsi="Arial" w:cs="Arial"/>
          <w:spacing w:val="-1"/>
          <w:sz w:val="20"/>
          <w:szCs w:val="20"/>
        </w:rPr>
        <w:t>standardi.</w:t>
      </w:r>
      <w:r w:rsidRPr="002D15D0">
        <w:rPr>
          <w:rFonts w:ascii="Arial" w:eastAsia="Times New Roman" w:hAnsi="Arial" w:cs="Arial"/>
          <w:spacing w:val="35"/>
          <w:sz w:val="20"/>
          <w:szCs w:val="20"/>
        </w:rPr>
        <w:t xml:space="preserve"> </w:t>
      </w:r>
      <w:r w:rsidRPr="002D15D0">
        <w:rPr>
          <w:rFonts w:ascii="Arial" w:eastAsia="Times New Roman" w:hAnsi="Arial" w:cs="Arial"/>
          <w:sz w:val="20"/>
          <w:szCs w:val="20"/>
        </w:rPr>
        <w:t>Posebno</w:t>
      </w:r>
      <w:r w:rsidRPr="002D15D0">
        <w:rPr>
          <w:rFonts w:ascii="Arial" w:eastAsia="Times New Roman" w:hAnsi="Arial" w:cs="Arial"/>
          <w:spacing w:val="35"/>
          <w:sz w:val="20"/>
          <w:szCs w:val="20"/>
        </w:rPr>
        <w:t xml:space="preserve"> </w:t>
      </w:r>
      <w:r w:rsidRPr="002D15D0">
        <w:rPr>
          <w:rFonts w:ascii="Arial" w:eastAsia="Times New Roman" w:hAnsi="Arial" w:cs="Arial"/>
          <w:sz w:val="20"/>
          <w:szCs w:val="20"/>
        </w:rPr>
        <w:t>pozornost</w:t>
      </w:r>
      <w:r w:rsidRPr="002D15D0">
        <w:rPr>
          <w:rFonts w:ascii="Arial" w:eastAsia="Times New Roman" w:hAnsi="Arial" w:cs="Arial"/>
          <w:spacing w:val="35"/>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35"/>
          <w:sz w:val="20"/>
          <w:szCs w:val="20"/>
        </w:rPr>
        <w:t xml:space="preserve"> </w:t>
      </w:r>
      <w:r w:rsidRPr="002D15D0">
        <w:rPr>
          <w:rFonts w:ascii="Arial" w:eastAsia="Times New Roman" w:hAnsi="Arial" w:cs="Arial"/>
          <w:spacing w:val="-1"/>
          <w:sz w:val="20"/>
          <w:szCs w:val="20"/>
        </w:rPr>
        <w:t>nameniti</w:t>
      </w:r>
      <w:r w:rsidRPr="002D15D0">
        <w:rPr>
          <w:rFonts w:ascii="Arial" w:eastAsia="Times New Roman" w:hAnsi="Arial" w:cs="Arial"/>
          <w:spacing w:val="35"/>
          <w:sz w:val="20"/>
          <w:szCs w:val="20"/>
        </w:rPr>
        <w:t xml:space="preserve"> </w:t>
      </w:r>
      <w:r w:rsidRPr="002D15D0">
        <w:rPr>
          <w:rFonts w:ascii="Arial" w:eastAsia="Times New Roman" w:hAnsi="Arial" w:cs="Arial"/>
          <w:spacing w:val="-1"/>
          <w:sz w:val="20"/>
          <w:szCs w:val="20"/>
        </w:rPr>
        <w:t>izvedbi</w:t>
      </w:r>
      <w:r w:rsidRPr="002D15D0">
        <w:rPr>
          <w:rFonts w:ascii="Arial" w:eastAsia="Times New Roman" w:hAnsi="Arial" w:cs="Arial"/>
          <w:spacing w:val="35"/>
          <w:sz w:val="20"/>
          <w:szCs w:val="20"/>
        </w:rPr>
        <w:t xml:space="preserve"> </w:t>
      </w:r>
      <w:r w:rsidRPr="002D15D0">
        <w:rPr>
          <w:rFonts w:ascii="Arial" w:eastAsia="Times New Roman" w:hAnsi="Arial" w:cs="Arial"/>
          <w:spacing w:val="-1"/>
          <w:sz w:val="20"/>
          <w:szCs w:val="20"/>
        </w:rPr>
        <w:t>ozemljitev</w:t>
      </w:r>
      <w:r w:rsidRPr="002D15D0">
        <w:rPr>
          <w:rFonts w:ascii="Arial" w:eastAsia="Times New Roman" w:hAnsi="Arial" w:cs="Arial"/>
          <w:spacing w:val="35"/>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33"/>
          <w:sz w:val="20"/>
          <w:szCs w:val="20"/>
        </w:rPr>
        <w:t xml:space="preserve"> </w:t>
      </w:r>
      <w:r w:rsidRPr="002D15D0">
        <w:rPr>
          <w:rFonts w:ascii="Arial" w:eastAsia="Times New Roman" w:hAnsi="Arial" w:cs="Arial"/>
          <w:spacing w:val="-1"/>
          <w:sz w:val="20"/>
          <w:szCs w:val="20"/>
        </w:rPr>
        <w:t>zahtevnih</w:t>
      </w:r>
      <w:r w:rsidRPr="002D15D0">
        <w:rPr>
          <w:rFonts w:ascii="Arial" w:eastAsia="Times New Roman" w:hAnsi="Arial" w:cs="Arial"/>
          <w:spacing w:val="35"/>
          <w:sz w:val="20"/>
          <w:szCs w:val="20"/>
        </w:rPr>
        <w:t xml:space="preserve"> </w:t>
      </w:r>
      <w:r w:rsidRPr="002D15D0">
        <w:rPr>
          <w:rFonts w:ascii="Arial" w:eastAsia="Times New Roman" w:hAnsi="Arial" w:cs="Arial"/>
          <w:spacing w:val="-1"/>
          <w:sz w:val="20"/>
          <w:szCs w:val="20"/>
        </w:rPr>
        <w:t>tehnoloških</w:t>
      </w:r>
      <w:r w:rsidRPr="002D15D0">
        <w:rPr>
          <w:rFonts w:ascii="Arial" w:eastAsia="Times New Roman" w:hAnsi="Arial" w:cs="Arial"/>
          <w:spacing w:val="85"/>
          <w:w w:val="99"/>
          <w:sz w:val="20"/>
          <w:szCs w:val="20"/>
        </w:rPr>
        <w:t xml:space="preserve"> </w:t>
      </w:r>
      <w:r w:rsidRPr="002D15D0">
        <w:rPr>
          <w:rFonts w:ascii="Arial" w:eastAsia="Times New Roman" w:hAnsi="Arial" w:cs="Arial"/>
          <w:spacing w:val="-1"/>
          <w:sz w:val="20"/>
          <w:szCs w:val="20"/>
        </w:rPr>
        <w:t>prostorih</w:t>
      </w:r>
      <w:r w:rsidRPr="002D15D0">
        <w:rPr>
          <w:rFonts w:ascii="Arial" w:eastAsia="Times New Roman" w:hAnsi="Arial" w:cs="Arial"/>
          <w:spacing w:val="52"/>
          <w:sz w:val="20"/>
          <w:szCs w:val="20"/>
        </w:rPr>
        <w:t xml:space="preserve"> </w:t>
      </w:r>
      <w:r w:rsidRPr="002D15D0">
        <w:rPr>
          <w:rFonts w:ascii="Arial" w:eastAsia="Times New Roman" w:hAnsi="Arial" w:cs="Arial"/>
          <w:spacing w:val="-1"/>
          <w:sz w:val="20"/>
          <w:szCs w:val="20"/>
        </w:rPr>
        <w:t>aparatur</w:t>
      </w:r>
      <w:r w:rsidRPr="002D15D0">
        <w:rPr>
          <w:rFonts w:ascii="Arial" w:eastAsia="Times New Roman" w:hAnsi="Arial" w:cs="Arial"/>
          <w:spacing w:val="51"/>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52"/>
          <w:sz w:val="20"/>
          <w:szCs w:val="20"/>
        </w:rPr>
        <w:t xml:space="preserve"> </w:t>
      </w:r>
      <w:r w:rsidRPr="002D15D0">
        <w:rPr>
          <w:rFonts w:ascii="Arial" w:eastAsia="Times New Roman" w:hAnsi="Arial" w:cs="Arial"/>
          <w:sz w:val="20"/>
          <w:szCs w:val="20"/>
        </w:rPr>
        <w:lastRenderedPageBreak/>
        <w:t>njihovih</w:t>
      </w:r>
      <w:r w:rsidRPr="002D15D0">
        <w:rPr>
          <w:rFonts w:ascii="Arial" w:eastAsia="Times New Roman" w:hAnsi="Arial" w:cs="Arial"/>
          <w:spacing w:val="52"/>
          <w:sz w:val="20"/>
          <w:szCs w:val="20"/>
        </w:rPr>
        <w:t xml:space="preserve"> </w:t>
      </w:r>
      <w:r w:rsidRPr="002D15D0">
        <w:rPr>
          <w:rFonts w:ascii="Arial" w:eastAsia="Times New Roman" w:hAnsi="Arial" w:cs="Arial"/>
          <w:spacing w:val="-1"/>
          <w:sz w:val="20"/>
          <w:szCs w:val="20"/>
        </w:rPr>
        <w:t>komandnih</w:t>
      </w:r>
      <w:r w:rsidRPr="002D15D0">
        <w:rPr>
          <w:rFonts w:ascii="Arial" w:eastAsia="Times New Roman" w:hAnsi="Arial" w:cs="Arial"/>
          <w:spacing w:val="52"/>
          <w:sz w:val="20"/>
          <w:szCs w:val="20"/>
        </w:rPr>
        <w:t xml:space="preserve"> </w:t>
      </w:r>
      <w:r w:rsidRPr="002D15D0">
        <w:rPr>
          <w:rFonts w:ascii="Arial" w:eastAsia="Times New Roman" w:hAnsi="Arial" w:cs="Arial"/>
          <w:spacing w:val="-1"/>
          <w:sz w:val="20"/>
          <w:szCs w:val="20"/>
        </w:rPr>
        <w:t>prostorih</w:t>
      </w:r>
      <w:r w:rsidRPr="002D15D0">
        <w:rPr>
          <w:rFonts w:ascii="Arial" w:eastAsia="Times New Roman" w:hAnsi="Arial" w:cs="Arial"/>
          <w:spacing w:val="52"/>
          <w:sz w:val="20"/>
          <w:szCs w:val="20"/>
        </w:rPr>
        <w:t xml:space="preserve"> </w:t>
      </w:r>
      <w:r w:rsidRPr="002D15D0">
        <w:rPr>
          <w:rFonts w:ascii="Arial" w:eastAsia="Times New Roman" w:hAnsi="Arial" w:cs="Arial"/>
          <w:spacing w:val="-1"/>
          <w:sz w:val="20"/>
          <w:szCs w:val="20"/>
        </w:rPr>
        <w:t>(intenzivna</w:t>
      </w:r>
      <w:r w:rsidRPr="002D15D0">
        <w:rPr>
          <w:rFonts w:ascii="Arial" w:eastAsia="Times New Roman" w:hAnsi="Arial" w:cs="Arial"/>
          <w:spacing w:val="51"/>
          <w:sz w:val="20"/>
          <w:szCs w:val="20"/>
        </w:rPr>
        <w:t xml:space="preserve"> </w:t>
      </w:r>
      <w:r w:rsidRPr="002D15D0">
        <w:rPr>
          <w:rFonts w:ascii="Arial" w:eastAsia="Times New Roman" w:hAnsi="Arial" w:cs="Arial"/>
          <w:spacing w:val="-1"/>
          <w:sz w:val="20"/>
          <w:szCs w:val="20"/>
        </w:rPr>
        <w:t>nega,</w:t>
      </w:r>
      <w:r w:rsidRPr="002D15D0">
        <w:rPr>
          <w:rFonts w:ascii="Arial" w:eastAsia="Times New Roman" w:hAnsi="Arial" w:cs="Arial"/>
          <w:spacing w:val="54"/>
          <w:sz w:val="20"/>
          <w:szCs w:val="20"/>
        </w:rPr>
        <w:t xml:space="preserve"> </w:t>
      </w:r>
      <w:proofErr w:type="spellStart"/>
      <w:r w:rsidRPr="002D15D0">
        <w:rPr>
          <w:rFonts w:ascii="Arial" w:eastAsia="Times New Roman" w:hAnsi="Arial" w:cs="Arial"/>
          <w:sz w:val="20"/>
          <w:szCs w:val="20"/>
        </w:rPr>
        <w:t>polintenzivna</w:t>
      </w:r>
      <w:proofErr w:type="spellEnd"/>
      <w:r w:rsidRPr="002D15D0">
        <w:rPr>
          <w:rFonts w:ascii="Arial" w:eastAsia="Times New Roman" w:hAnsi="Arial" w:cs="Arial"/>
          <w:spacing w:val="51"/>
          <w:sz w:val="20"/>
          <w:szCs w:val="20"/>
        </w:rPr>
        <w:t xml:space="preserve"> </w:t>
      </w:r>
      <w:r w:rsidRPr="002D15D0">
        <w:rPr>
          <w:rFonts w:ascii="Arial" w:eastAsia="Times New Roman" w:hAnsi="Arial" w:cs="Arial"/>
          <w:spacing w:val="-1"/>
          <w:sz w:val="20"/>
          <w:szCs w:val="20"/>
        </w:rPr>
        <w:t>nega,</w:t>
      </w:r>
      <w:r w:rsidRPr="002D15D0">
        <w:rPr>
          <w:rFonts w:ascii="Arial" w:eastAsia="Times New Roman" w:hAnsi="Arial" w:cs="Arial"/>
          <w:spacing w:val="69"/>
          <w:w w:val="99"/>
          <w:sz w:val="20"/>
          <w:szCs w:val="20"/>
        </w:rPr>
        <w:t xml:space="preserve"> </w:t>
      </w:r>
      <w:r w:rsidRPr="002D15D0">
        <w:rPr>
          <w:rFonts w:ascii="Arial" w:eastAsia="Times New Roman" w:hAnsi="Arial" w:cs="Arial"/>
          <w:spacing w:val="-1"/>
          <w:sz w:val="20"/>
          <w:szCs w:val="20"/>
        </w:rPr>
        <w:t>dnevni</w:t>
      </w:r>
      <w:r w:rsidRPr="002D15D0">
        <w:rPr>
          <w:rFonts w:ascii="Arial" w:eastAsia="Times New Roman" w:hAnsi="Arial" w:cs="Arial"/>
          <w:spacing w:val="50"/>
          <w:sz w:val="20"/>
          <w:szCs w:val="20"/>
        </w:rPr>
        <w:t xml:space="preserve"> </w:t>
      </w:r>
      <w:proofErr w:type="spellStart"/>
      <w:r w:rsidRPr="002D15D0">
        <w:rPr>
          <w:rFonts w:ascii="Arial" w:eastAsia="Times New Roman" w:hAnsi="Arial" w:cs="Arial"/>
          <w:spacing w:val="-1"/>
          <w:sz w:val="20"/>
          <w:szCs w:val="20"/>
        </w:rPr>
        <w:t>hospital</w:t>
      </w:r>
      <w:proofErr w:type="spellEnd"/>
      <w:r w:rsidRPr="002D15D0">
        <w:rPr>
          <w:rFonts w:ascii="Arial" w:eastAsia="Times New Roman" w:hAnsi="Arial" w:cs="Arial"/>
          <w:spacing w:val="-1"/>
          <w:sz w:val="20"/>
          <w:szCs w:val="20"/>
        </w:rPr>
        <w:t>,</w:t>
      </w:r>
      <w:r w:rsidRPr="002D15D0">
        <w:rPr>
          <w:rFonts w:ascii="Arial" w:eastAsia="Times New Roman" w:hAnsi="Arial" w:cs="Arial"/>
          <w:spacing w:val="49"/>
          <w:sz w:val="20"/>
          <w:szCs w:val="20"/>
        </w:rPr>
        <w:t xml:space="preserve"> </w:t>
      </w:r>
      <w:r w:rsidRPr="002D15D0">
        <w:rPr>
          <w:rFonts w:ascii="Arial" w:eastAsia="Times New Roman" w:hAnsi="Arial" w:cs="Arial"/>
          <w:spacing w:val="-1"/>
          <w:sz w:val="20"/>
          <w:szCs w:val="20"/>
        </w:rPr>
        <w:t>ambulante,</w:t>
      </w:r>
      <w:r w:rsidRPr="002D15D0">
        <w:rPr>
          <w:rFonts w:ascii="Arial" w:eastAsia="Times New Roman" w:hAnsi="Arial" w:cs="Arial"/>
          <w:spacing w:val="49"/>
          <w:sz w:val="20"/>
          <w:szCs w:val="20"/>
        </w:rPr>
        <w:t xml:space="preserve"> </w:t>
      </w:r>
      <w:r w:rsidRPr="002D15D0">
        <w:rPr>
          <w:rFonts w:ascii="Arial" w:eastAsia="Times New Roman" w:hAnsi="Arial" w:cs="Arial"/>
          <w:sz w:val="20"/>
          <w:szCs w:val="20"/>
        </w:rPr>
        <w:t>podboji</w:t>
      </w:r>
      <w:r w:rsidRPr="002D15D0">
        <w:rPr>
          <w:rFonts w:ascii="Arial" w:eastAsia="Times New Roman" w:hAnsi="Arial" w:cs="Arial"/>
          <w:spacing w:val="50"/>
          <w:sz w:val="20"/>
          <w:szCs w:val="20"/>
        </w:rPr>
        <w:t xml:space="preserve"> </w:t>
      </w:r>
      <w:r w:rsidRPr="002D15D0">
        <w:rPr>
          <w:rFonts w:ascii="Arial" w:eastAsia="Times New Roman" w:hAnsi="Arial" w:cs="Arial"/>
          <w:spacing w:val="-1"/>
          <w:sz w:val="20"/>
          <w:szCs w:val="20"/>
        </w:rPr>
        <w:t>vrat,</w:t>
      </w:r>
      <w:r w:rsidRPr="002D15D0">
        <w:rPr>
          <w:rFonts w:ascii="Arial" w:eastAsia="Times New Roman" w:hAnsi="Arial" w:cs="Arial"/>
          <w:spacing w:val="50"/>
          <w:sz w:val="20"/>
          <w:szCs w:val="20"/>
        </w:rPr>
        <w:t xml:space="preserve"> </w:t>
      </w:r>
      <w:r w:rsidRPr="002D15D0">
        <w:rPr>
          <w:rFonts w:ascii="Arial" w:eastAsia="Times New Roman" w:hAnsi="Arial" w:cs="Arial"/>
          <w:sz w:val="20"/>
          <w:szCs w:val="20"/>
        </w:rPr>
        <w:t>bolniški</w:t>
      </w:r>
      <w:r w:rsidRPr="002D15D0">
        <w:rPr>
          <w:rFonts w:ascii="Arial" w:eastAsia="Times New Roman" w:hAnsi="Arial" w:cs="Arial"/>
          <w:spacing w:val="50"/>
          <w:sz w:val="20"/>
          <w:szCs w:val="20"/>
        </w:rPr>
        <w:t xml:space="preserve"> </w:t>
      </w:r>
      <w:r w:rsidRPr="002D15D0">
        <w:rPr>
          <w:rFonts w:ascii="Arial" w:eastAsia="Times New Roman" w:hAnsi="Arial" w:cs="Arial"/>
          <w:spacing w:val="-1"/>
          <w:sz w:val="20"/>
          <w:szCs w:val="20"/>
        </w:rPr>
        <w:t>kanali,</w:t>
      </w:r>
      <w:r w:rsidRPr="002D15D0">
        <w:rPr>
          <w:rFonts w:ascii="Arial" w:eastAsia="Times New Roman" w:hAnsi="Arial" w:cs="Arial"/>
          <w:spacing w:val="49"/>
          <w:sz w:val="20"/>
          <w:szCs w:val="20"/>
        </w:rPr>
        <w:t xml:space="preserve"> </w:t>
      </w:r>
      <w:proofErr w:type="spellStart"/>
      <w:r w:rsidRPr="002D15D0">
        <w:rPr>
          <w:rFonts w:ascii="Arial" w:eastAsia="Times New Roman" w:hAnsi="Arial" w:cs="Arial"/>
          <w:spacing w:val="-1"/>
          <w:sz w:val="20"/>
          <w:szCs w:val="20"/>
        </w:rPr>
        <w:t>elektroprevodni</w:t>
      </w:r>
      <w:proofErr w:type="spellEnd"/>
      <w:r w:rsidRPr="002D15D0">
        <w:rPr>
          <w:rFonts w:ascii="Arial" w:eastAsia="Times New Roman" w:hAnsi="Arial" w:cs="Arial"/>
          <w:spacing w:val="50"/>
          <w:sz w:val="20"/>
          <w:szCs w:val="20"/>
        </w:rPr>
        <w:t xml:space="preserve"> </w:t>
      </w:r>
      <w:r w:rsidRPr="002D15D0">
        <w:rPr>
          <w:rFonts w:ascii="Arial" w:eastAsia="Times New Roman" w:hAnsi="Arial" w:cs="Arial"/>
          <w:spacing w:val="-1"/>
          <w:sz w:val="20"/>
          <w:szCs w:val="20"/>
        </w:rPr>
        <w:t>tlaki,</w:t>
      </w:r>
      <w:r w:rsidRPr="002D15D0">
        <w:rPr>
          <w:rFonts w:ascii="Arial" w:eastAsia="Times New Roman" w:hAnsi="Arial" w:cs="Arial"/>
          <w:spacing w:val="49"/>
          <w:sz w:val="20"/>
          <w:szCs w:val="20"/>
        </w:rPr>
        <w:t xml:space="preserve"> </w:t>
      </w:r>
      <w:r w:rsidRPr="002D15D0">
        <w:rPr>
          <w:rFonts w:ascii="Arial" w:eastAsia="Times New Roman" w:hAnsi="Arial" w:cs="Arial"/>
          <w:sz w:val="20"/>
          <w:szCs w:val="20"/>
        </w:rPr>
        <w:t>kovinsko</w:t>
      </w:r>
      <w:r w:rsidRPr="002D15D0">
        <w:rPr>
          <w:rFonts w:ascii="Arial" w:eastAsia="Times New Roman" w:hAnsi="Arial" w:cs="Arial"/>
          <w:spacing w:val="103"/>
          <w:w w:val="99"/>
          <w:sz w:val="20"/>
          <w:szCs w:val="20"/>
        </w:rPr>
        <w:t xml:space="preserve"> </w:t>
      </w:r>
      <w:r w:rsidRPr="002D15D0">
        <w:rPr>
          <w:rFonts w:ascii="Arial" w:eastAsia="Times New Roman" w:hAnsi="Arial" w:cs="Arial"/>
          <w:sz w:val="20"/>
          <w:szCs w:val="20"/>
        </w:rPr>
        <w:t>pohištvo,</w:t>
      </w:r>
      <w:r w:rsidRPr="002D15D0">
        <w:rPr>
          <w:rFonts w:ascii="Arial" w:eastAsia="Times New Roman" w:hAnsi="Arial" w:cs="Arial"/>
          <w:spacing w:val="-13"/>
          <w:sz w:val="20"/>
          <w:szCs w:val="20"/>
        </w:rPr>
        <w:t xml:space="preserve"> </w:t>
      </w:r>
      <w:r w:rsidRPr="002D15D0">
        <w:rPr>
          <w:rFonts w:ascii="Arial" w:eastAsia="Times New Roman" w:hAnsi="Arial" w:cs="Arial"/>
          <w:spacing w:val="-1"/>
          <w:sz w:val="20"/>
          <w:szCs w:val="20"/>
        </w:rPr>
        <w:t>itd).</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1.9.2 Strelovod</w:t>
      </w:r>
    </w:p>
    <w:p w:rsidR="002D15D0" w:rsidRPr="002D15D0" w:rsidRDefault="002D15D0" w:rsidP="002D15D0">
      <w:pPr>
        <w:kinsoku w:val="0"/>
        <w:overflowPunct w:val="0"/>
        <w:adjustRightInd w:val="0"/>
        <w:spacing w:before="50"/>
        <w:ind w:right="109"/>
        <w:jc w:val="both"/>
        <w:rPr>
          <w:rFonts w:ascii="Arial" w:eastAsia="Times New Roman" w:hAnsi="Arial" w:cs="Arial"/>
          <w:sz w:val="20"/>
          <w:szCs w:val="20"/>
        </w:rPr>
      </w:pPr>
      <w:r w:rsidRPr="002D15D0">
        <w:rPr>
          <w:rFonts w:ascii="Arial" w:eastAsia="Times New Roman" w:hAnsi="Arial" w:cs="Arial"/>
          <w:spacing w:val="-1"/>
          <w:sz w:val="20"/>
          <w:szCs w:val="20"/>
        </w:rPr>
        <w:t>Strelovodna</w:t>
      </w:r>
      <w:r w:rsidRPr="002D15D0">
        <w:rPr>
          <w:rFonts w:ascii="Arial" w:eastAsia="Times New Roman" w:hAnsi="Arial" w:cs="Arial"/>
          <w:spacing w:val="19"/>
          <w:sz w:val="20"/>
          <w:szCs w:val="20"/>
        </w:rPr>
        <w:t xml:space="preserve"> </w:t>
      </w:r>
      <w:r w:rsidRPr="002D15D0">
        <w:rPr>
          <w:rFonts w:ascii="Arial" w:eastAsia="Times New Roman" w:hAnsi="Arial" w:cs="Arial"/>
          <w:spacing w:val="-1"/>
          <w:sz w:val="20"/>
          <w:szCs w:val="20"/>
        </w:rPr>
        <w:t>instalacija</w:t>
      </w:r>
      <w:r w:rsidRPr="002D15D0">
        <w:rPr>
          <w:rFonts w:ascii="Arial" w:eastAsia="Times New Roman" w:hAnsi="Arial" w:cs="Arial"/>
          <w:spacing w:val="20"/>
          <w:sz w:val="20"/>
          <w:szCs w:val="20"/>
        </w:rPr>
        <w:t xml:space="preserve"> </w:t>
      </w:r>
      <w:r w:rsidRPr="002D15D0">
        <w:rPr>
          <w:rFonts w:ascii="Arial" w:eastAsia="Times New Roman" w:hAnsi="Arial" w:cs="Arial"/>
          <w:spacing w:val="1"/>
          <w:sz w:val="20"/>
          <w:szCs w:val="20"/>
        </w:rPr>
        <w:t>je</w:t>
      </w:r>
      <w:r w:rsidRPr="002D15D0">
        <w:rPr>
          <w:rFonts w:ascii="Arial" w:eastAsia="Times New Roman" w:hAnsi="Arial" w:cs="Arial"/>
          <w:spacing w:val="19"/>
          <w:sz w:val="20"/>
          <w:szCs w:val="20"/>
        </w:rPr>
        <w:t xml:space="preserve"> </w:t>
      </w:r>
      <w:r w:rsidRPr="002D15D0">
        <w:rPr>
          <w:rFonts w:ascii="Arial" w:eastAsia="Times New Roman" w:hAnsi="Arial" w:cs="Arial"/>
          <w:spacing w:val="-1"/>
          <w:sz w:val="20"/>
          <w:szCs w:val="20"/>
        </w:rPr>
        <w:t>obstoječa.</w:t>
      </w:r>
      <w:r w:rsidRPr="002D15D0">
        <w:rPr>
          <w:rFonts w:ascii="Arial" w:eastAsia="Times New Roman" w:hAnsi="Arial" w:cs="Arial"/>
          <w:spacing w:val="23"/>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20"/>
          <w:sz w:val="20"/>
          <w:szCs w:val="20"/>
        </w:rPr>
        <w:t xml:space="preserve"> </w:t>
      </w:r>
      <w:r w:rsidRPr="002D15D0">
        <w:rPr>
          <w:rFonts w:ascii="Arial" w:eastAsia="Times New Roman" w:hAnsi="Arial" w:cs="Arial"/>
          <w:sz w:val="20"/>
          <w:szCs w:val="20"/>
        </w:rPr>
        <w:t>kolikor</w:t>
      </w:r>
      <w:r w:rsidRPr="002D15D0">
        <w:rPr>
          <w:rFonts w:ascii="Arial" w:eastAsia="Times New Roman" w:hAnsi="Arial" w:cs="Arial"/>
          <w:spacing w:val="20"/>
          <w:sz w:val="20"/>
          <w:szCs w:val="20"/>
        </w:rPr>
        <w:t xml:space="preserve"> </w:t>
      </w:r>
      <w:r w:rsidRPr="002D15D0">
        <w:rPr>
          <w:rFonts w:ascii="Arial" w:eastAsia="Times New Roman" w:hAnsi="Arial" w:cs="Arial"/>
          <w:spacing w:val="1"/>
          <w:sz w:val="20"/>
          <w:szCs w:val="20"/>
        </w:rPr>
        <w:t>se</w:t>
      </w:r>
      <w:r w:rsidRPr="002D15D0">
        <w:rPr>
          <w:rFonts w:ascii="Arial" w:eastAsia="Times New Roman" w:hAnsi="Arial" w:cs="Arial"/>
          <w:spacing w:val="19"/>
          <w:sz w:val="20"/>
          <w:szCs w:val="20"/>
        </w:rPr>
        <w:t xml:space="preserve"> </w:t>
      </w:r>
      <w:r w:rsidRPr="002D15D0">
        <w:rPr>
          <w:rFonts w:ascii="Arial" w:eastAsia="Times New Roman" w:hAnsi="Arial" w:cs="Arial"/>
          <w:sz w:val="20"/>
          <w:szCs w:val="20"/>
        </w:rPr>
        <w:t>bodo</w:t>
      </w:r>
      <w:r w:rsidRPr="002D15D0">
        <w:rPr>
          <w:rFonts w:ascii="Arial" w:eastAsia="Times New Roman" w:hAnsi="Arial" w:cs="Arial"/>
          <w:spacing w:val="21"/>
          <w:sz w:val="20"/>
          <w:szCs w:val="20"/>
        </w:rPr>
        <w:t xml:space="preserve"> </w:t>
      </w:r>
      <w:r w:rsidRPr="002D15D0">
        <w:rPr>
          <w:rFonts w:ascii="Arial" w:eastAsia="Times New Roman" w:hAnsi="Arial" w:cs="Arial"/>
          <w:sz w:val="20"/>
          <w:szCs w:val="20"/>
        </w:rPr>
        <w:t>izvedli</w:t>
      </w:r>
      <w:r w:rsidRPr="002D15D0">
        <w:rPr>
          <w:rFonts w:ascii="Arial" w:eastAsia="Times New Roman" w:hAnsi="Arial" w:cs="Arial"/>
          <w:spacing w:val="21"/>
          <w:sz w:val="20"/>
          <w:szCs w:val="20"/>
        </w:rPr>
        <w:t xml:space="preserve"> </w:t>
      </w:r>
      <w:r w:rsidRPr="002D15D0">
        <w:rPr>
          <w:rFonts w:ascii="Arial" w:eastAsia="Times New Roman" w:hAnsi="Arial" w:cs="Arial"/>
          <w:sz w:val="20"/>
          <w:szCs w:val="20"/>
        </w:rPr>
        <w:t>bilo</w:t>
      </w:r>
      <w:r w:rsidRPr="002D15D0">
        <w:rPr>
          <w:rFonts w:ascii="Arial" w:eastAsia="Times New Roman" w:hAnsi="Arial" w:cs="Arial"/>
          <w:spacing w:val="20"/>
          <w:sz w:val="20"/>
          <w:szCs w:val="20"/>
        </w:rPr>
        <w:t xml:space="preserve"> </w:t>
      </w:r>
      <w:r w:rsidRPr="002D15D0">
        <w:rPr>
          <w:rFonts w:ascii="Arial" w:eastAsia="Times New Roman" w:hAnsi="Arial" w:cs="Arial"/>
          <w:sz w:val="20"/>
          <w:szCs w:val="20"/>
        </w:rPr>
        <w:t>kakršni</w:t>
      </w:r>
      <w:r w:rsidRPr="002D15D0">
        <w:rPr>
          <w:rFonts w:ascii="Arial" w:eastAsia="Times New Roman" w:hAnsi="Arial" w:cs="Arial"/>
          <w:spacing w:val="21"/>
          <w:sz w:val="20"/>
          <w:szCs w:val="20"/>
        </w:rPr>
        <w:t xml:space="preserve"> </w:t>
      </w:r>
      <w:r w:rsidRPr="002D15D0">
        <w:rPr>
          <w:rFonts w:ascii="Arial" w:eastAsia="Times New Roman" w:hAnsi="Arial" w:cs="Arial"/>
          <w:spacing w:val="-1"/>
          <w:sz w:val="20"/>
          <w:szCs w:val="20"/>
        </w:rPr>
        <w:t>posegi</w:t>
      </w:r>
      <w:r w:rsidRPr="002D15D0">
        <w:rPr>
          <w:rFonts w:ascii="Arial" w:eastAsia="Times New Roman" w:hAnsi="Arial" w:cs="Arial"/>
          <w:spacing w:val="20"/>
          <w:sz w:val="20"/>
          <w:szCs w:val="20"/>
        </w:rPr>
        <w:t xml:space="preserve"> </w:t>
      </w:r>
      <w:r w:rsidRPr="002D15D0">
        <w:rPr>
          <w:rFonts w:ascii="Arial" w:eastAsia="Times New Roman" w:hAnsi="Arial" w:cs="Arial"/>
          <w:spacing w:val="1"/>
          <w:sz w:val="20"/>
          <w:szCs w:val="20"/>
        </w:rPr>
        <w:t>na</w:t>
      </w:r>
      <w:r w:rsidRPr="002D15D0">
        <w:rPr>
          <w:rFonts w:ascii="Arial" w:eastAsia="Times New Roman" w:hAnsi="Arial" w:cs="Arial"/>
          <w:spacing w:val="20"/>
          <w:sz w:val="20"/>
          <w:szCs w:val="20"/>
        </w:rPr>
        <w:t xml:space="preserve"> </w:t>
      </w:r>
      <w:r w:rsidRPr="002D15D0">
        <w:rPr>
          <w:rFonts w:ascii="Arial" w:eastAsia="Times New Roman" w:hAnsi="Arial" w:cs="Arial"/>
          <w:spacing w:val="-1"/>
          <w:sz w:val="20"/>
          <w:szCs w:val="20"/>
        </w:rPr>
        <w:t>strehi</w:t>
      </w:r>
      <w:r w:rsidRPr="002D15D0">
        <w:rPr>
          <w:rFonts w:ascii="Arial" w:eastAsia="Times New Roman" w:hAnsi="Arial" w:cs="Arial"/>
          <w:spacing w:val="63"/>
          <w:w w:val="99"/>
          <w:sz w:val="20"/>
          <w:szCs w:val="20"/>
        </w:rPr>
        <w:t xml:space="preserve"> </w:t>
      </w:r>
      <w:r w:rsidRPr="002D15D0">
        <w:rPr>
          <w:rFonts w:ascii="Arial" w:eastAsia="Times New Roman" w:hAnsi="Arial" w:cs="Arial"/>
          <w:spacing w:val="-1"/>
          <w:sz w:val="20"/>
          <w:szCs w:val="20"/>
        </w:rPr>
        <w:t>nad</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pritličjem,</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balkonu</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1.</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nadstropja</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ali</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fasadi</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objekta</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je</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potrebe</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bilo</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kakršnih</w:t>
      </w:r>
      <w:r w:rsidRPr="002D15D0">
        <w:rPr>
          <w:rFonts w:ascii="Arial" w:eastAsia="Times New Roman" w:hAnsi="Arial" w:cs="Arial"/>
          <w:spacing w:val="77"/>
          <w:w w:val="99"/>
          <w:sz w:val="20"/>
          <w:szCs w:val="20"/>
        </w:rPr>
        <w:t xml:space="preserve"> </w:t>
      </w:r>
      <w:r w:rsidRPr="002D15D0">
        <w:rPr>
          <w:rFonts w:ascii="Arial" w:eastAsia="Times New Roman" w:hAnsi="Arial" w:cs="Arial"/>
          <w:spacing w:val="-1"/>
          <w:sz w:val="20"/>
          <w:szCs w:val="20"/>
        </w:rPr>
        <w:t>dograditve</w:t>
      </w:r>
      <w:r w:rsidRPr="002D15D0">
        <w:rPr>
          <w:rFonts w:ascii="Arial" w:eastAsia="Times New Roman" w:hAnsi="Arial" w:cs="Arial"/>
          <w:spacing w:val="35"/>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36"/>
          <w:sz w:val="20"/>
          <w:szCs w:val="20"/>
        </w:rPr>
        <w:t xml:space="preserve"> </w:t>
      </w:r>
      <w:r w:rsidRPr="002D15D0">
        <w:rPr>
          <w:rFonts w:ascii="Arial" w:eastAsia="Times New Roman" w:hAnsi="Arial" w:cs="Arial"/>
          <w:spacing w:val="-1"/>
          <w:sz w:val="20"/>
          <w:szCs w:val="20"/>
        </w:rPr>
        <w:t>obstoječo</w:t>
      </w:r>
      <w:r w:rsidRPr="002D15D0">
        <w:rPr>
          <w:rFonts w:ascii="Arial" w:eastAsia="Times New Roman" w:hAnsi="Arial" w:cs="Arial"/>
          <w:spacing w:val="37"/>
          <w:sz w:val="20"/>
          <w:szCs w:val="20"/>
        </w:rPr>
        <w:t xml:space="preserve"> </w:t>
      </w:r>
      <w:r w:rsidRPr="002D15D0">
        <w:rPr>
          <w:rFonts w:ascii="Arial" w:eastAsia="Times New Roman" w:hAnsi="Arial" w:cs="Arial"/>
          <w:spacing w:val="-1"/>
          <w:sz w:val="20"/>
          <w:szCs w:val="20"/>
        </w:rPr>
        <w:t>strelovodno</w:t>
      </w:r>
      <w:r w:rsidRPr="002D15D0">
        <w:rPr>
          <w:rFonts w:ascii="Arial" w:eastAsia="Times New Roman" w:hAnsi="Arial" w:cs="Arial"/>
          <w:spacing w:val="36"/>
          <w:sz w:val="20"/>
          <w:szCs w:val="20"/>
        </w:rPr>
        <w:t xml:space="preserve"> </w:t>
      </w:r>
      <w:r w:rsidRPr="002D15D0">
        <w:rPr>
          <w:rFonts w:ascii="Arial" w:eastAsia="Times New Roman" w:hAnsi="Arial" w:cs="Arial"/>
          <w:spacing w:val="-1"/>
          <w:sz w:val="20"/>
          <w:szCs w:val="20"/>
        </w:rPr>
        <w:t>instalacijo</w:t>
      </w:r>
      <w:r w:rsidRPr="002D15D0">
        <w:rPr>
          <w:rFonts w:ascii="Arial" w:eastAsia="Times New Roman" w:hAnsi="Arial" w:cs="Arial"/>
          <w:spacing w:val="36"/>
          <w:sz w:val="20"/>
          <w:szCs w:val="20"/>
        </w:rPr>
        <w:t xml:space="preserve"> </w:t>
      </w:r>
      <w:r w:rsidRPr="002D15D0">
        <w:rPr>
          <w:rFonts w:ascii="Arial" w:eastAsia="Times New Roman" w:hAnsi="Arial" w:cs="Arial"/>
          <w:sz w:val="20"/>
          <w:szCs w:val="20"/>
        </w:rPr>
        <w:t>dopolniti.</w:t>
      </w:r>
      <w:r w:rsidRPr="002D15D0">
        <w:rPr>
          <w:rFonts w:ascii="Arial" w:eastAsia="Times New Roman" w:hAnsi="Arial" w:cs="Arial"/>
          <w:spacing w:val="36"/>
          <w:sz w:val="20"/>
          <w:szCs w:val="20"/>
        </w:rPr>
        <w:t xml:space="preserve"> </w:t>
      </w:r>
      <w:r w:rsidRPr="002D15D0">
        <w:rPr>
          <w:rFonts w:ascii="Arial" w:eastAsia="Times New Roman" w:hAnsi="Arial" w:cs="Arial"/>
          <w:spacing w:val="-1"/>
          <w:sz w:val="20"/>
          <w:szCs w:val="20"/>
        </w:rPr>
        <w:t>Ustreznost</w:t>
      </w:r>
      <w:r w:rsidRPr="002D15D0">
        <w:rPr>
          <w:rFonts w:ascii="Arial" w:eastAsia="Times New Roman" w:hAnsi="Arial" w:cs="Arial"/>
          <w:spacing w:val="38"/>
          <w:sz w:val="20"/>
          <w:szCs w:val="20"/>
        </w:rPr>
        <w:t xml:space="preserve"> </w:t>
      </w:r>
      <w:r w:rsidRPr="002D15D0">
        <w:rPr>
          <w:rFonts w:ascii="Arial" w:eastAsia="Times New Roman" w:hAnsi="Arial" w:cs="Arial"/>
          <w:spacing w:val="-1"/>
          <w:sz w:val="20"/>
          <w:szCs w:val="20"/>
        </w:rPr>
        <w:t>instalacije</w:t>
      </w:r>
      <w:r w:rsidRPr="002D15D0">
        <w:rPr>
          <w:rFonts w:ascii="Arial" w:eastAsia="Times New Roman" w:hAnsi="Arial" w:cs="Arial"/>
          <w:spacing w:val="35"/>
          <w:sz w:val="20"/>
          <w:szCs w:val="20"/>
        </w:rPr>
        <w:t xml:space="preserve"> </w:t>
      </w:r>
      <w:r w:rsidRPr="002D15D0">
        <w:rPr>
          <w:rFonts w:ascii="Arial" w:eastAsia="Times New Roman" w:hAnsi="Arial" w:cs="Arial"/>
          <w:spacing w:val="-1"/>
          <w:sz w:val="20"/>
          <w:szCs w:val="20"/>
        </w:rPr>
        <w:t>cele</w:t>
      </w:r>
      <w:r w:rsidRPr="002D15D0">
        <w:rPr>
          <w:rFonts w:ascii="Arial" w:eastAsia="Times New Roman" w:hAnsi="Arial" w:cs="Arial"/>
          <w:spacing w:val="105"/>
          <w:w w:val="99"/>
          <w:sz w:val="20"/>
          <w:szCs w:val="20"/>
        </w:rPr>
        <w:t xml:space="preserve"> </w:t>
      </w:r>
      <w:r w:rsidRPr="002D15D0">
        <w:rPr>
          <w:rFonts w:ascii="Arial" w:eastAsia="Times New Roman" w:hAnsi="Arial" w:cs="Arial"/>
          <w:spacing w:val="-1"/>
          <w:sz w:val="20"/>
          <w:szCs w:val="20"/>
        </w:rPr>
        <w:t>zgradbe</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je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potrditi</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meritvami.</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1.10.1 Registracija delovnega časa</w:t>
      </w:r>
    </w:p>
    <w:p w:rsidR="002D15D0" w:rsidRPr="002D15D0" w:rsidRDefault="002D15D0" w:rsidP="002D15D0">
      <w:pPr>
        <w:kinsoku w:val="0"/>
        <w:overflowPunct w:val="0"/>
        <w:adjustRightInd w:val="0"/>
        <w:spacing w:before="52"/>
        <w:jc w:val="both"/>
        <w:rPr>
          <w:rFonts w:ascii="Arial" w:eastAsia="Times New Roman" w:hAnsi="Arial" w:cs="Arial"/>
          <w:sz w:val="20"/>
          <w:szCs w:val="20"/>
        </w:rPr>
      </w:pPr>
      <w:r w:rsidRPr="002D15D0">
        <w:rPr>
          <w:rFonts w:ascii="Arial" w:eastAsia="Times New Roman" w:hAnsi="Arial" w:cs="Arial"/>
          <w:sz w:val="20"/>
          <w:szCs w:val="20"/>
        </w:rPr>
        <w:t>Se</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ne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predvidevajo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posegi</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registracijo</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delovnega</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časa.</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1.11.1 Ozvočenje</w:t>
      </w:r>
    </w:p>
    <w:p w:rsidR="002D15D0" w:rsidRPr="002D15D0" w:rsidRDefault="002D15D0" w:rsidP="002D15D0">
      <w:pPr>
        <w:kinsoku w:val="0"/>
        <w:overflowPunct w:val="0"/>
        <w:adjustRightInd w:val="0"/>
        <w:spacing w:before="5"/>
        <w:rPr>
          <w:rFonts w:ascii="Arial" w:eastAsia="Times New Roman" w:hAnsi="Arial" w:cs="Arial"/>
          <w:b/>
          <w:bCs/>
          <w:sz w:val="20"/>
          <w:szCs w:val="20"/>
        </w:rPr>
      </w:pPr>
    </w:p>
    <w:p w:rsidR="002D15D0" w:rsidRPr="002D15D0" w:rsidRDefault="002D15D0" w:rsidP="002D15D0">
      <w:pPr>
        <w:kinsoku w:val="0"/>
        <w:overflowPunct w:val="0"/>
        <w:adjustRightInd w:val="0"/>
        <w:rPr>
          <w:rFonts w:ascii="Arial" w:eastAsia="Times New Roman" w:hAnsi="Arial" w:cs="Arial"/>
          <w:sz w:val="20"/>
          <w:szCs w:val="20"/>
        </w:rPr>
      </w:pPr>
      <w:r w:rsidRPr="002D15D0">
        <w:rPr>
          <w:rFonts w:ascii="Arial" w:eastAsia="Times New Roman" w:hAnsi="Arial" w:cs="Arial"/>
          <w:spacing w:val="-1"/>
          <w:sz w:val="20"/>
          <w:szCs w:val="20"/>
        </w:rPr>
        <w:t>Na</w:t>
      </w:r>
      <w:r w:rsidRPr="002D15D0">
        <w:rPr>
          <w:rFonts w:ascii="Arial" w:eastAsia="Times New Roman" w:hAnsi="Arial" w:cs="Arial"/>
          <w:spacing w:val="29"/>
          <w:sz w:val="20"/>
          <w:szCs w:val="20"/>
        </w:rPr>
        <w:t xml:space="preserve"> </w:t>
      </w:r>
      <w:r w:rsidRPr="002D15D0">
        <w:rPr>
          <w:rFonts w:ascii="Arial" w:eastAsia="Times New Roman" w:hAnsi="Arial" w:cs="Arial"/>
          <w:sz w:val="20"/>
          <w:szCs w:val="20"/>
        </w:rPr>
        <w:t>Oddelku</w:t>
      </w:r>
      <w:r w:rsidRPr="002D15D0">
        <w:rPr>
          <w:rFonts w:ascii="Arial" w:eastAsia="Times New Roman" w:hAnsi="Arial" w:cs="Arial"/>
          <w:spacing w:val="31"/>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29"/>
          <w:sz w:val="20"/>
          <w:szCs w:val="20"/>
        </w:rPr>
        <w:t xml:space="preserve"> </w:t>
      </w:r>
      <w:r w:rsidRPr="002D15D0">
        <w:rPr>
          <w:rFonts w:ascii="Arial" w:eastAsia="Times New Roman" w:hAnsi="Arial" w:cs="Arial"/>
          <w:spacing w:val="-1"/>
          <w:sz w:val="20"/>
          <w:szCs w:val="20"/>
        </w:rPr>
        <w:t>nahajajo</w:t>
      </w:r>
      <w:r w:rsidRPr="002D15D0">
        <w:rPr>
          <w:rFonts w:ascii="Arial" w:eastAsia="Times New Roman" w:hAnsi="Arial" w:cs="Arial"/>
          <w:spacing w:val="32"/>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31"/>
          <w:sz w:val="20"/>
          <w:szCs w:val="20"/>
        </w:rPr>
        <w:t xml:space="preserve"> </w:t>
      </w:r>
      <w:r w:rsidRPr="002D15D0">
        <w:rPr>
          <w:rFonts w:ascii="Arial" w:eastAsia="Times New Roman" w:hAnsi="Arial" w:cs="Arial"/>
          <w:spacing w:val="-1"/>
          <w:sz w:val="20"/>
          <w:szCs w:val="20"/>
        </w:rPr>
        <w:t>stropu</w:t>
      </w:r>
      <w:r w:rsidRPr="002D15D0">
        <w:rPr>
          <w:rFonts w:ascii="Arial" w:eastAsia="Times New Roman" w:hAnsi="Arial" w:cs="Arial"/>
          <w:spacing w:val="30"/>
          <w:sz w:val="20"/>
          <w:szCs w:val="20"/>
        </w:rPr>
        <w:t xml:space="preserve"> </w:t>
      </w:r>
      <w:r w:rsidRPr="002D15D0">
        <w:rPr>
          <w:rFonts w:ascii="Arial" w:eastAsia="Times New Roman" w:hAnsi="Arial" w:cs="Arial"/>
          <w:spacing w:val="-1"/>
          <w:sz w:val="20"/>
          <w:szCs w:val="20"/>
        </w:rPr>
        <w:t>vgrajene</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zvočne</w:t>
      </w:r>
      <w:r w:rsidRPr="002D15D0">
        <w:rPr>
          <w:rFonts w:ascii="Arial" w:eastAsia="Times New Roman" w:hAnsi="Arial" w:cs="Arial"/>
          <w:spacing w:val="29"/>
          <w:sz w:val="20"/>
          <w:szCs w:val="20"/>
        </w:rPr>
        <w:t xml:space="preserve"> </w:t>
      </w:r>
      <w:r w:rsidRPr="002D15D0">
        <w:rPr>
          <w:rFonts w:ascii="Arial" w:eastAsia="Times New Roman" w:hAnsi="Arial" w:cs="Arial"/>
          <w:spacing w:val="-1"/>
          <w:sz w:val="20"/>
          <w:szCs w:val="20"/>
        </w:rPr>
        <w:t>omarice,</w:t>
      </w:r>
      <w:r w:rsidRPr="002D15D0">
        <w:rPr>
          <w:rFonts w:ascii="Arial" w:eastAsia="Times New Roman" w:hAnsi="Arial" w:cs="Arial"/>
          <w:spacing w:val="31"/>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ne</w:t>
      </w:r>
      <w:r w:rsidRPr="002D15D0">
        <w:rPr>
          <w:rFonts w:ascii="Arial" w:eastAsia="Times New Roman" w:hAnsi="Arial" w:cs="Arial"/>
          <w:spacing w:val="32"/>
          <w:sz w:val="20"/>
          <w:szCs w:val="20"/>
        </w:rPr>
        <w:t xml:space="preserve"> </w:t>
      </w:r>
      <w:r w:rsidRPr="002D15D0">
        <w:rPr>
          <w:rFonts w:ascii="Arial" w:eastAsia="Times New Roman" w:hAnsi="Arial" w:cs="Arial"/>
          <w:sz w:val="20"/>
          <w:szCs w:val="20"/>
        </w:rPr>
        <w:t>delujejo.</w:t>
      </w:r>
      <w:r w:rsidRPr="002D15D0">
        <w:rPr>
          <w:rFonts w:ascii="Arial" w:eastAsia="Times New Roman" w:hAnsi="Arial" w:cs="Arial"/>
          <w:spacing w:val="30"/>
          <w:sz w:val="20"/>
          <w:szCs w:val="20"/>
        </w:rPr>
        <w:t xml:space="preserve"> </w:t>
      </w:r>
      <w:r w:rsidRPr="002D15D0">
        <w:rPr>
          <w:rFonts w:ascii="Arial" w:eastAsia="Times New Roman" w:hAnsi="Arial" w:cs="Arial"/>
          <w:spacing w:val="-1"/>
          <w:sz w:val="20"/>
          <w:szCs w:val="20"/>
        </w:rPr>
        <w:t>Te</w:t>
      </w:r>
      <w:r w:rsidRPr="002D15D0">
        <w:rPr>
          <w:rFonts w:ascii="Arial" w:eastAsia="Times New Roman" w:hAnsi="Arial" w:cs="Arial"/>
          <w:spacing w:val="30"/>
          <w:sz w:val="20"/>
          <w:szCs w:val="20"/>
        </w:rPr>
        <w:t xml:space="preserve"> </w:t>
      </w:r>
      <w:r w:rsidRPr="002D15D0">
        <w:rPr>
          <w:rFonts w:ascii="Arial" w:eastAsia="Times New Roman" w:hAnsi="Arial" w:cs="Arial"/>
          <w:sz w:val="20"/>
          <w:szCs w:val="20"/>
        </w:rPr>
        <w:t>zvočnike</w:t>
      </w:r>
      <w:r w:rsidRPr="002D15D0">
        <w:rPr>
          <w:rFonts w:ascii="Arial" w:eastAsia="Times New Roman" w:hAnsi="Arial" w:cs="Arial"/>
          <w:spacing w:val="29"/>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57"/>
          <w:w w:val="99"/>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19"/>
          <w:sz w:val="20"/>
          <w:szCs w:val="20"/>
        </w:rPr>
        <w:t xml:space="preserve"> </w:t>
      </w:r>
      <w:r w:rsidRPr="002D15D0">
        <w:rPr>
          <w:rFonts w:ascii="Arial" w:eastAsia="Times New Roman" w:hAnsi="Arial" w:cs="Arial"/>
          <w:spacing w:val="-1"/>
          <w:sz w:val="20"/>
          <w:szCs w:val="20"/>
        </w:rPr>
        <w:t>odstraniti.</w:t>
      </w:r>
    </w:p>
    <w:p w:rsidR="002D15D0" w:rsidRPr="002D15D0" w:rsidRDefault="002D15D0" w:rsidP="002D15D0">
      <w:pPr>
        <w:kinsoku w:val="0"/>
        <w:overflowPunct w:val="0"/>
        <w:adjustRightInd w:val="0"/>
        <w:ind w:right="106"/>
        <w:jc w:val="both"/>
        <w:rPr>
          <w:rFonts w:ascii="Arial" w:eastAsia="Times New Roman" w:hAnsi="Arial" w:cs="Arial"/>
          <w:sz w:val="20"/>
          <w:szCs w:val="20"/>
        </w:rPr>
      </w:pPr>
      <w:r w:rsidRPr="002D15D0">
        <w:rPr>
          <w:rFonts w:ascii="Arial" w:eastAsia="Times New Roman" w:hAnsi="Arial" w:cs="Arial"/>
          <w:spacing w:val="-2"/>
          <w:sz w:val="20"/>
          <w:szCs w:val="20"/>
        </w:rPr>
        <w:t>Za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posredovanje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objav,</w:t>
      </w:r>
      <w:r w:rsidRPr="002D15D0">
        <w:rPr>
          <w:rFonts w:ascii="Arial" w:eastAsia="Times New Roman" w:hAnsi="Arial" w:cs="Arial"/>
          <w:spacing w:val="10"/>
          <w:sz w:val="20"/>
          <w:szCs w:val="20"/>
        </w:rPr>
        <w:t xml:space="preserve"> </w:t>
      </w:r>
      <w:r w:rsidRPr="002D15D0">
        <w:rPr>
          <w:rFonts w:ascii="Arial" w:eastAsia="Times New Roman" w:hAnsi="Arial" w:cs="Arial"/>
          <w:sz w:val="20"/>
          <w:szCs w:val="20"/>
        </w:rPr>
        <w:t>nujnih</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obvestil,</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alarmiranje,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iskanje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oseb</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predvajanje</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glasbe</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91"/>
          <w:w w:val="99"/>
          <w:sz w:val="20"/>
          <w:szCs w:val="20"/>
        </w:rPr>
        <w:t xml:space="preserve"> </w:t>
      </w:r>
      <w:r w:rsidRPr="002D15D0">
        <w:rPr>
          <w:rFonts w:ascii="Arial" w:eastAsia="Times New Roman" w:hAnsi="Arial" w:cs="Arial"/>
          <w:spacing w:val="-1"/>
          <w:sz w:val="20"/>
          <w:szCs w:val="20"/>
        </w:rPr>
        <w:t>umiritev</w:t>
      </w:r>
      <w:r w:rsidRPr="002D15D0">
        <w:rPr>
          <w:rFonts w:ascii="Arial" w:eastAsia="Times New Roman" w:hAnsi="Arial" w:cs="Arial"/>
          <w:spacing w:val="23"/>
          <w:sz w:val="20"/>
          <w:szCs w:val="20"/>
        </w:rPr>
        <w:t xml:space="preserve"> </w:t>
      </w:r>
      <w:r w:rsidRPr="002D15D0">
        <w:rPr>
          <w:rFonts w:ascii="Arial" w:eastAsia="Times New Roman" w:hAnsi="Arial" w:cs="Arial"/>
          <w:spacing w:val="-1"/>
          <w:sz w:val="20"/>
          <w:szCs w:val="20"/>
        </w:rPr>
        <w:t>otrok</w:t>
      </w:r>
      <w:r w:rsidRPr="002D15D0">
        <w:rPr>
          <w:rFonts w:ascii="Arial" w:eastAsia="Times New Roman" w:hAnsi="Arial" w:cs="Arial"/>
          <w:spacing w:val="23"/>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23"/>
          <w:sz w:val="20"/>
          <w:szCs w:val="20"/>
        </w:rPr>
        <w:t xml:space="preserve"> </w:t>
      </w:r>
      <w:r w:rsidRPr="002D15D0">
        <w:rPr>
          <w:rFonts w:ascii="Arial" w:eastAsia="Times New Roman" w:hAnsi="Arial" w:cs="Arial"/>
          <w:spacing w:val="-1"/>
          <w:sz w:val="20"/>
          <w:szCs w:val="20"/>
        </w:rPr>
        <w:t>okviru</w:t>
      </w:r>
      <w:r w:rsidRPr="002D15D0">
        <w:rPr>
          <w:rFonts w:ascii="Arial" w:eastAsia="Times New Roman" w:hAnsi="Arial" w:cs="Arial"/>
          <w:spacing w:val="28"/>
          <w:sz w:val="20"/>
          <w:szCs w:val="20"/>
        </w:rPr>
        <w:t xml:space="preserve"> </w:t>
      </w:r>
      <w:r w:rsidRPr="002D15D0">
        <w:rPr>
          <w:rFonts w:ascii="Arial" w:eastAsia="Times New Roman" w:hAnsi="Arial" w:cs="Arial"/>
          <w:spacing w:val="-1"/>
          <w:sz w:val="20"/>
          <w:szCs w:val="20"/>
        </w:rPr>
        <w:t>terapije</w:t>
      </w:r>
      <w:r w:rsidRPr="002D15D0">
        <w:rPr>
          <w:rFonts w:ascii="Arial" w:eastAsia="Times New Roman" w:hAnsi="Arial" w:cs="Arial"/>
          <w:spacing w:val="22"/>
          <w:sz w:val="20"/>
          <w:szCs w:val="20"/>
        </w:rPr>
        <w:t xml:space="preserve"> </w:t>
      </w:r>
      <w:r w:rsidRPr="002D15D0">
        <w:rPr>
          <w:rFonts w:ascii="Arial" w:eastAsia="Times New Roman" w:hAnsi="Arial" w:cs="Arial"/>
          <w:sz w:val="20"/>
          <w:szCs w:val="20"/>
        </w:rPr>
        <w:t>naj</w:t>
      </w:r>
      <w:r w:rsidRPr="002D15D0">
        <w:rPr>
          <w:rFonts w:ascii="Arial" w:eastAsia="Times New Roman" w:hAnsi="Arial" w:cs="Arial"/>
          <w:spacing w:val="24"/>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25"/>
          <w:sz w:val="20"/>
          <w:szCs w:val="20"/>
        </w:rPr>
        <w:t xml:space="preserve"> </w:t>
      </w:r>
      <w:r w:rsidRPr="002D15D0">
        <w:rPr>
          <w:rFonts w:ascii="Arial" w:eastAsia="Times New Roman" w:hAnsi="Arial" w:cs="Arial"/>
          <w:spacing w:val="-1"/>
          <w:sz w:val="20"/>
          <w:szCs w:val="20"/>
        </w:rPr>
        <w:t>predvidi</w:t>
      </w:r>
      <w:r w:rsidRPr="002D15D0">
        <w:rPr>
          <w:rFonts w:ascii="Arial" w:eastAsia="Times New Roman" w:hAnsi="Arial" w:cs="Arial"/>
          <w:spacing w:val="26"/>
          <w:sz w:val="20"/>
          <w:szCs w:val="20"/>
        </w:rPr>
        <w:t xml:space="preserve"> </w:t>
      </w:r>
      <w:r w:rsidRPr="002D15D0">
        <w:rPr>
          <w:rFonts w:ascii="Arial" w:eastAsia="Times New Roman" w:hAnsi="Arial" w:cs="Arial"/>
          <w:sz w:val="20"/>
          <w:szCs w:val="20"/>
        </w:rPr>
        <w:t>novi</w:t>
      </w:r>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lokalni</w:t>
      </w:r>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sistem</w:t>
      </w:r>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ozvočenja</w:t>
      </w:r>
      <w:r w:rsidRPr="002D15D0">
        <w:rPr>
          <w:rFonts w:ascii="Arial" w:eastAsia="Times New Roman" w:hAnsi="Arial" w:cs="Arial"/>
          <w:spacing w:val="22"/>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25"/>
          <w:sz w:val="20"/>
          <w:szCs w:val="20"/>
        </w:rPr>
        <w:t xml:space="preserve"> </w:t>
      </w:r>
      <w:r w:rsidRPr="002D15D0">
        <w:rPr>
          <w:rFonts w:ascii="Arial" w:eastAsia="Times New Roman" w:hAnsi="Arial" w:cs="Arial"/>
          <w:sz w:val="20"/>
          <w:szCs w:val="20"/>
        </w:rPr>
        <w:t>zvočniki</w:t>
      </w:r>
      <w:r w:rsidRPr="002D15D0">
        <w:rPr>
          <w:rFonts w:ascii="Arial" w:eastAsia="Times New Roman" w:hAnsi="Arial" w:cs="Arial"/>
          <w:spacing w:val="24"/>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93"/>
          <w:w w:val="99"/>
          <w:sz w:val="20"/>
          <w:szCs w:val="20"/>
        </w:rPr>
        <w:t xml:space="preserve"> </w:t>
      </w:r>
      <w:r w:rsidRPr="002D15D0">
        <w:rPr>
          <w:rFonts w:ascii="Arial" w:eastAsia="Times New Roman" w:hAnsi="Arial" w:cs="Arial"/>
          <w:spacing w:val="-1"/>
          <w:sz w:val="20"/>
          <w:szCs w:val="20"/>
        </w:rPr>
        <w:t>vseh</w:t>
      </w:r>
      <w:r w:rsidRPr="002D15D0">
        <w:rPr>
          <w:rFonts w:ascii="Arial" w:eastAsia="Times New Roman" w:hAnsi="Arial" w:cs="Arial"/>
          <w:spacing w:val="17"/>
          <w:sz w:val="20"/>
          <w:szCs w:val="20"/>
        </w:rPr>
        <w:t xml:space="preserve"> </w:t>
      </w:r>
      <w:r w:rsidRPr="002D15D0">
        <w:rPr>
          <w:rFonts w:ascii="Arial" w:eastAsia="Times New Roman" w:hAnsi="Arial" w:cs="Arial"/>
          <w:sz w:val="20"/>
          <w:szCs w:val="20"/>
        </w:rPr>
        <w:t>bolniških</w:t>
      </w:r>
      <w:r w:rsidRPr="002D15D0">
        <w:rPr>
          <w:rFonts w:ascii="Arial" w:eastAsia="Times New Roman" w:hAnsi="Arial" w:cs="Arial"/>
          <w:spacing w:val="18"/>
          <w:sz w:val="20"/>
          <w:szCs w:val="20"/>
        </w:rPr>
        <w:t xml:space="preserve"> </w:t>
      </w:r>
      <w:r w:rsidRPr="002D15D0">
        <w:rPr>
          <w:rFonts w:ascii="Arial" w:eastAsia="Times New Roman" w:hAnsi="Arial" w:cs="Arial"/>
          <w:spacing w:val="-1"/>
          <w:sz w:val="20"/>
          <w:szCs w:val="20"/>
        </w:rPr>
        <w:t>sobah,</w:t>
      </w:r>
      <w:r w:rsidRPr="002D15D0">
        <w:rPr>
          <w:rFonts w:ascii="Arial" w:eastAsia="Times New Roman" w:hAnsi="Arial" w:cs="Arial"/>
          <w:spacing w:val="17"/>
          <w:sz w:val="20"/>
          <w:szCs w:val="20"/>
        </w:rPr>
        <w:t xml:space="preserve"> </w:t>
      </w:r>
      <w:r w:rsidRPr="002D15D0">
        <w:rPr>
          <w:rFonts w:ascii="Arial" w:eastAsia="Times New Roman" w:hAnsi="Arial" w:cs="Arial"/>
          <w:sz w:val="20"/>
          <w:szCs w:val="20"/>
        </w:rPr>
        <w:t>hodnikih,</w:t>
      </w:r>
      <w:r w:rsidRPr="002D15D0">
        <w:rPr>
          <w:rFonts w:ascii="Arial" w:eastAsia="Times New Roman" w:hAnsi="Arial" w:cs="Arial"/>
          <w:spacing w:val="18"/>
          <w:sz w:val="20"/>
          <w:szCs w:val="20"/>
        </w:rPr>
        <w:t xml:space="preserve"> </w:t>
      </w:r>
      <w:r w:rsidRPr="002D15D0">
        <w:rPr>
          <w:rFonts w:ascii="Arial" w:eastAsia="Times New Roman" w:hAnsi="Arial" w:cs="Arial"/>
          <w:spacing w:val="-1"/>
          <w:sz w:val="20"/>
          <w:szCs w:val="20"/>
        </w:rPr>
        <w:t>sestrskih</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bazah</w:t>
      </w:r>
      <w:r w:rsidRPr="002D15D0">
        <w:rPr>
          <w:rFonts w:ascii="Arial" w:eastAsia="Times New Roman" w:hAnsi="Arial" w:cs="Arial"/>
          <w:spacing w:val="18"/>
          <w:sz w:val="20"/>
          <w:szCs w:val="20"/>
        </w:rPr>
        <w:t xml:space="preserve"> </w:t>
      </w:r>
      <w:r w:rsidRPr="002D15D0">
        <w:rPr>
          <w:rFonts w:ascii="Arial" w:eastAsia="Times New Roman" w:hAnsi="Arial" w:cs="Arial"/>
          <w:spacing w:val="1"/>
          <w:sz w:val="20"/>
          <w:szCs w:val="20"/>
        </w:rPr>
        <w:t>in</w:t>
      </w:r>
      <w:r w:rsidRPr="002D15D0">
        <w:rPr>
          <w:rFonts w:ascii="Arial" w:eastAsia="Times New Roman" w:hAnsi="Arial" w:cs="Arial"/>
          <w:spacing w:val="18"/>
          <w:sz w:val="20"/>
          <w:szCs w:val="20"/>
        </w:rPr>
        <w:t xml:space="preserve"> </w:t>
      </w:r>
      <w:r w:rsidRPr="002D15D0">
        <w:rPr>
          <w:rFonts w:ascii="Arial" w:eastAsia="Times New Roman" w:hAnsi="Arial" w:cs="Arial"/>
          <w:spacing w:val="-1"/>
          <w:sz w:val="20"/>
          <w:szCs w:val="20"/>
        </w:rPr>
        <w:t>prostorih</w:t>
      </w:r>
      <w:r w:rsidRPr="002D15D0">
        <w:rPr>
          <w:rFonts w:ascii="Arial" w:eastAsia="Times New Roman" w:hAnsi="Arial" w:cs="Arial"/>
          <w:spacing w:val="17"/>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17"/>
          <w:sz w:val="20"/>
          <w:szCs w:val="20"/>
        </w:rPr>
        <w:t xml:space="preserve"> </w:t>
      </w:r>
      <w:r w:rsidRPr="002D15D0">
        <w:rPr>
          <w:rFonts w:ascii="Arial" w:eastAsia="Times New Roman" w:hAnsi="Arial" w:cs="Arial"/>
          <w:spacing w:val="-1"/>
          <w:sz w:val="20"/>
          <w:szCs w:val="20"/>
        </w:rPr>
        <w:t>počitek.</w:t>
      </w:r>
      <w:r w:rsidRPr="002D15D0">
        <w:rPr>
          <w:rFonts w:ascii="Arial" w:eastAsia="Times New Roman" w:hAnsi="Arial" w:cs="Arial"/>
          <w:spacing w:val="21"/>
          <w:sz w:val="20"/>
          <w:szCs w:val="20"/>
        </w:rPr>
        <w:t xml:space="preserve"> </w:t>
      </w:r>
      <w:r w:rsidRPr="002D15D0">
        <w:rPr>
          <w:rFonts w:ascii="Arial" w:eastAsia="Times New Roman" w:hAnsi="Arial" w:cs="Arial"/>
          <w:spacing w:val="-1"/>
          <w:sz w:val="20"/>
          <w:szCs w:val="20"/>
        </w:rPr>
        <w:t>Ojačevalna</w:t>
      </w:r>
      <w:r w:rsidRPr="002D15D0">
        <w:rPr>
          <w:rFonts w:ascii="Arial" w:eastAsia="Times New Roman" w:hAnsi="Arial" w:cs="Arial"/>
          <w:spacing w:val="17"/>
          <w:sz w:val="20"/>
          <w:szCs w:val="20"/>
        </w:rPr>
        <w:t xml:space="preserve"> </w:t>
      </w:r>
      <w:r w:rsidRPr="002D15D0">
        <w:rPr>
          <w:rFonts w:ascii="Arial" w:eastAsia="Times New Roman" w:hAnsi="Arial" w:cs="Arial"/>
          <w:sz w:val="20"/>
          <w:szCs w:val="20"/>
        </w:rPr>
        <w:t>naprava</w:t>
      </w:r>
      <w:r w:rsidRPr="002D15D0">
        <w:rPr>
          <w:rFonts w:ascii="Arial" w:eastAsia="Times New Roman" w:hAnsi="Arial" w:cs="Arial"/>
          <w:spacing w:val="87"/>
          <w:w w:val="99"/>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predvidi</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sestrski</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bazi.</w:t>
      </w:r>
    </w:p>
    <w:p w:rsidR="002D15D0" w:rsidRPr="002D15D0" w:rsidRDefault="002D15D0" w:rsidP="002D15D0">
      <w:pPr>
        <w:kinsoku w:val="0"/>
        <w:overflowPunct w:val="0"/>
        <w:adjustRightInd w:val="0"/>
        <w:jc w:val="both"/>
        <w:rPr>
          <w:rFonts w:ascii="Arial" w:eastAsia="Times New Roman" w:hAnsi="Arial" w:cs="Arial"/>
          <w:sz w:val="20"/>
          <w:szCs w:val="20"/>
        </w:rPr>
      </w:pPr>
      <w:r w:rsidRPr="002D15D0">
        <w:rPr>
          <w:rFonts w:ascii="Arial" w:eastAsia="Times New Roman" w:hAnsi="Arial" w:cs="Arial"/>
          <w:spacing w:val="-2"/>
          <w:sz w:val="20"/>
          <w:szCs w:val="20"/>
        </w:rPr>
        <w:t>Za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potrebe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sistema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ozvočenja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Oddelku</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predvidi</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novi</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sistem</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sestavljen</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iz:</w:t>
      </w:r>
    </w:p>
    <w:p w:rsidR="002D15D0" w:rsidRPr="002D15D0" w:rsidRDefault="002D15D0" w:rsidP="002D15D0">
      <w:pPr>
        <w:tabs>
          <w:tab w:val="left" w:pos="359"/>
        </w:tabs>
        <w:kinsoku w:val="0"/>
        <w:overflowPunct w:val="0"/>
        <w:adjustRightInd w:val="0"/>
        <w:ind w:right="6084"/>
        <w:jc w:val="center"/>
        <w:rPr>
          <w:rFonts w:ascii="Arial" w:eastAsia="Times New Roman" w:hAnsi="Arial" w:cs="Arial"/>
          <w:sz w:val="20"/>
          <w:szCs w:val="20"/>
        </w:rPr>
      </w:pPr>
      <w:r w:rsidRPr="002D15D0">
        <w:rPr>
          <w:rFonts w:ascii="Tahoma" w:eastAsia="Times New Roman" w:hAnsi="Tahoma" w:cs="Tahoma"/>
          <w:w w:val="85"/>
          <w:sz w:val="20"/>
          <w:szCs w:val="20"/>
        </w:rPr>
        <w:t>�</w:t>
      </w:r>
      <w:r w:rsidRPr="002D15D0">
        <w:rPr>
          <w:rFonts w:ascii="Arial" w:eastAsia="Times New Roman" w:hAnsi="Arial" w:cs="Arial"/>
          <w:w w:val="85"/>
          <w:sz w:val="20"/>
          <w:szCs w:val="20"/>
        </w:rPr>
        <w:tab/>
      </w:r>
      <w:r w:rsidRPr="002D15D0">
        <w:rPr>
          <w:rFonts w:ascii="Arial" w:eastAsia="Times New Roman" w:hAnsi="Arial" w:cs="Arial"/>
          <w:spacing w:val="-1"/>
          <w:sz w:val="20"/>
          <w:szCs w:val="20"/>
        </w:rPr>
        <w:t>Ojačevalne</w:t>
      </w:r>
      <w:r w:rsidRPr="002D15D0">
        <w:rPr>
          <w:rFonts w:ascii="Arial" w:eastAsia="Times New Roman" w:hAnsi="Arial" w:cs="Arial"/>
          <w:spacing w:val="-20"/>
          <w:sz w:val="20"/>
          <w:szCs w:val="20"/>
        </w:rPr>
        <w:t xml:space="preserve"> </w:t>
      </w:r>
      <w:r w:rsidRPr="002D15D0">
        <w:rPr>
          <w:rFonts w:ascii="Arial" w:eastAsia="Times New Roman" w:hAnsi="Arial" w:cs="Arial"/>
          <w:spacing w:val="-1"/>
          <w:sz w:val="20"/>
          <w:szCs w:val="20"/>
        </w:rPr>
        <w:t>naprave</w:t>
      </w:r>
    </w:p>
    <w:p w:rsidR="002D15D0" w:rsidRPr="002D15D0" w:rsidRDefault="002D15D0" w:rsidP="002D15D0">
      <w:pPr>
        <w:tabs>
          <w:tab w:val="left" w:pos="838"/>
        </w:tabs>
        <w:kinsoku w:val="0"/>
        <w:overflowPunct w:val="0"/>
        <w:adjustRightInd w:val="0"/>
        <w:rPr>
          <w:rFonts w:ascii="Arial" w:eastAsia="Times New Roman" w:hAnsi="Arial" w:cs="Arial"/>
          <w:sz w:val="20"/>
          <w:szCs w:val="20"/>
        </w:rPr>
      </w:pPr>
      <w:r w:rsidRPr="002D15D0">
        <w:rPr>
          <w:rFonts w:ascii="Tahoma" w:eastAsia="Times New Roman" w:hAnsi="Tahoma" w:cs="Tahoma"/>
          <w:w w:val="85"/>
          <w:sz w:val="20"/>
          <w:szCs w:val="20"/>
        </w:rPr>
        <w:t>�</w:t>
      </w:r>
      <w:r w:rsidRPr="002D15D0">
        <w:rPr>
          <w:rFonts w:ascii="Arial" w:eastAsia="Times New Roman" w:hAnsi="Arial" w:cs="Arial"/>
          <w:w w:val="85"/>
          <w:sz w:val="20"/>
          <w:szCs w:val="20"/>
        </w:rPr>
        <w:tab/>
      </w:r>
      <w:r w:rsidRPr="002D15D0">
        <w:rPr>
          <w:rFonts w:ascii="Arial" w:eastAsia="Times New Roman" w:hAnsi="Arial" w:cs="Arial"/>
          <w:spacing w:val="-1"/>
          <w:sz w:val="20"/>
          <w:szCs w:val="20"/>
        </w:rPr>
        <w:t>Zvočnih</w:t>
      </w:r>
      <w:r w:rsidRPr="002D15D0">
        <w:rPr>
          <w:rFonts w:ascii="Arial" w:eastAsia="Times New Roman" w:hAnsi="Arial" w:cs="Arial"/>
          <w:spacing w:val="-26"/>
          <w:sz w:val="20"/>
          <w:szCs w:val="20"/>
        </w:rPr>
        <w:t xml:space="preserve"> </w:t>
      </w:r>
      <w:r w:rsidRPr="002D15D0">
        <w:rPr>
          <w:rFonts w:ascii="Arial" w:eastAsia="Times New Roman" w:hAnsi="Arial" w:cs="Arial"/>
          <w:sz w:val="20"/>
          <w:szCs w:val="20"/>
        </w:rPr>
        <w:t>omaric-zvočnikov</w:t>
      </w:r>
    </w:p>
    <w:p w:rsidR="002D15D0" w:rsidRPr="002D15D0" w:rsidRDefault="002D15D0" w:rsidP="002D15D0">
      <w:pPr>
        <w:tabs>
          <w:tab w:val="left" w:pos="359"/>
        </w:tabs>
        <w:kinsoku w:val="0"/>
        <w:overflowPunct w:val="0"/>
        <w:adjustRightInd w:val="0"/>
        <w:ind w:right="6108"/>
        <w:jc w:val="center"/>
        <w:rPr>
          <w:rFonts w:ascii="Arial" w:eastAsia="Times New Roman" w:hAnsi="Arial" w:cs="Arial"/>
          <w:sz w:val="20"/>
          <w:szCs w:val="20"/>
        </w:rPr>
      </w:pPr>
      <w:r w:rsidRPr="002D15D0">
        <w:rPr>
          <w:rFonts w:ascii="Tahoma" w:eastAsia="Times New Roman" w:hAnsi="Tahoma" w:cs="Tahoma"/>
          <w:w w:val="85"/>
          <w:sz w:val="20"/>
          <w:szCs w:val="20"/>
        </w:rPr>
        <w:t>�</w:t>
      </w:r>
      <w:r w:rsidRPr="002D15D0">
        <w:rPr>
          <w:rFonts w:ascii="Arial" w:eastAsia="Times New Roman" w:hAnsi="Arial" w:cs="Arial"/>
          <w:w w:val="85"/>
          <w:sz w:val="20"/>
          <w:szCs w:val="20"/>
        </w:rPr>
        <w:tab/>
      </w:r>
      <w:r w:rsidRPr="002D15D0">
        <w:rPr>
          <w:rFonts w:ascii="Arial" w:eastAsia="Times New Roman" w:hAnsi="Arial" w:cs="Arial"/>
          <w:spacing w:val="-1"/>
          <w:sz w:val="20"/>
          <w:szCs w:val="20"/>
        </w:rPr>
        <w:t>Regulatorjev</w:t>
      </w:r>
      <w:r w:rsidRPr="002D15D0">
        <w:rPr>
          <w:rFonts w:ascii="Arial" w:eastAsia="Times New Roman" w:hAnsi="Arial" w:cs="Arial"/>
          <w:spacing w:val="-19"/>
          <w:sz w:val="20"/>
          <w:szCs w:val="20"/>
        </w:rPr>
        <w:t xml:space="preserve"> </w:t>
      </w:r>
      <w:r w:rsidRPr="002D15D0">
        <w:rPr>
          <w:rFonts w:ascii="Arial" w:eastAsia="Times New Roman" w:hAnsi="Arial" w:cs="Arial"/>
          <w:sz w:val="20"/>
          <w:szCs w:val="20"/>
        </w:rPr>
        <w:t>zvoka</w:t>
      </w:r>
    </w:p>
    <w:p w:rsidR="002D15D0" w:rsidRPr="002D15D0" w:rsidRDefault="002D15D0" w:rsidP="002D15D0">
      <w:pPr>
        <w:kinsoku w:val="0"/>
        <w:overflowPunct w:val="0"/>
        <w:adjustRightInd w:val="0"/>
        <w:ind w:right="108"/>
        <w:jc w:val="both"/>
        <w:rPr>
          <w:rFonts w:ascii="Arial" w:eastAsia="Times New Roman" w:hAnsi="Arial" w:cs="Arial"/>
          <w:sz w:val="20"/>
          <w:szCs w:val="20"/>
        </w:rPr>
      </w:pPr>
      <w:r w:rsidRPr="002D15D0">
        <w:rPr>
          <w:rFonts w:ascii="Arial" w:eastAsia="Times New Roman" w:hAnsi="Arial" w:cs="Arial"/>
          <w:sz w:val="20"/>
          <w:szCs w:val="20"/>
        </w:rPr>
        <w:t>Sistem</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19"/>
          <w:sz w:val="20"/>
          <w:szCs w:val="20"/>
        </w:rPr>
        <w:t xml:space="preserve"> </w:t>
      </w:r>
      <w:r w:rsidRPr="002D15D0">
        <w:rPr>
          <w:rFonts w:ascii="Arial" w:eastAsia="Times New Roman" w:hAnsi="Arial" w:cs="Arial"/>
          <w:sz w:val="20"/>
          <w:szCs w:val="20"/>
        </w:rPr>
        <w:t>bo</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prilagojen</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uporabi</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Oddelku.</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vsakem</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prostoru</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mora</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biti</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regulator</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jakosti</w:t>
      </w:r>
      <w:r w:rsidRPr="002D15D0">
        <w:rPr>
          <w:rFonts w:ascii="Arial" w:eastAsia="Times New Roman" w:hAnsi="Arial" w:cs="Arial"/>
          <w:spacing w:val="87"/>
          <w:w w:val="99"/>
          <w:sz w:val="20"/>
          <w:szCs w:val="20"/>
        </w:rPr>
        <w:t xml:space="preserve"> </w:t>
      </w:r>
      <w:r w:rsidRPr="002D15D0">
        <w:rPr>
          <w:rFonts w:ascii="Arial" w:eastAsia="Times New Roman" w:hAnsi="Arial" w:cs="Arial"/>
          <w:sz w:val="20"/>
          <w:szCs w:val="20"/>
        </w:rPr>
        <w:t>zvoka.</w:t>
      </w:r>
      <w:r w:rsidRPr="002D15D0">
        <w:rPr>
          <w:rFonts w:ascii="Arial" w:eastAsia="Times New Roman" w:hAnsi="Arial" w:cs="Arial"/>
          <w:spacing w:val="23"/>
          <w:sz w:val="20"/>
          <w:szCs w:val="20"/>
        </w:rPr>
        <w:t xml:space="preserve"> </w:t>
      </w:r>
      <w:r w:rsidRPr="002D15D0">
        <w:rPr>
          <w:rFonts w:ascii="Arial" w:eastAsia="Times New Roman" w:hAnsi="Arial" w:cs="Arial"/>
          <w:spacing w:val="-1"/>
          <w:sz w:val="20"/>
          <w:szCs w:val="20"/>
        </w:rPr>
        <w:t>Vgrajeni</w:t>
      </w:r>
      <w:r w:rsidRPr="002D15D0">
        <w:rPr>
          <w:rFonts w:ascii="Arial" w:eastAsia="Times New Roman" w:hAnsi="Arial" w:cs="Arial"/>
          <w:spacing w:val="23"/>
          <w:sz w:val="20"/>
          <w:szCs w:val="20"/>
        </w:rPr>
        <w:t xml:space="preserve"> </w:t>
      </w:r>
      <w:r w:rsidRPr="002D15D0">
        <w:rPr>
          <w:rFonts w:ascii="Arial" w:eastAsia="Times New Roman" w:hAnsi="Arial" w:cs="Arial"/>
          <w:spacing w:val="-1"/>
          <w:sz w:val="20"/>
          <w:szCs w:val="20"/>
        </w:rPr>
        <w:t>sistem</w:t>
      </w:r>
      <w:r w:rsidRPr="002D15D0">
        <w:rPr>
          <w:rFonts w:ascii="Arial" w:eastAsia="Times New Roman" w:hAnsi="Arial" w:cs="Arial"/>
          <w:spacing w:val="26"/>
          <w:sz w:val="20"/>
          <w:szCs w:val="20"/>
        </w:rPr>
        <w:t xml:space="preserve"> </w:t>
      </w:r>
      <w:r w:rsidRPr="002D15D0">
        <w:rPr>
          <w:rFonts w:ascii="Arial" w:eastAsia="Times New Roman" w:hAnsi="Arial" w:cs="Arial"/>
          <w:spacing w:val="-1"/>
          <w:sz w:val="20"/>
          <w:szCs w:val="20"/>
        </w:rPr>
        <w:t>ozvočenja</w:t>
      </w:r>
      <w:r w:rsidRPr="002D15D0">
        <w:rPr>
          <w:rFonts w:ascii="Arial" w:eastAsia="Times New Roman" w:hAnsi="Arial" w:cs="Arial"/>
          <w:spacing w:val="22"/>
          <w:sz w:val="20"/>
          <w:szCs w:val="20"/>
        </w:rPr>
        <w:t xml:space="preserve"> </w:t>
      </w:r>
      <w:r w:rsidRPr="002D15D0">
        <w:rPr>
          <w:rFonts w:ascii="Arial" w:eastAsia="Times New Roman" w:hAnsi="Arial" w:cs="Arial"/>
          <w:spacing w:val="-1"/>
          <w:sz w:val="20"/>
          <w:szCs w:val="20"/>
        </w:rPr>
        <w:t>Oddelka,</w:t>
      </w:r>
      <w:r w:rsidRPr="002D15D0">
        <w:rPr>
          <w:rFonts w:ascii="Arial" w:eastAsia="Times New Roman" w:hAnsi="Arial" w:cs="Arial"/>
          <w:spacing w:val="26"/>
          <w:sz w:val="20"/>
          <w:szCs w:val="20"/>
        </w:rPr>
        <w:t xml:space="preserve"> </w:t>
      </w:r>
      <w:r w:rsidRPr="002D15D0">
        <w:rPr>
          <w:rFonts w:ascii="Arial" w:eastAsia="Times New Roman" w:hAnsi="Arial" w:cs="Arial"/>
          <w:spacing w:val="-1"/>
          <w:sz w:val="20"/>
          <w:szCs w:val="20"/>
        </w:rPr>
        <w:t>mora</w:t>
      </w:r>
      <w:r w:rsidRPr="002D15D0">
        <w:rPr>
          <w:rFonts w:ascii="Arial" w:eastAsia="Times New Roman" w:hAnsi="Arial" w:cs="Arial"/>
          <w:spacing w:val="22"/>
          <w:sz w:val="20"/>
          <w:szCs w:val="20"/>
        </w:rPr>
        <w:t xml:space="preserve"> </w:t>
      </w:r>
      <w:r w:rsidRPr="002D15D0">
        <w:rPr>
          <w:rFonts w:ascii="Arial" w:eastAsia="Times New Roman" w:hAnsi="Arial" w:cs="Arial"/>
          <w:spacing w:val="-1"/>
          <w:sz w:val="20"/>
          <w:szCs w:val="20"/>
        </w:rPr>
        <w:t>omogočati</w:t>
      </w:r>
      <w:r w:rsidRPr="002D15D0">
        <w:rPr>
          <w:rFonts w:ascii="Arial" w:eastAsia="Times New Roman" w:hAnsi="Arial" w:cs="Arial"/>
          <w:spacing w:val="23"/>
          <w:sz w:val="20"/>
          <w:szCs w:val="20"/>
        </w:rPr>
        <w:t xml:space="preserve"> </w:t>
      </w:r>
      <w:r w:rsidRPr="002D15D0">
        <w:rPr>
          <w:rFonts w:ascii="Arial" w:eastAsia="Times New Roman" w:hAnsi="Arial" w:cs="Arial"/>
          <w:sz w:val="20"/>
          <w:szCs w:val="20"/>
        </w:rPr>
        <w:t>povezavo</w:t>
      </w:r>
      <w:r w:rsidRPr="002D15D0">
        <w:rPr>
          <w:rFonts w:ascii="Arial" w:eastAsia="Times New Roman" w:hAnsi="Arial" w:cs="Arial"/>
          <w:spacing w:val="23"/>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25"/>
          <w:sz w:val="20"/>
          <w:szCs w:val="20"/>
        </w:rPr>
        <w:t xml:space="preserve"> </w:t>
      </w:r>
      <w:r w:rsidRPr="002D15D0">
        <w:rPr>
          <w:rFonts w:ascii="Arial" w:eastAsia="Times New Roman" w:hAnsi="Arial" w:cs="Arial"/>
          <w:spacing w:val="-1"/>
          <w:sz w:val="20"/>
          <w:szCs w:val="20"/>
        </w:rPr>
        <w:t>ojačevalnimi</w:t>
      </w:r>
      <w:r w:rsidRPr="002D15D0">
        <w:rPr>
          <w:rFonts w:ascii="Arial" w:eastAsia="Times New Roman" w:hAnsi="Arial" w:cs="Arial"/>
          <w:spacing w:val="89"/>
          <w:w w:val="99"/>
          <w:sz w:val="20"/>
          <w:szCs w:val="20"/>
        </w:rPr>
        <w:t xml:space="preserve"> </w:t>
      </w:r>
      <w:r w:rsidRPr="002D15D0">
        <w:rPr>
          <w:rFonts w:ascii="Arial" w:eastAsia="Times New Roman" w:hAnsi="Arial" w:cs="Arial"/>
          <w:spacing w:val="-1"/>
          <w:sz w:val="20"/>
          <w:szCs w:val="20"/>
        </w:rPr>
        <w:t>napravami</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ostalih</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oddelkov</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zgradbi.</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1.12.1 Pozivni sistem za pacienta</w:t>
      </w:r>
    </w:p>
    <w:p w:rsidR="002D15D0" w:rsidRPr="002D15D0" w:rsidRDefault="002D15D0" w:rsidP="002D15D0">
      <w:pPr>
        <w:kinsoku w:val="0"/>
        <w:overflowPunct w:val="0"/>
        <w:adjustRightInd w:val="0"/>
        <w:spacing w:before="52"/>
        <w:jc w:val="both"/>
        <w:rPr>
          <w:rFonts w:ascii="Arial" w:eastAsia="Times New Roman" w:hAnsi="Arial" w:cs="Arial"/>
          <w:sz w:val="20"/>
          <w:szCs w:val="20"/>
        </w:rPr>
      </w:pPr>
      <w:r w:rsidRPr="002D15D0">
        <w:rPr>
          <w:rFonts w:ascii="Arial" w:eastAsia="Times New Roman" w:hAnsi="Arial" w:cs="Arial"/>
          <w:sz w:val="20"/>
          <w:szCs w:val="20"/>
        </w:rPr>
        <w:t>Se</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ne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predvidi.</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1. 13.1 Svetlobno klicna naprava</w:t>
      </w:r>
    </w:p>
    <w:p w:rsidR="002D15D0" w:rsidRPr="002D15D0" w:rsidRDefault="002D15D0" w:rsidP="002D15D0">
      <w:pPr>
        <w:kinsoku w:val="0"/>
        <w:overflowPunct w:val="0"/>
        <w:adjustRightInd w:val="0"/>
        <w:spacing w:before="50"/>
        <w:ind w:right="195"/>
        <w:rPr>
          <w:rFonts w:ascii="Arial" w:eastAsia="Times New Roman" w:hAnsi="Arial" w:cs="Arial"/>
          <w:sz w:val="20"/>
          <w:szCs w:val="20"/>
        </w:rPr>
      </w:pPr>
      <w:r w:rsidRPr="002D15D0">
        <w:rPr>
          <w:rFonts w:ascii="Arial" w:eastAsia="Times New Roman" w:hAnsi="Arial" w:cs="Arial"/>
          <w:sz w:val="20"/>
          <w:szCs w:val="20"/>
        </w:rPr>
        <w:t>V</w:t>
      </w:r>
      <w:r w:rsidRPr="002D15D0">
        <w:rPr>
          <w:rFonts w:ascii="Arial" w:eastAsia="Times New Roman" w:hAnsi="Arial" w:cs="Arial"/>
          <w:spacing w:val="43"/>
          <w:sz w:val="20"/>
          <w:szCs w:val="20"/>
        </w:rPr>
        <w:t xml:space="preserve"> </w:t>
      </w:r>
      <w:r w:rsidRPr="002D15D0">
        <w:rPr>
          <w:rFonts w:ascii="Arial" w:eastAsia="Times New Roman" w:hAnsi="Arial" w:cs="Arial"/>
          <w:spacing w:val="-1"/>
          <w:sz w:val="20"/>
          <w:szCs w:val="20"/>
        </w:rPr>
        <w:t>vseh</w:t>
      </w:r>
      <w:r w:rsidRPr="002D15D0">
        <w:rPr>
          <w:rFonts w:ascii="Arial" w:eastAsia="Times New Roman" w:hAnsi="Arial" w:cs="Arial"/>
          <w:spacing w:val="44"/>
          <w:sz w:val="20"/>
          <w:szCs w:val="20"/>
        </w:rPr>
        <w:t xml:space="preserve"> </w:t>
      </w:r>
      <w:r w:rsidRPr="002D15D0">
        <w:rPr>
          <w:rFonts w:ascii="Arial" w:eastAsia="Times New Roman" w:hAnsi="Arial" w:cs="Arial"/>
          <w:sz w:val="20"/>
          <w:szCs w:val="20"/>
        </w:rPr>
        <w:t>bolniških</w:t>
      </w:r>
      <w:r w:rsidRPr="002D15D0">
        <w:rPr>
          <w:rFonts w:ascii="Arial" w:eastAsia="Times New Roman" w:hAnsi="Arial" w:cs="Arial"/>
          <w:spacing w:val="43"/>
          <w:sz w:val="20"/>
          <w:szCs w:val="20"/>
        </w:rPr>
        <w:t xml:space="preserve"> </w:t>
      </w:r>
      <w:r w:rsidRPr="002D15D0">
        <w:rPr>
          <w:rFonts w:ascii="Arial" w:eastAsia="Times New Roman" w:hAnsi="Arial" w:cs="Arial"/>
          <w:spacing w:val="-1"/>
          <w:sz w:val="20"/>
          <w:szCs w:val="20"/>
        </w:rPr>
        <w:t>sobah</w:t>
      </w:r>
      <w:r w:rsidRPr="002D15D0">
        <w:rPr>
          <w:rFonts w:ascii="Arial" w:eastAsia="Times New Roman" w:hAnsi="Arial" w:cs="Arial"/>
          <w:spacing w:val="46"/>
          <w:sz w:val="20"/>
          <w:szCs w:val="20"/>
        </w:rPr>
        <w:t xml:space="preserve"> </w:t>
      </w:r>
      <w:r w:rsidRPr="002D15D0">
        <w:rPr>
          <w:rFonts w:ascii="Arial" w:eastAsia="Times New Roman" w:hAnsi="Arial" w:cs="Arial"/>
          <w:spacing w:val="-1"/>
          <w:sz w:val="20"/>
          <w:szCs w:val="20"/>
        </w:rPr>
        <w:t>kjer</w:t>
      </w:r>
      <w:r w:rsidRPr="002D15D0">
        <w:rPr>
          <w:rFonts w:ascii="Arial" w:eastAsia="Times New Roman" w:hAnsi="Arial" w:cs="Arial"/>
          <w:spacing w:val="42"/>
          <w:sz w:val="20"/>
          <w:szCs w:val="20"/>
        </w:rPr>
        <w:t xml:space="preserve"> </w:t>
      </w:r>
      <w:r w:rsidRPr="002D15D0">
        <w:rPr>
          <w:rFonts w:ascii="Arial" w:eastAsia="Times New Roman" w:hAnsi="Arial" w:cs="Arial"/>
          <w:spacing w:val="1"/>
          <w:sz w:val="20"/>
          <w:szCs w:val="20"/>
        </w:rPr>
        <w:t>se</w:t>
      </w:r>
      <w:r w:rsidRPr="002D15D0">
        <w:rPr>
          <w:rFonts w:ascii="Arial" w:eastAsia="Times New Roman" w:hAnsi="Arial" w:cs="Arial"/>
          <w:spacing w:val="43"/>
          <w:sz w:val="20"/>
          <w:szCs w:val="20"/>
        </w:rPr>
        <w:t xml:space="preserve"> </w:t>
      </w:r>
      <w:r w:rsidRPr="002D15D0">
        <w:rPr>
          <w:rFonts w:ascii="Arial" w:eastAsia="Times New Roman" w:hAnsi="Arial" w:cs="Arial"/>
          <w:spacing w:val="-1"/>
          <w:sz w:val="20"/>
          <w:szCs w:val="20"/>
        </w:rPr>
        <w:t>nahajajo</w:t>
      </w:r>
      <w:r w:rsidRPr="002D15D0">
        <w:rPr>
          <w:rFonts w:ascii="Arial" w:eastAsia="Times New Roman" w:hAnsi="Arial" w:cs="Arial"/>
          <w:spacing w:val="43"/>
          <w:sz w:val="20"/>
          <w:szCs w:val="20"/>
        </w:rPr>
        <w:t xml:space="preserve"> </w:t>
      </w:r>
      <w:r w:rsidRPr="002D15D0">
        <w:rPr>
          <w:rFonts w:ascii="Arial" w:eastAsia="Times New Roman" w:hAnsi="Arial" w:cs="Arial"/>
          <w:sz w:val="20"/>
          <w:szCs w:val="20"/>
        </w:rPr>
        <w:t>postelje</w:t>
      </w:r>
      <w:r w:rsidRPr="002D15D0">
        <w:rPr>
          <w:rFonts w:ascii="Arial" w:eastAsia="Times New Roman" w:hAnsi="Arial" w:cs="Arial"/>
          <w:spacing w:val="43"/>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43"/>
          <w:sz w:val="20"/>
          <w:szCs w:val="20"/>
        </w:rPr>
        <w:t xml:space="preserve"> </w:t>
      </w:r>
      <w:r w:rsidRPr="002D15D0">
        <w:rPr>
          <w:rFonts w:ascii="Arial" w:eastAsia="Times New Roman" w:hAnsi="Arial" w:cs="Arial"/>
          <w:sz w:val="20"/>
          <w:szCs w:val="20"/>
        </w:rPr>
        <w:t>potrebno</w:t>
      </w:r>
      <w:r w:rsidRPr="002D15D0">
        <w:rPr>
          <w:rFonts w:ascii="Arial" w:eastAsia="Times New Roman" w:hAnsi="Arial" w:cs="Arial"/>
          <w:spacing w:val="43"/>
          <w:sz w:val="20"/>
          <w:szCs w:val="20"/>
        </w:rPr>
        <w:t xml:space="preserve"> </w:t>
      </w:r>
      <w:r w:rsidRPr="002D15D0">
        <w:rPr>
          <w:rFonts w:ascii="Arial" w:eastAsia="Times New Roman" w:hAnsi="Arial" w:cs="Arial"/>
          <w:sz w:val="20"/>
          <w:szCs w:val="20"/>
        </w:rPr>
        <w:t>predvideti</w:t>
      </w:r>
      <w:r w:rsidRPr="002D15D0">
        <w:rPr>
          <w:rFonts w:ascii="Arial" w:eastAsia="Times New Roman" w:hAnsi="Arial" w:cs="Arial"/>
          <w:spacing w:val="44"/>
          <w:sz w:val="20"/>
          <w:szCs w:val="20"/>
        </w:rPr>
        <w:t xml:space="preserve"> </w:t>
      </w:r>
      <w:r w:rsidRPr="002D15D0">
        <w:rPr>
          <w:rFonts w:ascii="Arial" w:eastAsia="Times New Roman" w:hAnsi="Arial" w:cs="Arial"/>
          <w:spacing w:val="-1"/>
          <w:sz w:val="20"/>
          <w:szCs w:val="20"/>
        </w:rPr>
        <w:t>svetlobno</w:t>
      </w:r>
      <w:r w:rsidRPr="002D15D0">
        <w:rPr>
          <w:rFonts w:ascii="Arial" w:eastAsia="Times New Roman" w:hAnsi="Arial" w:cs="Arial"/>
          <w:spacing w:val="43"/>
          <w:sz w:val="20"/>
          <w:szCs w:val="20"/>
        </w:rPr>
        <w:t xml:space="preserve"> </w:t>
      </w:r>
      <w:r w:rsidRPr="002D15D0">
        <w:rPr>
          <w:rFonts w:ascii="Arial" w:eastAsia="Times New Roman" w:hAnsi="Arial" w:cs="Arial"/>
          <w:spacing w:val="-1"/>
          <w:sz w:val="20"/>
          <w:szCs w:val="20"/>
        </w:rPr>
        <w:t>klicno</w:t>
      </w:r>
      <w:r w:rsidRPr="002D15D0">
        <w:rPr>
          <w:rFonts w:ascii="Arial" w:eastAsia="Times New Roman" w:hAnsi="Arial" w:cs="Arial"/>
          <w:spacing w:val="68"/>
          <w:w w:val="99"/>
          <w:sz w:val="20"/>
          <w:szCs w:val="20"/>
        </w:rPr>
        <w:t xml:space="preserve"> </w:t>
      </w:r>
      <w:r w:rsidRPr="002D15D0">
        <w:rPr>
          <w:rFonts w:ascii="Arial" w:eastAsia="Times New Roman" w:hAnsi="Arial" w:cs="Arial"/>
          <w:spacing w:val="-1"/>
          <w:sz w:val="20"/>
          <w:szCs w:val="20"/>
        </w:rPr>
        <w:t>napravo.</w:t>
      </w:r>
      <w:r w:rsidRPr="002D15D0">
        <w:rPr>
          <w:rFonts w:ascii="Arial" w:eastAsia="Times New Roman" w:hAnsi="Arial" w:cs="Arial"/>
          <w:spacing w:val="-11"/>
          <w:sz w:val="20"/>
          <w:szCs w:val="20"/>
        </w:rPr>
        <w:t xml:space="preserve"> </w:t>
      </w:r>
      <w:r w:rsidRPr="002D15D0">
        <w:rPr>
          <w:rFonts w:ascii="Arial" w:eastAsia="Times New Roman" w:hAnsi="Arial" w:cs="Arial"/>
          <w:sz w:val="20"/>
          <w:szCs w:val="20"/>
        </w:rPr>
        <w:t>Predvidena</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naprava</w:t>
      </w:r>
      <w:r w:rsidRPr="002D15D0">
        <w:rPr>
          <w:rFonts w:ascii="Arial" w:eastAsia="Times New Roman" w:hAnsi="Arial" w:cs="Arial"/>
          <w:spacing w:val="-11"/>
          <w:sz w:val="20"/>
          <w:szCs w:val="20"/>
        </w:rPr>
        <w:t xml:space="preserve"> </w:t>
      </w:r>
      <w:r w:rsidRPr="002D15D0">
        <w:rPr>
          <w:rFonts w:ascii="Arial" w:eastAsia="Times New Roman" w:hAnsi="Arial" w:cs="Arial"/>
          <w:sz w:val="20"/>
          <w:szCs w:val="20"/>
        </w:rPr>
        <w:t>mora</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obsegati:</w:t>
      </w:r>
    </w:p>
    <w:p w:rsidR="002D15D0" w:rsidRPr="002D15D0" w:rsidRDefault="002D15D0" w:rsidP="002D15D0">
      <w:pPr>
        <w:widowControl/>
        <w:numPr>
          <w:ilvl w:val="0"/>
          <w:numId w:val="21"/>
        </w:numPr>
        <w:tabs>
          <w:tab w:val="left" w:pos="258"/>
        </w:tabs>
        <w:kinsoku w:val="0"/>
        <w:overflowPunct w:val="0"/>
        <w:autoSpaceDE/>
        <w:autoSpaceDN/>
        <w:adjustRightInd w:val="0"/>
        <w:ind w:left="257" w:hanging="139"/>
        <w:jc w:val="both"/>
        <w:rPr>
          <w:rFonts w:ascii="Arial" w:eastAsia="Times New Roman" w:hAnsi="Arial" w:cs="Arial"/>
          <w:sz w:val="20"/>
          <w:szCs w:val="20"/>
        </w:rPr>
      </w:pPr>
      <w:r w:rsidRPr="002D15D0">
        <w:rPr>
          <w:rFonts w:ascii="Arial" w:eastAsia="Times New Roman" w:hAnsi="Arial" w:cs="Arial"/>
          <w:spacing w:val="-1"/>
          <w:sz w:val="20"/>
          <w:szCs w:val="20"/>
        </w:rPr>
        <w:t>posteljno</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avtomatiko</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nujni</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klic</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zdravnika,</w:t>
      </w:r>
    </w:p>
    <w:p w:rsidR="002D15D0" w:rsidRPr="002D15D0" w:rsidRDefault="002D15D0" w:rsidP="002D15D0">
      <w:pPr>
        <w:widowControl/>
        <w:numPr>
          <w:ilvl w:val="0"/>
          <w:numId w:val="21"/>
        </w:numPr>
        <w:tabs>
          <w:tab w:val="left" w:pos="258"/>
        </w:tabs>
        <w:kinsoku w:val="0"/>
        <w:overflowPunct w:val="0"/>
        <w:autoSpaceDE/>
        <w:autoSpaceDN/>
        <w:adjustRightInd w:val="0"/>
        <w:ind w:left="257" w:hanging="139"/>
        <w:jc w:val="both"/>
        <w:rPr>
          <w:rFonts w:ascii="Arial" w:eastAsia="Times New Roman" w:hAnsi="Arial" w:cs="Arial"/>
          <w:sz w:val="20"/>
          <w:szCs w:val="20"/>
        </w:rPr>
      </w:pPr>
      <w:r w:rsidRPr="002D15D0">
        <w:rPr>
          <w:rFonts w:ascii="Arial" w:eastAsia="Times New Roman" w:hAnsi="Arial" w:cs="Arial"/>
          <w:spacing w:val="-1"/>
          <w:sz w:val="20"/>
          <w:szCs w:val="20"/>
        </w:rPr>
        <w:t>aparat</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bolnika</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klic</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sestre,</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nujni</w:t>
      </w:r>
      <w:r w:rsidRPr="002D15D0">
        <w:rPr>
          <w:rFonts w:ascii="Arial" w:eastAsia="Times New Roman" w:hAnsi="Arial" w:cs="Arial"/>
          <w:spacing w:val="-5"/>
          <w:sz w:val="20"/>
          <w:szCs w:val="20"/>
        </w:rPr>
        <w:t xml:space="preserve"> </w:t>
      </w:r>
      <w:r w:rsidRPr="002D15D0">
        <w:rPr>
          <w:rFonts w:ascii="Arial" w:eastAsia="Times New Roman" w:hAnsi="Arial" w:cs="Arial"/>
          <w:sz w:val="20"/>
          <w:szCs w:val="20"/>
        </w:rPr>
        <w:t>klic</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5"/>
          <w:sz w:val="20"/>
          <w:szCs w:val="20"/>
        </w:rPr>
        <w:t xml:space="preserve"> </w:t>
      </w:r>
      <w:r w:rsidRPr="002D15D0">
        <w:rPr>
          <w:rFonts w:ascii="Arial" w:eastAsia="Times New Roman" w:hAnsi="Arial" w:cs="Arial"/>
          <w:spacing w:val="-1"/>
          <w:sz w:val="20"/>
          <w:szCs w:val="20"/>
        </w:rPr>
        <w:t>prižiganje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luči,</w:t>
      </w:r>
    </w:p>
    <w:p w:rsidR="002D15D0" w:rsidRPr="002D15D0" w:rsidRDefault="002D15D0" w:rsidP="002D15D0">
      <w:pPr>
        <w:widowControl/>
        <w:numPr>
          <w:ilvl w:val="0"/>
          <w:numId w:val="21"/>
        </w:numPr>
        <w:tabs>
          <w:tab w:val="left" w:pos="258"/>
        </w:tabs>
        <w:kinsoku w:val="0"/>
        <w:overflowPunct w:val="0"/>
        <w:autoSpaceDE/>
        <w:autoSpaceDN/>
        <w:adjustRightInd w:val="0"/>
        <w:ind w:left="257" w:hanging="139"/>
        <w:jc w:val="both"/>
        <w:rPr>
          <w:rFonts w:ascii="Arial" w:eastAsia="Times New Roman" w:hAnsi="Arial" w:cs="Arial"/>
          <w:sz w:val="20"/>
          <w:szCs w:val="20"/>
        </w:rPr>
      </w:pPr>
      <w:r w:rsidRPr="002D15D0">
        <w:rPr>
          <w:rFonts w:ascii="Arial" w:eastAsia="Times New Roman" w:hAnsi="Arial" w:cs="Arial"/>
          <w:spacing w:val="-1"/>
          <w:sz w:val="20"/>
          <w:szCs w:val="20"/>
        </w:rPr>
        <w:t>slušalko</w:t>
      </w:r>
      <w:r w:rsidRPr="002D15D0">
        <w:rPr>
          <w:rFonts w:ascii="Arial" w:eastAsia="Times New Roman" w:hAnsi="Arial" w:cs="Arial"/>
          <w:spacing w:val="-10"/>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poslušanje</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glasbe,</w:t>
      </w:r>
    </w:p>
    <w:p w:rsidR="002D15D0" w:rsidRPr="002D15D0" w:rsidRDefault="002D15D0" w:rsidP="002D15D0">
      <w:pPr>
        <w:widowControl/>
        <w:numPr>
          <w:ilvl w:val="0"/>
          <w:numId w:val="21"/>
        </w:numPr>
        <w:tabs>
          <w:tab w:val="left" w:pos="258"/>
        </w:tabs>
        <w:kinsoku w:val="0"/>
        <w:overflowPunct w:val="0"/>
        <w:autoSpaceDE/>
        <w:autoSpaceDN/>
        <w:adjustRightInd w:val="0"/>
        <w:ind w:left="257" w:hanging="139"/>
        <w:jc w:val="both"/>
        <w:rPr>
          <w:rFonts w:ascii="Arial" w:eastAsia="Times New Roman" w:hAnsi="Arial" w:cs="Arial"/>
          <w:sz w:val="20"/>
          <w:szCs w:val="20"/>
        </w:rPr>
      </w:pPr>
      <w:proofErr w:type="spellStart"/>
      <w:r w:rsidRPr="002D15D0">
        <w:rPr>
          <w:rFonts w:ascii="Arial" w:eastAsia="Times New Roman" w:hAnsi="Arial" w:cs="Arial"/>
          <w:spacing w:val="-1"/>
          <w:sz w:val="20"/>
          <w:szCs w:val="20"/>
        </w:rPr>
        <w:t>mikrozvočnik</w:t>
      </w:r>
      <w:proofErr w:type="spellEnd"/>
      <w:r w:rsidRPr="002D15D0">
        <w:rPr>
          <w:rFonts w:ascii="Arial" w:eastAsia="Times New Roman" w:hAnsi="Arial" w:cs="Arial"/>
          <w:spacing w:val="-11"/>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sobah</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pacientov,</w:t>
      </w:r>
    </w:p>
    <w:p w:rsidR="002D15D0" w:rsidRPr="002D15D0" w:rsidRDefault="002D15D0" w:rsidP="002D15D0">
      <w:pPr>
        <w:widowControl/>
        <w:numPr>
          <w:ilvl w:val="0"/>
          <w:numId w:val="21"/>
        </w:numPr>
        <w:tabs>
          <w:tab w:val="left" w:pos="258"/>
        </w:tabs>
        <w:kinsoku w:val="0"/>
        <w:overflowPunct w:val="0"/>
        <w:autoSpaceDE/>
        <w:autoSpaceDN/>
        <w:adjustRightInd w:val="0"/>
        <w:ind w:left="257" w:hanging="139"/>
        <w:jc w:val="both"/>
        <w:rPr>
          <w:rFonts w:ascii="Arial" w:eastAsia="Times New Roman" w:hAnsi="Arial" w:cs="Arial"/>
          <w:sz w:val="20"/>
          <w:szCs w:val="20"/>
        </w:rPr>
      </w:pPr>
      <w:r w:rsidRPr="002D15D0">
        <w:rPr>
          <w:rFonts w:ascii="Arial" w:eastAsia="Times New Roman" w:hAnsi="Arial" w:cs="Arial"/>
          <w:sz w:val="20"/>
          <w:szCs w:val="20"/>
        </w:rPr>
        <w:t>potezne</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klicne</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tipke</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kopalnicah,</w:t>
      </w:r>
    </w:p>
    <w:p w:rsidR="002D15D0" w:rsidRPr="002D15D0" w:rsidRDefault="002D15D0" w:rsidP="002D15D0">
      <w:pPr>
        <w:widowControl/>
        <w:numPr>
          <w:ilvl w:val="0"/>
          <w:numId w:val="21"/>
        </w:numPr>
        <w:tabs>
          <w:tab w:val="left" w:pos="258"/>
        </w:tabs>
        <w:kinsoku w:val="0"/>
        <w:overflowPunct w:val="0"/>
        <w:autoSpaceDE/>
        <w:autoSpaceDN/>
        <w:adjustRightInd w:val="0"/>
        <w:ind w:left="257" w:hanging="139"/>
        <w:jc w:val="both"/>
        <w:rPr>
          <w:rFonts w:ascii="Arial" w:eastAsia="Times New Roman" w:hAnsi="Arial" w:cs="Arial"/>
          <w:sz w:val="20"/>
          <w:szCs w:val="20"/>
        </w:rPr>
      </w:pPr>
      <w:r w:rsidRPr="002D15D0">
        <w:rPr>
          <w:rFonts w:ascii="Arial" w:eastAsia="Times New Roman" w:hAnsi="Arial" w:cs="Arial"/>
          <w:spacing w:val="-1"/>
          <w:sz w:val="20"/>
          <w:szCs w:val="20"/>
        </w:rPr>
        <w:t>klicne</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tipke</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sanitarijah,</w:t>
      </w:r>
    </w:p>
    <w:p w:rsidR="002D15D0" w:rsidRPr="002D15D0" w:rsidRDefault="002D15D0" w:rsidP="002D15D0">
      <w:pPr>
        <w:widowControl/>
        <w:numPr>
          <w:ilvl w:val="0"/>
          <w:numId w:val="21"/>
        </w:numPr>
        <w:tabs>
          <w:tab w:val="left" w:pos="258"/>
        </w:tabs>
        <w:kinsoku w:val="0"/>
        <w:overflowPunct w:val="0"/>
        <w:autoSpaceDE/>
        <w:autoSpaceDN/>
        <w:adjustRightInd w:val="0"/>
        <w:ind w:left="257" w:hanging="139"/>
        <w:jc w:val="both"/>
        <w:rPr>
          <w:rFonts w:ascii="Arial" w:eastAsia="Times New Roman" w:hAnsi="Arial" w:cs="Arial"/>
          <w:sz w:val="20"/>
          <w:szCs w:val="20"/>
        </w:rPr>
      </w:pPr>
      <w:r w:rsidRPr="002D15D0">
        <w:rPr>
          <w:rFonts w:ascii="Arial" w:eastAsia="Times New Roman" w:hAnsi="Arial" w:cs="Arial"/>
          <w:spacing w:val="-1"/>
          <w:sz w:val="20"/>
          <w:szCs w:val="20"/>
        </w:rPr>
        <w:t>terminal</w:t>
      </w:r>
      <w:r w:rsidRPr="002D15D0">
        <w:rPr>
          <w:rFonts w:ascii="Arial" w:eastAsia="Times New Roman" w:hAnsi="Arial" w:cs="Arial"/>
          <w:spacing w:val="-15"/>
          <w:sz w:val="20"/>
          <w:szCs w:val="20"/>
        </w:rPr>
        <w:t xml:space="preserve"> </w:t>
      </w:r>
      <w:r w:rsidRPr="002D15D0">
        <w:rPr>
          <w:rFonts w:ascii="Arial" w:eastAsia="Times New Roman" w:hAnsi="Arial" w:cs="Arial"/>
          <w:spacing w:val="-1"/>
          <w:sz w:val="20"/>
          <w:szCs w:val="20"/>
        </w:rPr>
        <w:t>sestre,</w:t>
      </w:r>
    </w:p>
    <w:p w:rsidR="002D15D0" w:rsidRPr="002D15D0" w:rsidRDefault="002D15D0" w:rsidP="002D15D0">
      <w:pPr>
        <w:widowControl/>
        <w:numPr>
          <w:ilvl w:val="0"/>
          <w:numId w:val="21"/>
        </w:numPr>
        <w:tabs>
          <w:tab w:val="left" w:pos="258"/>
        </w:tabs>
        <w:kinsoku w:val="0"/>
        <w:overflowPunct w:val="0"/>
        <w:autoSpaceDE/>
        <w:autoSpaceDN/>
        <w:adjustRightInd w:val="0"/>
        <w:ind w:left="257" w:hanging="139"/>
        <w:jc w:val="both"/>
        <w:rPr>
          <w:rFonts w:ascii="Arial" w:eastAsia="Times New Roman" w:hAnsi="Arial" w:cs="Arial"/>
          <w:sz w:val="20"/>
          <w:szCs w:val="20"/>
        </w:rPr>
      </w:pPr>
      <w:r w:rsidRPr="002D15D0">
        <w:rPr>
          <w:rFonts w:ascii="Arial" w:eastAsia="Times New Roman" w:hAnsi="Arial" w:cs="Arial"/>
          <w:spacing w:val="-1"/>
          <w:sz w:val="20"/>
          <w:szCs w:val="20"/>
        </w:rPr>
        <w:t>kombinacije</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za</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funkcije: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razrešitev</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klica,</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iskanje</w:t>
      </w:r>
      <w:r w:rsidRPr="002D15D0">
        <w:rPr>
          <w:rFonts w:ascii="Arial" w:eastAsia="Times New Roman" w:hAnsi="Arial" w:cs="Arial"/>
          <w:spacing w:val="-6"/>
          <w:sz w:val="20"/>
          <w:szCs w:val="20"/>
        </w:rPr>
        <w:t xml:space="preserve"> </w:t>
      </w:r>
      <w:r w:rsidRPr="002D15D0">
        <w:rPr>
          <w:rFonts w:ascii="Arial" w:eastAsia="Times New Roman" w:hAnsi="Arial" w:cs="Arial"/>
          <w:spacing w:val="-1"/>
          <w:sz w:val="20"/>
          <w:szCs w:val="20"/>
        </w:rPr>
        <w:t>sestre</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w:t>
      </w:r>
    </w:p>
    <w:p w:rsidR="002D15D0" w:rsidRPr="002D15D0" w:rsidRDefault="002D15D0" w:rsidP="002D15D0">
      <w:pPr>
        <w:widowControl/>
        <w:numPr>
          <w:ilvl w:val="0"/>
          <w:numId w:val="21"/>
        </w:numPr>
        <w:tabs>
          <w:tab w:val="left" w:pos="258"/>
        </w:tabs>
        <w:kinsoku w:val="0"/>
        <w:overflowPunct w:val="0"/>
        <w:autoSpaceDE/>
        <w:autoSpaceDN/>
        <w:adjustRightInd w:val="0"/>
        <w:ind w:left="257" w:hanging="139"/>
        <w:jc w:val="both"/>
        <w:rPr>
          <w:rFonts w:ascii="Arial" w:eastAsia="Times New Roman" w:hAnsi="Arial" w:cs="Arial"/>
          <w:sz w:val="20"/>
          <w:szCs w:val="20"/>
        </w:rPr>
      </w:pPr>
      <w:r w:rsidRPr="002D15D0">
        <w:rPr>
          <w:rFonts w:ascii="Arial" w:eastAsia="Times New Roman" w:hAnsi="Arial" w:cs="Arial"/>
          <w:spacing w:val="-1"/>
          <w:sz w:val="20"/>
          <w:szCs w:val="20"/>
        </w:rPr>
        <w:t>centralno</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enoto</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napajanjem.</w:t>
      </w:r>
    </w:p>
    <w:p w:rsidR="002D15D0" w:rsidRPr="002D15D0" w:rsidRDefault="002D15D0" w:rsidP="002D15D0">
      <w:pPr>
        <w:kinsoku w:val="0"/>
        <w:overflowPunct w:val="0"/>
        <w:adjustRightInd w:val="0"/>
        <w:rPr>
          <w:rFonts w:ascii="Arial" w:eastAsia="Times New Roman" w:hAnsi="Arial" w:cs="Arial"/>
          <w:sz w:val="20"/>
          <w:szCs w:val="20"/>
        </w:rPr>
      </w:pPr>
    </w:p>
    <w:p w:rsidR="002D15D0" w:rsidRPr="002D15D0" w:rsidRDefault="002D15D0" w:rsidP="002D15D0">
      <w:pPr>
        <w:kinsoku w:val="0"/>
        <w:overflowPunct w:val="0"/>
        <w:adjustRightInd w:val="0"/>
        <w:ind w:right="195"/>
        <w:rPr>
          <w:rFonts w:ascii="Arial" w:eastAsia="Times New Roman" w:hAnsi="Arial" w:cs="Arial"/>
          <w:sz w:val="20"/>
          <w:szCs w:val="20"/>
        </w:rPr>
      </w:pPr>
      <w:r w:rsidRPr="002D15D0">
        <w:rPr>
          <w:rFonts w:ascii="Arial" w:eastAsia="Times New Roman" w:hAnsi="Arial" w:cs="Arial"/>
          <w:sz w:val="20"/>
          <w:szCs w:val="20"/>
        </w:rPr>
        <w:t>Svetlobna</w:t>
      </w:r>
      <w:r w:rsidRPr="002D15D0">
        <w:rPr>
          <w:rFonts w:ascii="Arial" w:eastAsia="Times New Roman" w:hAnsi="Arial" w:cs="Arial"/>
          <w:spacing w:val="21"/>
          <w:sz w:val="20"/>
          <w:szCs w:val="20"/>
        </w:rPr>
        <w:t xml:space="preserve"> </w:t>
      </w:r>
      <w:r w:rsidRPr="002D15D0">
        <w:rPr>
          <w:rFonts w:ascii="Arial" w:eastAsia="Times New Roman" w:hAnsi="Arial" w:cs="Arial"/>
          <w:spacing w:val="-1"/>
          <w:sz w:val="20"/>
          <w:szCs w:val="20"/>
        </w:rPr>
        <w:t>klicna</w:t>
      </w:r>
      <w:r w:rsidRPr="002D15D0">
        <w:rPr>
          <w:rFonts w:ascii="Arial" w:eastAsia="Times New Roman" w:hAnsi="Arial" w:cs="Arial"/>
          <w:spacing w:val="21"/>
          <w:sz w:val="20"/>
          <w:szCs w:val="20"/>
        </w:rPr>
        <w:t xml:space="preserve"> </w:t>
      </w:r>
      <w:r w:rsidRPr="002D15D0">
        <w:rPr>
          <w:rFonts w:ascii="Arial" w:eastAsia="Times New Roman" w:hAnsi="Arial" w:cs="Arial"/>
          <w:spacing w:val="-1"/>
          <w:sz w:val="20"/>
          <w:szCs w:val="20"/>
        </w:rPr>
        <w:t>naprava</w:t>
      </w:r>
      <w:r w:rsidRPr="002D15D0">
        <w:rPr>
          <w:rFonts w:ascii="Arial" w:eastAsia="Times New Roman" w:hAnsi="Arial" w:cs="Arial"/>
          <w:spacing w:val="22"/>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21"/>
          <w:sz w:val="20"/>
          <w:szCs w:val="20"/>
        </w:rPr>
        <w:t xml:space="preserve"> </w:t>
      </w:r>
      <w:r w:rsidRPr="002D15D0">
        <w:rPr>
          <w:rFonts w:ascii="Arial" w:eastAsia="Times New Roman" w:hAnsi="Arial" w:cs="Arial"/>
          <w:sz w:val="20"/>
          <w:szCs w:val="20"/>
        </w:rPr>
        <w:t>iz</w:t>
      </w:r>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vsake</w:t>
      </w:r>
      <w:r w:rsidRPr="002D15D0">
        <w:rPr>
          <w:rFonts w:ascii="Arial" w:eastAsia="Times New Roman" w:hAnsi="Arial" w:cs="Arial"/>
          <w:spacing w:val="22"/>
          <w:sz w:val="20"/>
          <w:szCs w:val="20"/>
        </w:rPr>
        <w:t xml:space="preserve"> </w:t>
      </w:r>
      <w:r w:rsidRPr="002D15D0">
        <w:rPr>
          <w:rFonts w:ascii="Arial" w:eastAsia="Times New Roman" w:hAnsi="Arial" w:cs="Arial"/>
          <w:spacing w:val="-1"/>
          <w:sz w:val="20"/>
          <w:szCs w:val="20"/>
        </w:rPr>
        <w:t>postelje</w:t>
      </w:r>
      <w:r w:rsidRPr="002D15D0">
        <w:rPr>
          <w:rFonts w:ascii="Arial" w:eastAsia="Times New Roman" w:hAnsi="Arial" w:cs="Arial"/>
          <w:spacing w:val="21"/>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21"/>
          <w:sz w:val="20"/>
          <w:szCs w:val="20"/>
        </w:rPr>
        <w:t xml:space="preserve"> </w:t>
      </w:r>
      <w:r w:rsidRPr="002D15D0">
        <w:rPr>
          <w:rFonts w:ascii="Arial" w:eastAsia="Times New Roman" w:hAnsi="Arial" w:cs="Arial"/>
          <w:spacing w:val="-1"/>
          <w:sz w:val="20"/>
          <w:szCs w:val="20"/>
        </w:rPr>
        <w:t>izpred</w:t>
      </w:r>
      <w:r w:rsidRPr="002D15D0">
        <w:rPr>
          <w:rFonts w:ascii="Arial" w:eastAsia="Times New Roman" w:hAnsi="Arial" w:cs="Arial"/>
          <w:spacing w:val="22"/>
          <w:sz w:val="20"/>
          <w:szCs w:val="20"/>
        </w:rPr>
        <w:t xml:space="preserve"> </w:t>
      </w:r>
      <w:r w:rsidRPr="002D15D0">
        <w:rPr>
          <w:rFonts w:ascii="Arial" w:eastAsia="Times New Roman" w:hAnsi="Arial" w:cs="Arial"/>
          <w:spacing w:val="-1"/>
          <w:sz w:val="20"/>
          <w:szCs w:val="20"/>
        </w:rPr>
        <w:t>vrat</w:t>
      </w:r>
      <w:r w:rsidRPr="002D15D0">
        <w:rPr>
          <w:rFonts w:ascii="Arial" w:eastAsia="Times New Roman" w:hAnsi="Arial" w:cs="Arial"/>
          <w:spacing w:val="23"/>
          <w:sz w:val="20"/>
          <w:szCs w:val="20"/>
        </w:rPr>
        <w:t xml:space="preserve"> </w:t>
      </w:r>
      <w:r w:rsidRPr="002D15D0">
        <w:rPr>
          <w:rFonts w:ascii="Arial" w:eastAsia="Times New Roman" w:hAnsi="Arial" w:cs="Arial"/>
          <w:spacing w:val="-1"/>
          <w:sz w:val="20"/>
          <w:szCs w:val="20"/>
        </w:rPr>
        <w:t>vsake</w:t>
      </w:r>
      <w:r w:rsidRPr="002D15D0">
        <w:rPr>
          <w:rFonts w:ascii="Arial" w:eastAsia="Times New Roman" w:hAnsi="Arial" w:cs="Arial"/>
          <w:spacing w:val="22"/>
          <w:sz w:val="20"/>
          <w:szCs w:val="20"/>
        </w:rPr>
        <w:t xml:space="preserve"> </w:t>
      </w:r>
      <w:r w:rsidRPr="002D15D0">
        <w:rPr>
          <w:rFonts w:ascii="Arial" w:eastAsia="Times New Roman" w:hAnsi="Arial" w:cs="Arial"/>
          <w:spacing w:val="-1"/>
          <w:sz w:val="20"/>
          <w:szCs w:val="20"/>
        </w:rPr>
        <w:t>bolniške</w:t>
      </w:r>
      <w:r w:rsidRPr="002D15D0">
        <w:rPr>
          <w:rFonts w:ascii="Arial" w:eastAsia="Times New Roman" w:hAnsi="Arial" w:cs="Arial"/>
          <w:spacing w:val="21"/>
          <w:sz w:val="20"/>
          <w:szCs w:val="20"/>
        </w:rPr>
        <w:t xml:space="preserve"> </w:t>
      </w:r>
      <w:r w:rsidRPr="002D15D0">
        <w:rPr>
          <w:rFonts w:ascii="Arial" w:eastAsia="Times New Roman" w:hAnsi="Arial" w:cs="Arial"/>
          <w:sz w:val="20"/>
          <w:szCs w:val="20"/>
        </w:rPr>
        <w:t>sobe</w:t>
      </w:r>
      <w:r w:rsidRPr="002D15D0">
        <w:rPr>
          <w:rFonts w:ascii="Arial" w:eastAsia="Times New Roman" w:hAnsi="Arial" w:cs="Arial"/>
          <w:spacing w:val="22"/>
          <w:sz w:val="20"/>
          <w:szCs w:val="20"/>
        </w:rPr>
        <w:t xml:space="preserve"> </w:t>
      </w:r>
      <w:r w:rsidRPr="002D15D0">
        <w:rPr>
          <w:rFonts w:ascii="Arial" w:eastAsia="Times New Roman" w:hAnsi="Arial" w:cs="Arial"/>
          <w:sz w:val="20"/>
          <w:szCs w:val="20"/>
        </w:rPr>
        <w:t>poveže</w:t>
      </w:r>
      <w:r w:rsidRPr="002D15D0">
        <w:rPr>
          <w:rFonts w:ascii="Arial" w:eastAsia="Times New Roman" w:hAnsi="Arial" w:cs="Arial"/>
          <w:spacing w:val="21"/>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79"/>
          <w:w w:val="99"/>
          <w:sz w:val="20"/>
          <w:szCs w:val="20"/>
        </w:rPr>
        <w:t xml:space="preserve"> </w:t>
      </w:r>
      <w:r w:rsidRPr="002D15D0">
        <w:rPr>
          <w:rFonts w:ascii="Arial" w:eastAsia="Times New Roman" w:hAnsi="Arial" w:cs="Arial"/>
          <w:spacing w:val="-1"/>
          <w:sz w:val="20"/>
          <w:szCs w:val="20"/>
        </w:rPr>
        <w:t>sestrski</w:t>
      </w:r>
      <w:r w:rsidRPr="002D15D0">
        <w:rPr>
          <w:rFonts w:ascii="Arial" w:eastAsia="Times New Roman" w:hAnsi="Arial" w:cs="Arial"/>
          <w:spacing w:val="-12"/>
          <w:sz w:val="20"/>
          <w:szCs w:val="20"/>
        </w:rPr>
        <w:t xml:space="preserve"> </w:t>
      </w:r>
      <w:r w:rsidRPr="002D15D0">
        <w:rPr>
          <w:rFonts w:ascii="Arial" w:eastAsia="Times New Roman" w:hAnsi="Arial" w:cs="Arial"/>
          <w:sz w:val="20"/>
          <w:szCs w:val="20"/>
        </w:rPr>
        <w:t>pult.</w:t>
      </w:r>
    </w:p>
    <w:p w:rsidR="002D15D0" w:rsidRPr="002D15D0" w:rsidRDefault="002D15D0" w:rsidP="002D15D0">
      <w:pPr>
        <w:kinsoku w:val="0"/>
        <w:overflowPunct w:val="0"/>
        <w:adjustRightInd w:val="0"/>
        <w:ind w:right="108"/>
        <w:jc w:val="both"/>
        <w:rPr>
          <w:rFonts w:ascii="Arial" w:eastAsia="Times New Roman" w:hAnsi="Arial" w:cs="Arial"/>
          <w:sz w:val="20"/>
          <w:szCs w:val="20"/>
        </w:rPr>
      </w:pPr>
      <w:r w:rsidRPr="002D15D0">
        <w:rPr>
          <w:rFonts w:ascii="Arial" w:eastAsia="Times New Roman" w:hAnsi="Arial" w:cs="Arial"/>
          <w:sz w:val="20"/>
          <w:szCs w:val="20"/>
        </w:rPr>
        <w:t>V</w:t>
      </w:r>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UKC</w:t>
      </w:r>
      <w:r w:rsidRPr="002D15D0">
        <w:rPr>
          <w:rFonts w:ascii="Arial" w:eastAsia="Times New Roman" w:hAnsi="Arial" w:cs="Arial"/>
          <w:spacing w:val="27"/>
          <w:sz w:val="20"/>
          <w:szCs w:val="20"/>
        </w:rPr>
        <w:t xml:space="preserve"> </w:t>
      </w:r>
      <w:r w:rsidRPr="002D15D0">
        <w:rPr>
          <w:rFonts w:ascii="Arial" w:eastAsia="Times New Roman" w:hAnsi="Arial" w:cs="Arial"/>
          <w:spacing w:val="-1"/>
          <w:sz w:val="20"/>
          <w:szCs w:val="20"/>
        </w:rPr>
        <w:t>Maribor</w:t>
      </w:r>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imamo</w:t>
      </w:r>
      <w:r w:rsidRPr="002D15D0">
        <w:rPr>
          <w:rFonts w:ascii="Arial" w:eastAsia="Times New Roman" w:hAnsi="Arial" w:cs="Arial"/>
          <w:spacing w:val="26"/>
          <w:sz w:val="20"/>
          <w:szCs w:val="20"/>
        </w:rPr>
        <w:t xml:space="preserve"> </w:t>
      </w:r>
      <w:r w:rsidRPr="002D15D0">
        <w:rPr>
          <w:rFonts w:ascii="Arial" w:eastAsia="Times New Roman" w:hAnsi="Arial" w:cs="Arial"/>
          <w:spacing w:val="-1"/>
          <w:sz w:val="20"/>
          <w:szCs w:val="20"/>
        </w:rPr>
        <w:t>vgrajen</w:t>
      </w:r>
      <w:r w:rsidRPr="002D15D0">
        <w:rPr>
          <w:rFonts w:ascii="Arial" w:eastAsia="Times New Roman" w:hAnsi="Arial" w:cs="Arial"/>
          <w:spacing w:val="25"/>
          <w:sz w:val="20"/>
          <w:szCs w:val="20"/>
        </w:rPr>
        <w:t xml:space="preserve"> </w:t>
      </w:r>
      <w:r w:rsidRPr="002D15D0">
        <w:rPr>
          <w:rFonts w:ascii="Arial" w:eastAsia="Times New Roman" w:hAnsi="Arial" w:cs="Arial"/>
          <w:spacing w:val="-1"/>
          <w:sz w:val="20"/>
          <w:szCs w:val="20"/>
        </w:rPr>
        <w:t>klicni</w:t>
      </w:r>
      <w:r w:rsidRPr="002D15D0">
        <w:rPr>
          <w:rFonts w:ascii="Arial" w:eastAsia="Times New Roman" w:hAnsi="Arial" w:cs="Arial"/>
          <w:spacing w:val="26"/>
          <w:sz w:val="20"/>
          <w:szCs w:val="20"/>
        </w:rPr>
        <w:t xml:space="preserve"> </w:t>
      </w:r>
      <w:r w:rsidRPr="002D15D0">
        <w:rPr>
          <w:rFonts w:ascii="Arial" w:eastAsia="Times New Roman" w:hAnsi="Arial" w:cs="Arial"/>
          <w:spacing w:val="-1"/>
          <w:sz w:val="20"/>
          <w:szCs w:val="20"/>
        </w:rPr>
        <w:t>sistem</w:t>
      </w:r>
      <w:r w:rsidRPr="002D15D0">
        <w:rPr>
          <w:rFonts w:ascii="Arial" w:eastAsia="Times New Roman" w:hAnsi="Arial" w:cs="Arial"/>
          <w:spacing w:val="25"/>
          <w:sz w:val="20"/>
          <w:szCs w:val="20"/>
        </w:rPr>
        <w:t xml:space="preserve"> </w:t>
      </w:r>
      <w:proofErr w:type="spellStart"/>
      <w:r w:rsidRPr="002D15D0">
        <w:rPr>
          <w:rFonts w:ascii="Arial" w:eastAsia="Times New Roman" w:hAnsi="Arial" w:cs="Arial"/>
          <w:spacing w:val="-1"/>
          <w:sz w:val="20"/>
          <w:szCs w:val="20"/>
        </w:rPr>
        <w:t>Zettler</w:t>
      </w:r>
      <w:proofErr w:type="spellEnd"/>
      <w:r w:rsidRPr="002D15D0">
        <w:rPr>
          <w:rFonts w:ascii="Arial" w:eastAsia="Times New Roman" w:hAnsi="Arial" w:cs="Arial"/>
          <w:spacing w:val="-1"/>
          <w:sz w:val="20"/>
          <w:szCs w:val="20"/>
        </w:rPr>
        <w:t>,</w:t>
      </w:r>
      <w:r w:rsidRPr="002D15D0">
        <w:rPr>
          <w:rFonts w:ascii="Arial" w:eastAsia="Times New Roman" w:hAnsi="Arial" w:cs="Arial"/>
          <w:spacing w:val="26"/>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26"/>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24"/>
          <w:sz w:val="20"/>
          <w:szCs w:val="20"/>
        </w:rPr>
        <w:t xml:space="preserve"> </w:t>
      </w:r>
      <w:r w:rsidRPr="002D15D0">
        <w:rPr>
          <w:rFonts w:ascii="Arial" w:eastAsia="Times New Roman" w:hAnsi="Arial" w:cs="Arial"/>
          <w:spacing w:val="-1"/>
          <w:sz w:val="20"/>
          <w:szCs w:val="20"/>
        </w:rPr>
        <w:t>povezan</w:t>
      </w:r>
      <w:r w:rsidRPr="002D15D0">
        <w:rPr>
          <w:rFonts w:ascii="Arial" w:eastAsia="Times New Roman" w:hAnsi="Arial" w:cs="Arial"/>
          <w:spacing w:val="26"/>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22"/>
          <w:sz w:val="20"/>
          <w:szCs w:val="20"/>
        </w:rPr>
        <w:t xml:space="preserve"> </w:t>
      </w:r>
      <w:r w:rsidRPr="002D15D0">
        <w:rPr>
          <w:rFonts w:ascii="Arial" w:eastAsia="Times New Roman" w:hAnsi="Arial" w:cs="Arial"/>
          <w:spacing w:val="-1"/>
          <w:sz w:val="20"/>
          <w:szCs w:val="20"/>
        </w:rPr>
        <w:t>bolnišnični</w:t>
      </w:r>
      <w:r w:rsidRPr="002D15D0">
        <w:rPr>
          <w:rFonts w:ascii="Arial" w:eastAsia="Times New Roman" w:hAnsi="Arial" w:cs="Arial"/>
          <w:spacing w:val="26"/>
          <w:sz w:val="20"/>
          <w:szCs w:val="20"/>
        </w:rPr>
        <w:t xml:space="preserve"> </w:t>
      </w:r>
      <w:r w:rsidRPr="002D15D0">
        <w:rPr>
          <w:rFonts w:ascii="Arial" w:eastAsia="Times New Roman" w:hAnsi="Arial" w:cs="Arial"/>
          <w:spacing w:val="-1"/>
          <w:sz w:val="20"/>
          <w:szCs w:val="20"/>
        </w:rPr>
        <w:t>nadzorni</w:t>
      </w:r>
      <w:r w:rsidRPr="002D15D0">
        <w:rPr>
          <w:rFonts w:ascii="Arial" w:eastAsia="Times New Roman" w:hAnsi="Arial" w:cs="Arial"/>
          <w:spacing w:val="85"/>
          <w:w w:val="99"/>
          <w:sz w:val="20"/>
          <w:szCs w:val="20"/>
        </w:rPr>
        <w:t xml:space="preserve"> </w:t>
      </w:r>
      <w:r w:rsidRPr="002D15D0">
        <w:rPr>
          <w:rFonts w:ascii="Arial" w:eastAsia="Times New Roman" w:hAnsi="Arial" w:cs="Arial"/>
          <w:spacing w:val="-1"/>
          <w:sz w:val="20"/>
          <w:szCs w:val="20"/>
        </w:rPr>
        <w:t>sistem.</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Tako</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iz</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vsakega</w:t>
      </w:r>
      <w:r w:rsidRPr="002D15D0">
        <w:rPr>
          <w:rFonts w:ascii="Arial" w:eastAsia="Times New Roman" w:hAnsi="Arial" w:cs="Arial"/>
          <w:spacing w:val="-4"/>
          <w:sz w:val="20"/>
          <w:szCs w:val="20"/>
        </w:rPr>
        <w:t xml:space="preserve"> </w:t>
      </w:r>
      <w:r w:rsidRPr="002D15D0">
        <w:rPr>
          <w:rFonts w:ascii="Arial" w:eastAsia="Times New Roman" w:hAnsi="Arial" w:cs="Arial"/>
          <w:spacing w:val="-1"/>
          <w:sz w:val="20"/>
          <w:szCs w:val="20"/>
        </w:rPr>
        <w:t>prostora</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1"/>
          <w:sz w:val="20"/>
          <w:szCs w:val="20"/>
        </w:rPr>
        <w:t xml:space="preserve"> UKC</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Maribor</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speljan</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signal</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 xml:space="preserve">v </w:t>
      </w:r>
      <w:r w:rsidRPr="002D15D0">
        <w:rPr>
          <w:rFonts w:ascii="Arial" w:eastAsia="Times New Roman" w:hAnsi="Arial" w:cs="Arial"/>
          <w:spacing w:val="-1"/>
          <w:sz w:val="20"/>
          <w:szCs w:val="20"/>
        </w:rPr>
        <w:t>glavni</w:t>
      </w:r>
      <w:r w:rsidRPr="002D15D0">
        <w:rPr>
          <w:rFonts w:ascii="Arial" w:eastAsia="Times New Roman" w:hAnsi="Arial" w:cs="Arial"/>
          <w:sz w:val="20"/>
          <w:szCs w:val="20"/>
        </w:rPr>
        <w:t xml:space="preserve"> </w:t>
      </w:r>
      <w:r w:rsidRPr="002D15D0">
        <w:rPr>
          <w:rFonts w:ascii="Arial" w:eastAsia="Times New Roman" w:hAnsi="Arial" w:cs="Arial"/>
          <w:spacing w:val="-1"/>
          <w:sz w:val="20"/>
          <w:szCs w:val="20"/>
        </w:rPr>
        <w:t>nadzorni</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center,</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83"/>
          <w:w w:val="99"/>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38"/>
          <w:sz w:val="20"/>
          <w:szCs w:val="20"/>
        </w:rPr>
        <w:t xml:space="preserve"> </w:t>
      </w:r>
      <w:r w:rsidRPr="002D15D0">
        <w:rPr>
          <w:rFonts w:ascii="Arial" w:eastAsia="Times New Roman" w:hAnsi="Arial" w:cs="Arial"/>
          <w:spacing w:val="-1"/>
          <w:sz w:val="20"/>
          <w:szCs w:val="20"/>
        </w:rPr>
        <w:t>nahaja</w:t>
      </w:r>
      <w:r w:rsidRPr="002D15D0">
        <w:rPr>
          <w:rFonts w:ascii="Arial" w:eastAsia="Times New Roman" w:hAnsi="Arial" w:cs="Arial"/>
          <w:spacing w:val="38"/>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39"/>
          <w:sz w:val="20"/>
          <w:szCs w:val="20"/>
        </w:rPr>
        <w:t xml:space="preserve"> </w:t>
      </w:r>
      <w:r w:rsidRPr="002D15D0">
        <w:rPr>
          <w:rFonts w:ascii="Arial" w:eastAsia="Times New Roman" w:hAnsi="Arial" w:cs="Arial"/>
          <w:spacing w:val="-1"/>
          <w:sz w:val="20"/>
          <w:szCs w:val="20"/>
        </w:rPr>
        <w:t>telefonski</w:t>
      </w:r>
      <w:r w:rsidRPr="002D15D0">
        <w:rPr>
          <w:rFonts w:ascii="Arial" w:eastAsia="Times New Roman" w:hAnsi="Arial" w:cs="Arial"/>
          <w:spacing w:val="40"/>
          <w:sz w:val="20"/>
          <w:szCs w:val="20"/>
        </w:rPr>
        <w:t xml:space="preserve"> </w:t>
      </w:r>
      <w:r w:rsidRPr="002D15D0">
        <w:rPr>
          <w:rFonts w:ascii="Arial" w:eastAsia="Times New Roman" w:hAnsi="Arial" w:cs="Arial"/>
          <w:spacing w:val="-1"/>
          <w:sz w:val="20"/>
          <w:szCs w:val="20"/>
        </w:rPr>
        <w:t>centrali.</w:t>
      </w:r>
      <w:r w:rsidRPr="002D15D0">
        <w:rPr>
          <w:rFonts w:ascii="Arial" w:eastAsia="Times New Roman" w:hAnsi="Arial" w:cs="Arial"/>
          <w:spacing w:val="39"/>
          <w:sz w:val="20"/>
          <w:szCs w:val="20"/>
        </w:rPr>
        <w:t xml:space="preserve"> </w:t>
      </w:r>
      <w:r w:rsidRPr="002D15D0">
        <w:rPr>
          <w:rFonts w:ascii="Arial" w:eastAsia="Times New Roman" w:hAnsi="Arial" w:cs="Arial"/>
          <w:spacing w:val="-1"/>
          <w:sz w:val="20"/>
          <w:szCs w:val="20"/>
        </w:rPr>
        <w:t>Nova</w:t>
      </w:r>
      <w:r w:rsidRPr="002D15D0">
        <w:rPr>
          <w:rFonts w:ascii="Arial" w:eastAsia="Times New Roman" w:hAnsi="Arial" w:cs="Arial"/>
          <w:spacing w:val="38"/>
          <w:sz w:val="20"/>
          <w:szCs w:val="20"/>
        </w:rPr>
        <w:t xml:space="preserve"> </w:t>
      </w:r>
      <w:r w:rsidRPr="002D15D0">
        <w:rPr>
          <w:rFonts w:ascii="Arial" w:eastAsia="Times New Roman" w:hAnsi="Arial" w:cs="Arial"/>
          <w:spacing w:val="-1"/>
          <w:sz w:val="20"/>
          <w:szCs w:val="20"/>
        </w:rPr>
        <w:t>vgrajena</w:t>
      </w:r>
      <w:r w:rsidRPr="002D15D0">
        <w:rPr>
          <w:rFonts w:ascii="Arial" w:eastAsia="Times New Roman" w:hAnsi="Arial" w:cs="Arial"/>
          <w:spacing w:val="38"/>
          <w:sz w:val="20"/>
          <w:szCs w:val="20"/>
        </w:rPr>
        <w:t xml:space="preserve"> </w:t>
      </w:r>
      <w:r w:rsidRPr="002D15D0">
        <w:rPr>
          <w:rFonts w:ascii="Arial" w:eastAsia="Times New Roman" w:hAnsi="Arial" w:cs="Arial"/>
          <w:sz w:val="20"/>
          <w:szCs w:val="20"/>
        </w:rPr>
        <w:t>svetlobno</w:t>
      </w:r>
      <w:r w:rsidRPr="002D15D0">
        <w:rPr>
          <w:rFonts w:ascii="Arial" w:eastAsia="Times New Roman" w:hAnsi="Arial" w:cs="Arial"/>
          <w:spacing w:val="40"/>
          <w:sz w:val="20"/>
          <w:szCs w:val="20"/>
        </w:rPr>
        <w:t xml:space="preserve"> </w:t>
      </w:r>
      <w:r w:rsidRPr="002D15D0">
        <w:rPr>
          <w:rFonts w:ascii="Arial" w:eastAsia="Times New Roman" w:hAnsi="Arial" w:cs="Arial"/>
          <w:spacing w:val="-1"/>
          <w:sz w:val="20"/>
          <w:szCs w:val="20"/>
        </w:rPr>
        <w:t>klicna</w:t>
      </w:r>
      <w:r w:rsidRPr="002D15D0">
        <w:rPr>
          <w:rFonts w:ascii="Arial" w:eastAsia="Times New Roman" w:hAnsi="Arial" w:cs="Arial"/>
          <w:spacing w:val="38"/>
          <w:sz w:val="20"/>
          <w:szCs w:val="20"/>
        </w:rPr>
        <w:t xml:space="preserve"> </w:t>
      </w:r>
      <w:r w:rsidRPr="002D15D0">
        <w:rPr>
          <w:rFonts w:ascii="Arial" w:eastAsia="Times New Roman" w:hAnsi="Arial" w:cs="Arial"/>
          <w:spacing w:val="-1"/>
          <w:sz w:val="20"/>
          <w:szCs w:val="20"/>
        </w:rPr>
        <w:t>naprava</w:t>
      </w:r>
      <w:r w:rsidRPr="002D15D0">
        <w:rPr>
          <w:rFonts w:ascii="Arial" w:eastAsia="Times New Roman" w:hAnsi="Arial" w:cs="Arial"/>
          <w:spacing w:val="41"/>
          <w:sz w:val="20"/>
          <w:szCs w:val="20"/>
        </w:rPr>
        <w:t xml:space="preserve"> </w:t>
      </w:r>
      <w:r w:rsidRPr="002D15D0">
        <w:rPr>
          <w:rFonts w:ascii="Arial" w:eastAsia="Times New Roman" w:hAnsi="Arial" w:cs="Arial"/>
          <w:spacing w:val="-1"/>
          <w:sz w:val="20"/>
          <w:szCs w:val="20"/>
        </w:rPr>
        <w:t>mora</w:t>
      </w:r>
      <w:r w:rsidRPr="002D15D0">
        <w:rPr>
          <w:rFonts w:ascii="Arial" w:eastAsia="Times New Roman" w:hAnsi="Arial" w:cs="Arial"/>
          <w:spacing w:val="38"/>
          <w:sz w:val="20"/>
          <w:szCs w:val="20"/>
        </w:rPr>
        <w:t xml:space="preserve"> </w:t>
      </w:r>
      <w:r w:rsidRPr="002D15D0">
        <w:rPr>
          <w:rFonts w:ascii="Arial" w:eastAsia="Times New Roman" w:hAnsi="Arial" w:cs="Arial"/>
          <w:sz w:val="20"/>
          <w:szCs w:val="20"/>
        </w:rPr>
        <w:t>biti</w:t>
      </w:r>
      <w:r w:rsidRPr="002D15D0">
        <w:rPr>
          <w:rFonts w:ascii="Arial" w:eastAsia="Times New Roman" w:hAnsi="Arial" w:cs="Arial"/>
          <w:spacing w:val="37"/>
          <w:sz w:val="20"/>
          <w:szCs w:val="20"/>
        </w:rPr>
        <w:t xml:space="preserve"> </w:t>
      </w:r>
      <w:r w:rsidRPr="002D15D0">
        <w:rPr>
          <w:rFonts w:ascii="Arial" w:eastAsia="Times New Roman" w:hAnsi="Arial" w:cs="Arial"/>
          <w:spacing w:val="-1"/>
          <w:sz w:val="20"/>
          <w:szCs w:val="20"/>
        </w:rPr>
        <w:t>logična</w:t>
      </w:r>
      <w:r w:rsidRPr="002D15D0">
        <w:rPr>
          <w:rFonts w:ascii="Arial" w:eastAsia="Times New Roman" w:hAnsi="Arial" w:cs="Arial"/>
          <w:spacing w:val="79"/>
          <w:w w:val="99"/>
          <w:sz w:val="20"/>
          <w:szCs w:val="20"/>
        </w:rPr>
        <w:t xml:space="preserve"> </w:t>
      </w:r>
      <w:r w:rsidRPr="002D15D0">
        <w:rPr>
          <w:rFonts w:ascii="Arial" w:eastAsia="Times New Roman" w:hAnsi="Arial" w:cs="Arial"/>
          <w:spacing w:val="-1"/>
          <w:sz w:val="20"/>
          <w:szCs w:val="20"/>
        </w:rPr>
        <w:t>nadgradnja</w:t>
      </w:r>
      <w:r w:rsidRPr="002D15D0">
        <w:rPr>
          <w:rFonts w:ascii="Arial" w:eastAsia="Times New Roman" w:hAnsi="Arial" w:cs="Arial"/>
          <w:spacing w:val="-10"/>
          <w:sz w:val="20"/>
          <w:szCs w:val="20"/>
        </w:rPr>
        <w:t xml:space="preserve"> </w:t>
      </w:r>
      <w:r w:rsidRPr="002D15D0">
        <w:rPr>
          <w:rFonts w:ascii="Arial" w:eastAsia="Times New Roman" w:hAnsi="Arial" w:cs="Arial"/>
          <w:spacing w:val="-1"/>
          <w:sz w:val="20"/>
          <w:szCs w:val="20"/>
        </w:rPr>
        <w:t>obstoječega</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sistema</w:t>
      </w:r>
      <w:r w:rsidRPr="002D15D0">
        <w:rPr>
          <w:rFonts w:ascii="Arial" w:eastAsia="Times New Roman" w:hAnsi="Arial" w:cs="Arial"/>
          <w:spacing w:val="-10"/>
          <w:sz w:val="20"/>
          <w:szCs w:val="20"/>
        </w:rPr>
        <w:t xml:space="preserve"> </w:t>
      </w:r>
      <w:proofErr w:type="spellStart"/>
      <w:r w:rsidRPr="002D15D0">
        <w:rPr>
          <w:rFonts w:ascii="Arial" w:eastAsia="Times New Roman" w:hAnsi="Arial" w:cs="Arial"/>
          <w:spacing w:val="-1"/>
          <w:sz w:val="20"/>
          <w:szCs w:val="20"/>
        </w:rPr>
        <w:t>Zettler</w:t>
      </w:r>
      <w:proofErr w:type="spellEnd"/>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v</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UKC</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Maribor.</w:t>
      </w:r>
    </w:p>
    <w:p w:rsidR="002D15D0" w:rsidRPr="002D15D0" w:rsidRDefault="002D15D0" w:rsidP="002D15D0">
      <w:pPr>
        <w:kinsoku w:val="0"/>
        <w:overflowPunct w:val="0"/>
        <w:adjustRightInd w:val="0"/>
        <w:spacing w:before="8"/>
        <w:rPr>
          <w:rFonts w:ascii="Arial" w:eastAsia="Times New Roman" w:hAnsi="Arial" w:cs="Arial"/>
          <w:sz w:val="20"/>
          <w:szCs w:val="20"/>
        </w:rPr>
      </w:pPr>
    </w:p>
    <w:p w:rsidR="007D1588" w:rsidRDefault="007D1588">
      <w:pPr>
        <w:widowControl/>
        <w:autoSpaceDE/>
        <w:autoSpaceDN/>
        <w:spacing w:after="200" w:line="276" w:lineRule="auto"/>
        <w:rPr>
          <w:rFonts w:ascii="Arial" w:eastAsia="Times New Roman" w:hAnsi="Arial" w:cs="Arial"/>
          <w:bCs/>
          <w:spacing w:val="-3"/>
          <w:sz w:val="20"/>
          <w:szCs w:val="20"/>
          <w:u w:val="single"/>
        </w:rPr>
      </w:pPr>
      <w:r>
        <w:rPr>
          <w:rFonts w:ascii="Arial" w:eastAsia="Times New Roman" w:hAnsi="Arial" w:cs="Arial"/>
          <w:bCs/>
          <w:spacing w:val="-3"/>
          <w:sz w:val="20"/>
          <w:szCs w:val="20"/>
          <w:u w:val="single"/>
        </w:rPr>
        <w:br w:type="page"/>
      </w: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lastRenderedPageBreak/>
        <w:t>1.14.1 Meritve</w:t>
      </w:r>
    </w:p>
    <w:p w:rsidR="002D15D0" w:rsidRPr="002D15D0" w:rsidRDefault="002D15D0" w:rsidP="002D15D0">
      <w:pPr>
        <w:kinsoku w:val="0"/>
        <w:overflowPunct w:val="0"/>
        <w:adjustRightInd w:val="0"/>
        <w:spacing w:before="52"/>
        <w:ind w:right="106"/>
        <w:jc w:val="both"/>
        <w:rPr>
          <w:rFonts w:ascii="Arial" w:eastAsia="Times New Roman" w:hAnsi="Arial" w:cs="Arial"/>
          <w:sz w:val="20"/>
          <w:szCs w:val="20"/>
        </w:rPr>
      </w:pPr>
      <w:r w:rsidRPr="002D15D0">
        <w:rPr>
          <w:rFonts w:ascii="Arial" w:eastAsia="Times New Roman" w:hAnsi="Arial" w:cs="Arial"/>
          <w:sz w:val="20"/>
          <w:szCs w:val="20"/>
        </w:rPr>
        <w:t xml:space="preserve">V </w:t>
      </w:r>
      <w:r w:rsidRPr="002D15D0">
        <w:rPr>
          <w:rFonts w:ascii="Arial" w:eastAsia="Times New Roman" w:hAnsi="Arial" w:cs="Arial"/>
          <w:spacing w:val="-1"/>
          <w:sz w:val="20"/>
          <w:szCs w:val="20"/>
        </w:rPr>
        <w:t>projektu</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 xml:space="preserve">je </w:t>
      </w:r>
      <w:r w:rsidRPr="002D15D0">
        <w:rPr>
          <w:rFonts w:ascii="Arial" w:eastAsia="Times New Roman" w:hAnsi="Arial" w:cs="Arial"/>
          <w:spacing w:val="-1"/>
          <w:sz w:val="20"/>
          <w:szCs w:val="20"/>
        </w:rPr>
        <w:t>potrebno</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predvideti</w:t>
      </w:r>
      <w:r w:rsidRPr="002D15D0">
        <w:rPr>
          <w:rFonts w:ascii="Arial" w:eastAsia="Times New Roman" w:hAnsi="Arial" w:cs="Arial"/>
          <w:spacing w:val="1"/>
          <w:sz w:val="20"/>
          <w:szCs w:val="20"/>
        </w:rPr>
        <w:t xml:space="preserve"> </w:t>
      </w:r>
      <w:r w:rsidRPr="002D15D0">
        <w:rPr>
          <w:rFonts w:ascii="Arial" w:eastAsia="Times New Roman" w:hAnsi="Arial" w:cs="Arial"/>
          <w:spacing w:val="-1"/>
          <w:sz w:val="20"/>
          <w:szCs w:val="20"/>
        </w:rPr>
        <w:t>izdelavo</w:t>
      </w:r>
      <w:r w:rsidRPr="002D15D0">
        <w:rPr>
          <w:rFonts w:ascii="Arial" w:eastAsia="Times New Roman" w:hAnsi="Arial" w:cs="Arial"/>
          <w:spacing w:val="1"/>
          <w:sz w:val="20"/>
          <w:szCs w:val="20"/>
        </w:rPr>
        <w:t xml:space="preserve"> </w:t>
      </w:r>
      <w:r w:rsidRPr="002D15D0">
        <w:rPr>
          <w:rFonts w:ascii="Arial" w:eastAsia="Times New Roman" w:hAnsi="Arial" w:cs="Arial"/>
          <w:spacing w:val="-1"/>
          <w:sz w:val="20"/>
          <w:szCs w:val="20"/>
        </w:rPr>
        <w:t>vseh</w:t>
      </w:r>
      <w:r w:rsidRPr="002D15D0">
        <w:rPr>
          <w:rFonts w:ascii="Arial" w:eastAsia="Times New Roman" w:hAnsi="Arial" w:cs="Arial"/>
          <w:spacing w:val="1"/>
          <w:sz w:val="20"/>
          <w:szCs w:val="20"/>
        </w:rPr>
        <w:t xml:space="preserve"> </w:t>
      </w:r>
      <w:r w:rsidRPr="002D15D0">
        <w:rPr>
          <w:rFonts w:ascii="Arial" w:eastAsia="Times New Roman" w:hAnsi="Arial" w:cs="Arial"/>
          <w:spacing w:val="-1"/>
          <w:sz w:val="20"/>
          <w:szCs w:val="20"/>
        </w:rPr>
        <w:t>potrebnih</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meritev</w:t>
      </w:r>
      <w:r w:rsidRPr="002D15D0">
        <w:rPr>
          <w:rFonts w:ascii="Arial" w:eastAsia="Times New Roman" w:hAnsi="Arial" w:cs="Arial"/>
          <w:spacing w:val="1"/>
          <w:sz w:val="20"/>
          <w:szCs w:val="20"/>
        </w:rPr>
        <w:t xml:space="preserve"> </w:t>
      </w:r>
      <w:r w:rsidRPr="002D15D0">
        <w:rPr>
          <w:rFonts w:ascii="Arial" w:eastAsia="Times New Roman" w:hAnsi="Arial" w:cs="Arial"/>
          <w:sz w:val="20"/>
          <w:szCs w:val="20"/>
        </w:rPr>
        <w:t>po</w:t>
      </w:r>
      <w:r w:rsidRPr="002D15D0">
        <w:rPr>
          <w:rFonts w:ascii="Arial" w:eastAsia="Times New Roman" w:hAnsi="Arial" w:cs="Arial"/>
          <w:spacing w:val="1"/>
          <w:sz w:val="20"/>
          <w:szCs w:val="20"/>
        </w:rPr>
        <w:t xml:space="preserve"> </w:t>
      </w:r>
      <w:r w:rsidRPr="002D15D0">
        <w:rPr>
          <w:rFonts w:ascii="Arial" w:eastAsia="Times New Roman" w:hAnsi="Arial" w:cs="Arial"/>
          <w:spacing w:val="-1"/>
          <w:sz w:val="20"/>
          <w:szCs w:val="20"/>
        </w:rPr>
        <w:t>zaključku</w:t>
      </w:r>
      <w:r w:rsidRPr="002D15D0">
        <w:rPr>
          <w:rFonts w:ascii="Arial" w:eastAsia="Times New Roman" w:hAnsi="Arial" w:cs="Arial"/>
          <w:spacing w:val="1"/>
          <w:sz w:val="20"/>
          <w:szCs w:val="20"/>
        </w:rPr>
        <w:t xml:space="preserve"> </w:t>
      </w:r>
      <w:r w:rsidRPr="002D15D0">
        <w:rPr>
          <w:rFonts w:ascii="Arial" w:eastAsia="Times New Roman" w:hAnsi="Arial" w:cs="Arial"/>
          <w:spacing w:val="-1"/>
          <w:sz w:val="20"/>
          <w:szCs w:val="20"/>
        </w:rPr>
        <w:t>izvajanja</w:t>
      </w:r>
      <w:r w:rsidRPr="002D15D0">
        <w:rPr>
          <w:rFonts w:ascii="Arial" w:eastAsia="Times New Roman" w:hAnsi="Arial" w:cs="Arial"/>
          <w:spacing w:val="1"/>
          <w:sz w:val="20"/>
          <w:szCs w:val="20"/>
        </w:rPr>
        <w:t xml:space="preserve"> </w:t>
      </w:r>
      <w:r w:rsidRPr="002D15D0">
        <w:rPr>
          <w:rFonts w:ascii="Arial" w:eastAsia="Times New Roman" w:hAnsi="Arial" w:cs="Arial"/>
          <w:spacing w:val="-1"/>
          <w:sz w:val="20"/>
          <w:szCs w:val="20"/>
        </w:rPr>
        <w:t>del.</w:t>
      </w:r>
      <w:r w:rsidRPr="002D15D0">
        <w:rPr>
          <w:rFonts w:ascii="Arial" w:eastAsia="Times New Roman" w:hAnsi="Arial" w:cs="Arial"/>
          <w:spacing w:val="115"/>
          <w:w w:val="99"/>
          <w:sz w:val="20"/>
          <w:szCs w:val="20"/>
        </w:rPr>
        <w:t xml:space="preserve"> </w:t>
      </w:r>
      <w:r w:rsidRPr="002D15D0">
        <w:rPr>
          <w:rFonts w:ascii="Arial" w:eastAsia="Times New Roman" w:hAnsi="Arial" w:cs="Arial"/>
          <w:spacing w:val="-2"/>
          <w:sz w:val="20"/>
          <w:szCs w:val="20"/>
        </w:rPr>
        <w:t>Za</w:t>
      </w:r>
      <w:r w:rsidRPr="002D15D0">
        <w:rPr>
          <w:rFonts w:ascii="Arial" w:eastAsia="Times New Roman" w:hAnsi="Arial" w:cs="Arial"/>
          <w:spacing w:val="9"/>
          <w:sz w:val="20"/>
          <w:szCs w:val="20"/>
        </w:rPr>
        <w:t xml:space="preserve"> </w:t>
      </w:r>
      <w:r w:rsidRPr="002D15D0">
        <w:rPr>
          <w:rFonts w:ascii="Arial" w:eastAsia="Times New Roman" w:hAnsi="Arial" w:cs="Arial"/>
          <w:sz w:val="20"/>
          <w:szCs w:val="20"/>
        </w:rPr>
        <w:t>potrebe</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opisa</w:t>
      </w:r>
      <w:r w:rsidRPr="002D15D0">
        <w:rPr>
          <w:rFonts w:ascii="Arial" w:eastAsia="Times New Roman" w:hAnsi="Arial" w:cs="Arial"/>
          <w:spacing w:val="7"/>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aktiviranja</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delovnih</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mest</w:t>
      </w:r>
      <w:r w:rsidRPr="002D15D0">
        <w:rPr>
          <w:rFonts w:ascii="Arial" w:eastAsia="Times New Roman" w:hAnsi="Arial" w:cs="Arial"/>
          <w:spacing w:val="11"/>
          <w:sz w:val="20"/>
          <w:szCs w:val="20"/>
        </w:rPr>
        <w:t xml:space="preserve"> </w:t>
      </w:r>
      <w:r w:rsidRPr="002D15D0">
        <w:rPr>
          <w:rFonts w:ascii="Arial" w:eastAsia="Times New Roman" w:hAnsi="Arial" w:cs="Arial"/>
          <w:sz w:val="20"/>
          <w:szCs w:val="20"/>
        </w:rPr>
        <w:t>je</w:t>
      </w:r>
      <w:r w:rsidRPr="002D15D0">
        <w:rPr>
          <w:rFonts w:ascii="Arial" w:eastAsia="Times New Roman" w:hAnsi="Arial" w:cs="Arial"/>
          <w:spacing w:val="8"/>
          <w:sz w:val="20"/>
          <w:szCs w:val="20"/>
        </w:rPr>
        <w:t xml:space="preserve"> </w:t>
      </w:r>
      <w:r w:rsidRPr="002D15D0">
        <w:rPr>
          <w:rFonts w:ascii="Arial" w:eastAsia="Times New Roman" w:hAnsi="Arial" w:cs="Arial"/>
          <w:spacing w:val="-1"/>
          <w:sz w:val="20"/>
          <w:szCs w:val="20"/>
        </w:rPr>
        <w:t>potrebno</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izvesti</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11"/>
          <w:sz w:val="20"/>
          <w:szCs w:val="20"/>
        </w:rPr>
        <w:t xml:space="preserve"> </w:t>
      </w:r>
      <w:r w:rsidRPr="002D15D0">
        <w:rPr>
          <w:rFonts w:ascii="Arial" w:eastAsia="Times New Roman" w:hAnsi="Arial" w:cs="Arial"/>
          <w:spacing w:val="-1"/>
          <w:sz w:val="20"/>
          <w:szCs w:val="20"/>
        </w:rPr>
        <w:t>strani</w:t>
      </w:r>
      <w:r w:rsidRPr="002D15D0">
        <w:rPr>
          <w:rFonts w:ascii="Arial" w:eastAsia="Times New Roman" w:hAnsi="Arial" w:cs="Arial"/>
          <w:spacing w:val="9"/>
          <w:sz w:val="20"/>
          <w:szCs w:val="20"/>
        </w:rPr>
        <w:t xml:space="preserve"> </w:t>
      </w:r>
      <w:r w:rsidRPr="002D15D0">
        <w:rPr>
          <w:rFonts w:ascii="Arial" w:eastAsia="Times New Roman" w:hAnsi="Arial" w:cs="Arial"/>
          <w:spacing w:val="-1"/>
          <w:sz w:val="20"/>
          <w:szCs w:val="20"/>
        </w:rPr>
        <w:t>pooblaščene</w:t>
      </w:r>
      <w:r w:rsidRPr="002D15D0">
        <w:rPr>
          <w:rFonts w:ascii="Arial" w:eastAsia="Times New Roman" w:hAnsi="Arial" w:cs="Arial"/>
          <w:spacing w:val="83"/>
          <w:w w:val="99"/>
          <w:sz w:val="20"/>
          <w:szCs w:val="20"/>
        </w:rPr>
        <w:t xml:space="preserve"> </w:t>
      </w:r>
      <w:r w:rsidRPr="002D15D0">
        <w:rPr>
          <w:rFonts w:ascii="Arial" w:eastAsia="Times New Roman" w:hAnsi="Arial" w:cs="Arial"/>
          <w:spacing w:val="-1"/>
          <w:sz w:val="20"/>
          <w:szCs w:val="20"/>
        </w:rPr>
        <w:t>organizacije</w:t>
      </w:r>
      <w:r w:rsidRPr="002D15D0">
        <w:rPr>
          <w:rFonts w:ascii="Arial" w:eastAsia="Times New Roman" w:hAnsi="Arial" w:cs="Arial"/>
          <w:spacing w:val="43"/>
          <w:sz w:val="20"/>
          <w:szCs w:val="20"/>
        </w:rPr>
        <w:t xml:space="preserve"> </w:t>
      </w:r>
      <w:r w:rsidRPr="002D15D0">
        <w:rPr>
          <w:rFonts w:ascii="Arial" w:eastAsia="Times New Roman" w:hAnsi="Arial" w:cs="Arial"/>
          <w:sz w:val="20"/>
          <w:szCs w:val="20"/>
        </w:rPr>
        <w:t>skupne</w:t>
      </w:r>
      <w:r w:rsidRPr="002D15D0">
        <w:rPr>
          <w:rFonts w:ascii="Arial" w:eastAsia="Times New Roman" w:hAnsi="Arial" w:cs="Arial"/>
          <w:spacing w:val="43"/>
          <w:sz w:val="20"/>
          <w:szCs w:val="20"/>
        </w:rPr>
        <w:t xml:space="preserve"> </w:t>
      </w:r>
      <w:r w:rsidRPr="002D15D0">
        <w:rPr>
          <w:rFonts w:ascii="Arial" w:eastAsia="Times New Roman" w:hAnsi="Arial" w:cs="Arial"/>
          <w:sz w:val="20"/>
          <w:szCs w:val="20"/>
        </w:rPr>
        <w:t>meritve</w:t>
      </w:r>
      <w:r w:rsidRPr="002D15D0">
        <w:rPr>
          <w:rFonts w:ascii="Arial" w:eastAsia="Times New Roman" w:hAnsi="Arial" w:cs="Arial"/>
          <w:spacing w:val="43"/>
          <w:sz w:val="20"/>
          <w:szCs w:val="20"/>
        </w:rPr>
        <w:t xml:space="preserve"> </w:t>
      </w:r>
      <w:r w:rsidRPr="002D15D0">
        <w:rPr>
          <w:rFonts w:ascii="Arial" w:eastAsia="Times New Roman" w:hAnsi="Arial" w:cs="Arial"/>
          <w:spacing w:val="-1"/>
          <w:sz w:val="20"/>
          <w:szCs w:val="20"/>
        </w:rPr>
        <w:t>mikroklime,</w:t>
      </w:r>
      <w:r w:rsidRPr="002D15D0">
        <w:rPr>
          <w:rFonts w:ascii="Arial" w:eastAsia="Times New Roman" w:hAnsi="Arial" w:cs="Arial"/>
          <w:spacing w:val="44"/>
          <w:sz w:val="20"/>
          <w:szCs w:val="20"/>
        </w:rPr>
        <w:t xml:space="preserve"> </w:t>
      </w:r>
      <w:r w:rsidRPr="002D15D0">
        <w:rPr>
          <w:rFonts w:ascii="Arial" w:eastAsia="Times New Roman" w:hAnsi="Arial" w:cs="Arial"/>
          <w:sz w:val="20"/>
          <w:szCs w:val="20"/>
        </w:rPr>
        <w:t>ki</w:t>
      </w:r>
      <w:r w:rsidRPr="002D15D0">
        <w:rPr>
          <w:rFonts w:ascii="Arial" w:eastAsia="Times New Roman" w:hAnsi="Arial" w:cs="Arial"/>
          <w:spacing w:val="46"/>
          <w:sz w:val="20"/>
          <w:szCs w:val="20"/>
        </w:rPr>
        <w:t xml:space="preserve"> </w:t>
      </w:r>
      <w:r w:rsidRPr="002D15D0">
        <w:rPr>
          <w:rFonts w:ascii="Arial" w:eastAsia="Times New Roman" w:hAnsi="Arial" w:cs="Arial"/>
          <w:spacing w:val="-1"/>
          <w:sz w:val="20"/>
          <w:szCs w:val="20"/>
        </w:rPr>
        <w:t>zajemajo</w:t>
      </w:r>
      <w:r w:rsidRPr="002D15D0">
        <w:rPr>
          <w:rFonts w:ascii="Arial" w:eastAsia="Times New Roman" w:hAnsi="Arial" w:cs="Arial"/>
          <w:spacing w:val="44"/>
          <w:sz w:val="20"/>
          <w:szCs w:val="20"/>
        </w:rPr>
        <w:t xml:space="preserve"> </w:t>
      </w:r>
      <w:r w:rsidRPr="002D15D0">
        <w:rPr>
          <w:rFonts w:ascii="Arial" w:eastAsia="Times New Roman" w:hAnsi="Arial" w:cs="Arial"/>
          <w:spacing w:val="-1"/>
          <w:sz w:val="20"/>
          <w:szCs w:val="20"/>
        </w:rPr>
        <w:t>meritve</w:t>
      </w:r>
      <w:r w:rsidRPr="002D15D0">
        <w:rPr>
          <w:rFonts w:ascii="Arial" w:eastAsia="Times New Roman" w:hAnsi="Arial" w:cs="Arial"/>
          <w:spacing w:val="43"/>
          <w:sz w:val="20"/>
          <w:szCs w:val="20"/>
        </w:rPr>
        <w:t xml:space="preserve"> </w:t>
      </w:r>
      <w:r w:rsidRPr="002D15D0">
        <w:rPr>
          <w:rFonts w:ascii="Arial" w:eastAsia="Times New Roman" w:hAnsi="Arial" w:cs="Arial"/>
          <w:spacing w:val="-1"/>
          <w:sz w:val="20"/>
          <w:szCs w:val="20"/>
        </w:rPr>
        <w:t>temperature,</w:t>
      </w:r>
      <w:r w:rsidRPr="002D15D0">
        <w:rPr>
          <w:rFonts w:ascii="Arial" w:eastAsia="Times New Roman" w:hAnsi="Arial" w:cs="Arial"/>
          <w:spacing w:val="44"/>
          <w:sz w:val="20"/>
          <w:szCs w:val="20"/>
        </w:rPr>
        <w:t xml:space="preserve"> </w:t>
      </w:r>
      <w:r w:rsidRPr="002D15D0">
        <w:rPr>
          <w:rFonts w:ascii="Arial" w:eastAsia="Times New Roman" w:hAnsi="Arial" w:cs="Arial"/>
          <w:sz w:val="20"/>
          <w:szCs w:val="20"/>
        </w:rPr>
        <w:t>pretoka</w:t>
      </w:r>
      <w:r w:rsidRPr="002D15D0">
        <w:rPr>
          <w:rFonts w:ascii="Arial" w:eastAsia="Times New Roman" w:hAnsi="Arial" w:cs="Arial"/>
          <w:spacing w:val="43"/>
          <w:sz w:val="20"/>
          <w:szCs w:val="20"/>
        </w:rPr>
        <w:t xml:space="preserve"> </w:t>
      </w:r>
      <w:r w:rsidRPr="002D15D0">
        <w:rPr>
          <w:rFonts w:ascii="Arial" w:eastAsia="Times New Roman" w:hAnsi="Arial" w:cs="Arial"/>
          <w:spacing w:val="-1"/>
          <w:sz w:val="20"/>
          <w:szCs w:val="20"/>
        </w:rPr>
        <w:t>zraka,</w:t>
      </w:r>
      <w:r w:rsidRPr="002D15D0">
        <w:rPr>
          <w:rFonts w:ascii="Arial" w:eastAsia="Times New Roman" w:hAnsi="Arial" w:cs="Arial"/>
          <w:spacing w:val="77"/>
          <w:w w:val="99"/>
          <w:sz w:val="20"/>
          <w:szCs w:val="20"/>
        </w:rPr>
        <w:t xml:space="preserve"> </w:t>
      </w:r>
      <w:r w:rsidRPr="002D15D0">
        <w:rPr>
          <w:rFonts w:ascii="Arial" w:eastAsia="Times New Roman" w:hAnsi="Arial" w:cs="Arial"/>
          <w:spacing w:val="-1"/>
          <w:sz w:val="20"/>
          <w:szCs w:val="20"/>
        </w:rPr>
        <w:t>vlage</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osvetlitve</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vsakem</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delovnem</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mestu.</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bCs/>
          <w:spacing w:val="-3"/>
          <w:sz w:val="20"/>
          <w:szCs w:val="20"/>
          <w:u w:val="single"/>
        </w:rPr>
      </w:pPr>
      <w:r w:rsidRPr="002D15D0">
        <w:rPr>
          <w:rFonts w:ascii="Arial" w:eastAsia="Times New Roman" w:hAnsi="Arial" w:cs="Arial"/>
          <w:bCs/>
          <w:spacing w:val="-3"/>
          <w:sz w:val="20"/>
          <w:szCs w:val="20"/>
          <w:u w:val="single"/>
        </w:rPr>
        <w:t>2.0  OPIS DEL ZA ELEKTRIČNE INSTALACIJE</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sz w:val="20"/>
          <w:szCs w:val="20"/>
        </w:rPr>
      </w:pPr>
      <w:r w:rsidRPr="002D15D0">
        <w:rPr>
          <w:rFonts w:ascii="Arial" w:eastAsia="Times New Roman" w:hAnsi="Arial" w:cs="Arial"/>
          <w:sz w:val="20"/>
          <w:szCs w:val="20"/>
        </w:rPr>
        <w:t>Na celotnem področju zgoraj omenjene rekonstrukcije se bodo izvedla naslednja elektroinštalacijska dela:</w:t>
      </w:r>
    </w:p>
    <w:p w:rsidR="002D15D0" w:rsidRPr="002D15D0" w:rsidRDefault="002D15D0" w:rsidP="002D15D0">
      <w:pPr>
        <w:widowControl/>
        <w:tabs>
          <w:tab w:val="left" w:pos="7050"/>
        </w:tabs>
        <w:autoSpaceDE/>
        <w:autoSpaceDN/>
        <w:rPr>
          <w:rFonts w:ascii="Arial" w:eastAsia="Times New Roman" w:hAnsi="Arial" w:cs="Arial"/>
          <w:sz w:val="20"/>
          <w:szCs w:val="20"/>
        </w:rPr>
      </w:pPr>
    </w:p>
    <w:p w:rsidR="002D15D0" w:rsidRPr="002D15D0" w:rsidRDefault="002D15D0" w:rsidP="002D15D0">
      <w:pPr>
        <w:widowControl/>
        <w:numPr>
          <w:ilvl w:val="0"/>
          <w:numId w:val="14"/>
        </w:numPr>
        <w:autoSpaceDE/>
        <w:autoSpaceDN/>
        <w:rPr>
          <w:rFonts w:ascii="Arial" w:eastAsia="Times New Roman" w:hAnsi="Arial" w:cs="Arial"/>
          <w:sz w:val="20"/>
          <w:szCs w:val="20"/>
        </w:rPr>
      </w:pPr>
      <w:r w:rsidRPr="002D15D0">
        <w:rPr>
          <w:rFonts w:ascii="Arial" w:eastAsia="Times New Roman" w:hAnsi="Arial" w:cs="Arial"/>
          <w:sz w:val="20"/>
          <w:szCs w:val="20"/>
        </w:rPr>
        <w:t>V vseh prostorih, se zamenja se električna napeljava za splošno in varnostno razsvetljavo, ki je vezana na zamenjavo stropov. Poveže se na obstoječe tokokroge pripadajočih stikalnih blokov.</w:t>
      </w:r>
      <w:r w:rsidRPr="002D15D0">
        <w:rPr>
          <w:rFonts w:ascii="Arial" w:eastAsia="Times New Roman" w:hAnsi="Arial" w:cs="Arial"/>
          <w:sz w:val="20"/>
          <w:szCs w:val="20"/>
        </w:rPr>
        <w:br/>
        <w:t xml:space="preserve">Delno je splošna razsvetljava opremljena z regulacijo DALI </w:t>
      </w:r>
      <w:proofErr w:type="spellStart"/>
      <w:r w:rsidRPr="002D15D0">
        <w:rPr>
          <w:rFonts w:ascii="Arial" w:eastAsia="Times New Roman" w:hAnsi="Arial" w:cs="Arial"/>
          <w:sz w:val="20"/>
          <w:szCs w:val="20"/>
        </w:rPr>
        <w:t>termoduli</w:t>
      </w:r>
      <w:proofErr w:type="spellEnd"/>
      <w:r w:rsidRPr="002D15D0">
        <w:rPr>
          <w:rFonts w:ascii="Arial" w:eastAsia="Times New Roman" w:hAnsi="Arial" w:cs="Arial"/>
          <w:sz w:val="20"/>
          <w:szCs w:val="20"/>
        </w:rPr>
        <w:t xml:space="preserve"> </w:t>
      </w:r>
      <w:proofErr w:type="spellStart"/>
      <w:r w:rsidRPr="002D15D0">
        <w:rPr>
          <w:rFonts w:ascii="Arial" w:eastAsia="Times New Roman" w:hAnsi="Arial" w:cs="Arial"/>
          <w:sz w:val="20"/>
          <w:szCs w:val="20"/>
        </w:rPr>
        <w:t>varnostenega</w:t>
      </w:r>
      <w:proofErr w:type="spellEnd"/>
      <w:r w:rsidRPr="002D15D0">
        <w:rPr>
          <w:rFonts w:ascii="Arial" w:eastAsia="Times New Roman" w:hAnsi="Arial" w:cs="Arial"/>
          <w:sz w:val="20"/>
          <w:szCs w:val="20"/>
        </w:rPr>
        <w:t xml:space="preserve"> napajanja.</w:t>
      </w:r>
    </w:p>
    <w:p w:rsidR="002D15D0" w:rsidRPr="002D15D0" w:rsidRDefault="002D15D0" w:rsidP="002D15D0">
      <w:pPr>
        <w:widowControl/>
        <w:numPr>
          <w:ilvl w:val="0"/>
          <w:numId w:val="14"/>
        </w:numPr>
        <w:autoSpaceDE/>
        <w:autoSpaceDN/>
        <w:rPr>
          <w:rFonts w:ascii="Arial" w:eastAsia="Times New Roman" w:hAnsi="Arial" w:cs="Arial"/>
          <w:sz w:val="20"/>
          <w:szCs w:val="20"/>
        </w:rPr>
      </w:pPr>
      <w:r w:rsidRPr="002D15D0">
        <w:rPr>
          <w:rFonts w:ascii="Arial" w:eastAsia="Times New Roman" w:hAnsi="Arial" w:cs="Arial"/>
          <w:sz w:val="20"/>
          <w:szCs w:val="20"/>
        </w:rPr>
        <w:t>Izvede se nova instalacija za jaki in šibki tok v treh novih sobah intenzivne nege.</w:t>
      </w:r>
    </w:p>
    <w:p w:rsidR="002D15D0" w:rsidRPr="002D15D0" w:rsidRDefault="002D15D0" w:rsidP="002D15D0">
      <w:pPr>
        <w:widowControl/>
        <w:numPr>
          <w:ilvl w:val="0"/>
          <w:numId w:val="14"/>
        </w:numPr>
        <w:autoSpaceDE/>
        <w:autoSpaceDN/>
        <w:rPr>
          <w:rFonts w:ascii="Arial" w:eastAsia="Times New Roman" w:hAnsi="Arial" w:cs="Arial"/>
          <w:sz w:val="20"/>
          <w:szCs w:val="20"/>
        </w:rPr>
      </w:pPr>
      <w:r w:rsidRPr="002D15D0">
        <w:rPr>
          <w:rFonts w:ascii="Arial" w:eastAsia="Times New Roman" w:hAnsi="Arial" w:cs="Arial"/>
          <w:sz w:val="20"/>
          <w:szCs w:val="20"/>
        </w:rPr>
        <w:t xml:space="preserve">Montira se nov stikalni blok za potrebe teh treh sob. Zajema mrežno in </w:t>
      </w:r>
      <w:proofErr w:type="spellStart"/>
      <w:r w:rsidRPr="002D15D0">
        <w:rPr>
          <w:rFonts w:ascii="Arial" w:eastAsia="Times New Roman" w:hAnsi="Arial" w:cs="Arial"/>
          <w:sz w:val="20"/>
          <w:szCs w:val="20"/>
        </w:rPr>
        <w:t>agregatsko</w:t>
      </w:r>
      <w:proofErr w:type="spellEnd"/>
      <w:r w:rsidRPr="002D15D0">
        <w:rPr>
          <w:rFonts w:ascii="Arial" w:eastAsia="Times New Roman" w:hAnsi="Arial" w:cs="Arial"/>
          <w:sz w:val="20"/>
          <w:szCs w:val="20"/>
        </w:rPr>
        <w:t xml:space="preserve"> napajanje ter IT stikalni</w:t>
      </w:r>
      <w:r w:rsidR="00E3398C">
        <w:rPr>
          <w:rFonts w:ascii="Arial" w:eastAsia="Times New Roman" w:hAnsi="Arial" w:cs="Arial"/>
          <w:sz w:val="20"/>
          <w:szCs w:val="20"/>
        </w:rPr>
        <w:t xml:space="preserve"> komplet. Predvideno je </w:t>
      </w:r>
      <w:r w:rsidR="0015489B">
        <w:rPr>
          <w:rFonts w:ascii="Arial" w:eastAsia="Times New Roman" w:hAnsi="Arial" w:cs="Arial"/>
          <w:sz w:val="20"/>
          <w:szCs w:val="20"/>
        </w:rPr>
        <w:t xml:space="preserve">  </w:t>
      </w:r>
      <w:r w:rsidRPr="002D15D0">
        <w:rPr>
          <w:rFonts w:ascii="Arial" w:eastAsia="Times New Roman" w:hAnsi="Arial" w:cs="Arial"/>
          <w:sz w:val="20"/>
          <w:szCs w:val="20"/>
        </w:rPr>
        <w:t>napajanje iz obstoječega stikalnega bloka 1. Nadstropja.</w:t>
      </w:r>
    </w:p>
    <w:p w:rsidR="002D15D0" w:rsidRPr="002D15D0" w:rsidRDefault="002D15D0" w:rsidP="002D15D0">
      <w:pPr>
        <w:widowControl/>
        <w:numPr>
          <w:ilvl w:val="0"/>
          <w:numId w:val="14"/>
        </w:numPr>
        <w:autoSpaceDE/>
        <w:autoSpaceDN/>
        <w:rPr>
          <w:rFonts w:ascii="Arial" w:eastAsia="Times New Roman" w:hAnsi="Arial" w:cs="Arial"/>
          <w:sz w:val="20"/>
          <w:szCs w:val="20"/>
        </w:rPr>
      </w:pPr>
      <w:r w:rsidRPr="002D15D0">
        <w:rPr>
          <w:rFonts w:ascii="Arial" w:eastAsia="Times New Roman" w:hAnsi="Arial" w:cs="Arial"/>
          <w:sz w:val="20"/>
          <w:szCs w:val="20"/>
        </w:rPr>
        <w:t xml:space="preserve">Za vse nove potrošnike kot so električna vrata, </w:t>
      </w:r>
      <w:proofErr w:type="spellStart"/>
      <w:r w:rsidRPr="002D15D0">
        <w:rPr>
          <w:rFonts w:ascii="Arial" w:eastAsia="Times New Roman" w:hAnsi="Arial" w:cs="Arial"/>
          <w:sz w:val="20"/>
          <w:szCs w:val="20"/>
        </w:rPr>
        <w:t>digestorij</w:t>
      </w:r>
      <w:proofErr w:type="spellEnd"/>
      <w:r w:rsidRPr="002D15D0">
        <w:rPr>
          <w:rFonts w:ascii="Arial" w:eastAsia="Times New Roman" w:hAnsi="Arial" w:cs="Arial"/>
          <w:sz w:val="20"/>
          <w:szCs w:val="20"/>
        </w:rPr>
        <w:t>, klima naprave in podobno se izvede nove dovode iz obstoječih stikalnih blokov, ki se ustrezno dogradijo.</w:t>
      </w:r>
    </w:p>
    <w:p w:rsidR="002D15D0" w:rsidRPr="002D15D0" w:rsidRDefault="002D15D0" w:rsidP="002D15D0">
      <w:pPr>
        <w:widowControl/>
        <w:numPr>
          <w:ilvl w:val="0"/>
          <w:numId w:val="14"/>
        </w:numPr>
        <w:autoSpaceDE/>
        <w:autoSpaceDN/>
        <w:rPr>
          <w:rFonts w:ascii="Arial" w:eastAsia="Times New Roman" w:hAnsi="Arial" w:cs="Arial"/>
          <w:sz w:val="20"/>
          <w:szCs w:val="20"/>
        </w:rPr>
      </w:pPr>
      <w:r w:rsidRPr="002D15D0">
        <w:rPr>
          <w:rFonts w:ascii="Arial" w:eastAsia="Times New Roman" w:hAnsi="Arial" w:cs="Arial"/>
          <w:sz w:val="20"/>
          <w:szCs w:val="20"/>
        </w:rPr>
        <w:t>V prostoru izolacije se poleg razsvetljave zamenja še bolniški kanal.</w:t>
      </w:r>
    </w:p>
    <w:p w:rsidR="002D15D0" w:rsidRPr="002D15D0" w:rsidRDefault="002D15D0" w:rsidP="002D15D0">
      <w:pPr>
        <w:widowControl/>
        <w:numPr>
          <w:ilvl w:val="0"/>
          <w:numId w:val="14"/>
        </w:numPr>
        <w:autoSpaceDE/>
        <w:autoSpaceDN/>
        <w:rPr>
          <w:rFonts w:ascii="Arial" w:eastAsia="Times New Roman" w:hAnsi="Arial" w:cs="Arial"/>
          <w:sz w:val="20"/>
          <w:szCs w:val="20"/>
        </w:rPr>
      </w:pPr>
      <w:r w:rsidRPr="002D15D0">
        <w:rPr>
          <w:rFonts w:ascii="Arial" w:eastAsia="Times New Roman" w:hAnsi="Arial" w:cs="Arial"/>
          <w:sz w:val="20"/>
          <w:szCs w:val="20"/>
        </w:rPr>
        <w:t>izvede se novo požarno javljanje vključno z vključitvijo novih in obstoječih strojnih inštalacij, požarnih loput ter požarnih vrat na požarno centralo</w:t>
      </w:r>
    </w:p>
    <w:p w:rsidR="002D15D0" w:rsidRPr="002D15D0" w:rsidRDefault="002D15D0" w:rsidP="002D15D0">
      <w:pPr>
        <w:widowControl/>
        <w:numPr>
          <w:ilvl w:val="0"/>
          <w:numId w:val="14"/>
        </w:numPr>
        <w:autoSpaceDE/>
        <w:autoSpaceDN/>
        <w:rPr>
          <w:rFonts w:ascii="Arial" w:eastAsia="Times New Roman" w:hAnsi="Arial" w:cs="Arial"/>
          <w:sz w:val="20"/>
          <w:szCs w:val="20"/>
        </w:rPr>
      </w:pPr>
      <w:r w:rsidRPr="002D15D0">
        <w:rPr>
          <w:rFonts w:ascii="Arial" w:eastAsia="Times New Roman" w:hAnsi="Arial" w:cs="Arial"/>
          <w:sz w:val="20"/>
          <w:szCs w:val="20"/>
        </w:rPr>
        <w:t>Izvede se nova instalacija za kontrolo pristopa</w:t>
      </w:r>
    </w:p>
    <w:p w:rsidR="002D15D0" w:rsidRPr="002D15D0" w:rsidRDefault="002D15D0" w:rsidP="002D15D0">
      <w:pPr>
        <w:widowControl/>
        <w:numPr>
          <w:ilvl w:val="0"/>
          <w:numId w:val="14"/>
        </w:numPr>
        <w:autoSpaceDE/>
        <w:autoSpaceDN/>
        <w:rPr>
          <w:rFonts w:ascii="Arial" w:eastAsia="Times New Roman" w:hAnsi="Arial" w:cs="Arial"/>
          <w:sz w:val="20"/>
          <w:szCs w:val="20"/>
        </w:rPr>
      </w:pPr>
      <w:r w:rsidRPr="002D15D0">
        <w:rPr>
          <w:rFonts w:ascii="Arial" w:eastAsia="Times New Roman" w:hAnsi="Arial" w:cs="Arial"/>
          <w:sz w:val="20"/>
          <w:szCs w:val="20"/>
        </w:rPr>
        <w:t xml:space="preserve">Izvede se nova instalacija za </w:t>
      </w:r>
      <w:proofErr w:type="spellStart"/>
      <w:r w:rsidRPr="002D15D0">
        <w:rPr>
          <w:rFonts w:ascii="Arial" w:eastAsia="Times New Roman" w:hAnsi="Arial" w:cs="Arial"/>
          <w:sz w:val="20"/>
          <w:szCs w:val="20"/>
        </w:rPr>
        <w:t>videofonijo</w:t>
      </w:r>
      <w:proofErr w:type="spellEnd"/>
    </w:p>
    <w:p w:rsidR="002D15D0" w:rsidRPr="002D15D0" w:rsidRDefault="002D15D0" w:rsidP="002D15D0">
      <w:pPr>
        <w:widowControl/>
        <w:numPr>
          <w:ilvl w:val="0"/>
          <w:numId w:val="14"/>
        </w:numPr>
        <w:autoSpaceDE/>
        <w:autoSpaceDN/>
        <w:rPr>
          <w:rFonts w:ascii="Arial" w:eastAsia="Times New Roman" w:hAnsi="Arial" w:cs="Arial"/>
          <w:sz w:val="20"/>
          <w:szCs w:val="20"/>
        </w:rPr>
      </w:pPr>
      <w:r w:rsidRPr="002D15D0">
        <w:rPr>
          <w:rFonts w:ascii="Arial" w:eastAsia="Times New Roman" w:hAnsi="Arial" w:cs="Arial"/>
          <w:sz w:val="20"/>
          <w:szCs w:val="20"/>
        </w:rPr>
        <w:t xml:space="preserve">Izvede se nova instalacije za </w:t>
      </w:r>
      <w:proofErr w:type="spellStart"/>
      <w:r w:rsidRPr="002D15D0">
        <w:rPr>
          <w:rFonts w:ascii="Arial" w:eastAsia="Times New Roman" w:hAnsi="Arial" w:cs="Arial"/>
          <w:sz w:val="20"/>
          <w:szCs w:val="20"/>
        </w:rPr>
        <w:t>monitoring</w:t>
      </w:r>
      <w:proofErr w:type="spellEnd"/>
    </w:p>
    <w:p w:rsidR="002D15D0" w:rsidRPr="002D15D0" w:rsidRDefault="002D15D0" w:rsidP="002D15D0">
      <w:pPr>
        <w:widowControl/>
        <w:numPr>
          <w:ilvl w:val="0"/>
          <w:numId w:val="14"/>
        </w:numPr>
        <w:autoSpaceDE/>
        <w:autoSpaceDN/>
        <w:rPr>
          <w:rFonts w:ascii="Arial" w:eastAsia="Times New Roman" w:hAnsi="Arial" w:cs="Arial"/>
          <w:sz w:val="20"/>
          <w:szCs w:val="20"/>
        </w:rPr>
      </w:pPr>
      <w:r w:rsidRPr="002D15D0">
        <w:rPr>
          <w:rFonts w:ascii="Arial" w:eastAsia="Times New Roman" w:hAnsi="Arial" w:cs="Arial"/>
          <w:sz w:val="20"/>
          <w:szCs w:val="20"/>
        </w:rPr>
        <w:t>Izvede se nova instalacija sestrski klic</w:t>
      </w:r>
    </w:p>
    <w:p w:rsidR="002D15D0" w:rsidRPr="002D15D0" w:rsidRDefault="002D15D0" w:rsidP="002D15D0">
      <w:pPr>
        <w:widowControl/>
        <w:numPr>
          <w:ilvl w:val="0"/>
          <w:numId w:val="14"/>
        </w:numPr>
        <w:autoSpaceDE/>
        <w:autoSpaceDN/>
        <w:rPr>
          <w:rFonts w:ascii="Arial" w:eastAsia="Times New Roman" w:hAnsi="Arial" w:cs="Arial"/>
          <w:sz w:val="20"/>
          <w:szCs w:val="20"/>
        </w:rPr>
      </w:pPr>
      <w:r w:rsidRPr="002D15D0">
        <w:rPr>
          <w:rFonts w:ascii="Arial" w:eastAsia="Times New Roman" w:hAnsi="Arial" w:cs="Arial"/>
          <w:sz w:val="20"/>
          <w:szCs w:val="20"/>
        </w:rPr>
        <w:t>Izvede se nova instalacije za ozvočenje</w:t>
      </w:r>
    </w:p>
    <w:p w:rsidR="002D15D0" w:rsidRPr="002D15D0" w:rsidRDefault="002D15D0" w:rsidP="002D15D0">
      <w:pPr>
        <w:widowControl/>
        <w:tabs>
          <w:tab w:val="left" w:pos="7050"/>
        </w:tabs>
        <w:autoSpaceDE/>
        <w:autoSpaceDN/>
        <w:ind w:left="720"/>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sz w:val="20"/>
          <w:szCs w:val="20"/>
        </w:rPr>
      </w:pPr>
      <w:r w:rsidRPr="002D15D0">
        <w:rPr>
          <w:rFonts w:ascii="Arial" w:eastAsia="Times New Roman" w:hAnsi="Arial" w:cs="Arial"/>
          <w:sz w:val="20"/>
          <w:szCs w:val="20"/>
        </w:rPr>
        <w:t>Vsi preboji morajo biti ustrezno požarno obdelani.</w:t>
      </w:r>
    </w:p>
    <w:p w:rsidR="002D15D0" w:rsidRPr="002D15D0" w:rsidRDefault="002D15D0" w:rsidP="002D15D0">
      <w:pPr>
        <w:widowControl/>
        <w:tabs>
          <w:tab w:val="left" w:pos="7050"/>
        </w:tabs>
        <w:autoSpaceDE/>
        <w:autoSpaceDN/>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sz w:val="20"/>
          <w:szCs w:val="20"/>
        </w:rPr>
      </w:pPr>
      <w:r w:rsidRPr="002D15D0">
        <w:rPr>
          <w:rFonts w:ascii="Arial" w:eastAsia="Times New Roman" w:hAnsi="Arial" w:cs="Arial"/>
          <w:sz w:val="20"/>
          <w:szCs w:val="20"/>
        </w:rPr>
        <w:t>Za sistem javljanja požara in varnostno razsvetljavo se morajo predati  potrdila o brezhibnem delovanju aktivne požarne zaščite.</w:t>
      </w:r>
    </w:p>
    <w:p w:rsidR="002D15D0" w:rsidRPr="002D15D0" w:rsidRDefault="002D15D0" w:rsidP="002D15D0">
      <w:pPr>
        <w:widowControl/>
        <w:tabs>
          <w:tab w:val="left" w:pos="7050"/>
        </w:tabs>
        <w:autoSpaceDE/>
        <w:autoSpaceDN/>
        <w:rPr>
          <w:rFonts w:ascii="Arial" w:eastAsia="Times New Roman" w:hAnsi="Arial" w:cs="Arial"/>
          <w:sz w:val="20"/>
          <w:szCs w:val="20"/>
        </w:rPr>
      </w:pPr>
    </w:p>
    <w:p w:rsidR="002D15D0" w:rsidRPr="002D15D0" w:rsidRDefault="002D15D0" w:rsidP="002D15D0">
      <w:pPr>
        <w:widowControl/>
        <w:tabs>
          <w:tab w:val="left" w:pos="7050"/>
        </w:tabs>
        <w:autoSpaceDE/>
        <w:autoSpaceDN/>
        <w:rPr>
          <w:rFonts w:ascii="Arial" w:eastAsia="Times New Roman" w:hAnsi="Arial" w:cs="Arial"/>
          <w:sz w:val="20"/>
          <w:szCs w:val="20"/>
        </w:rPr>
      </w:pPr>
      <w:r w:rsidRPr="002D15D0">
        <w:rPr>
          <w:rFonts w:ascii="Arial" w:eastAsia="Times New Roman" w:hAnsi="Arial" w:cs="Arial"/>
          <w:sz w:val="20"/>
          <w:szCs w:val="20"/>
        </w:rPr>
        <w:t xml:space="preserve">Izvesti se morajo meritve </w:t>
      </w:r>
      <w:proofErr w:type="spellStart"/>
      <w:r w:rsidRPr="002D15D0">
        <w:rPr>
          <w:rFonts w:ascii="Arial" w:eastAsia="Times New Roman" w:hAnsi="Arial" w:cs="Arial"/>
          <w:sz w:val="20"/>
          <w:szCs w:val="20"/>
        </w:rPr>
        <w:t>mikro</w:t>
      </w:r>
      <w:proofErr w:type="spellEnd"/>
      <w:r w:rsidRPr="002D15D0">
        <w:rPr>
          <w:rFonts w:ascii="Arial" w:eastAsia="Times New Roman" w:hAnsi="Arial" w:cs="Arial"/>
          <w:sz w:val="20"/>
          <w:szCs w:val="20"/>
        </w:rPr>
        <w:t xml:space="preserve"> klime s strani pooblaščene inštitucije in sicer meritve osvetljenosti, klimatskih pogojev, ipd.</w:t>
      </w:r>
    </w:p>
    <w:p w:rsidR="002D15D0" w:rsidRPr="002D15D0" w:rsidRDefault="002D15D0" w:rsidP="002D15D0">
      <w:pPr>
        <w:widowControl/>
        <w:tabs>
          <w:tab w:val="left" w:pos="7050"/>
        </w:tabs>
        <w:autoSpaceDE/>
        <w:autoSpaceDN/>
        <w:rPr>
          <w:rFonts w:ascii="Arial" w:eastAsia="Times New Roman" w:hAnsi="Arial" w:cs="Arial"/>
          <w:sz w:val="20"/>
          <w:szCs w:val="20"/>
        </w:rPr>
      </w:pPr>
      <w:r w:rsidRPr="002D15D0">
        <w:rPr>
          <w:rFonts w:ascii="Arial" w:eastAsia="Times New Roman" w:hAnsi="Arial" w:cs="Arial"/>
          <w:sz w:val="20"/>
          <w:szCs w:val="20"/>
        </w:rPr>
        <w:t xml:space="preserve">           </w:t>
      </w:r>
    </w:p>
    <w:p w:rsidR="002D15D0" w:rsidRPr="002D15D0" w:rsidRDefault="002D15D0" w:rsidP="002D15D0">
      <w:pPr>
        <w:widowControl/>
        <w:tabs>
          <w:tab w:val="left" w:pos="7050"/>
        </w:tabs>
        <w:autoSpaceDE/>
        <w:autoSpaceDN/>
        <w:rPr>
          <w:rFonts w:ascii="Arial" w:eastAsia="Times New Roman" w:hAnsi="Arial" w:cs="Arial"/>
          <w:sz w:val="20"/>
          <w:szCs w:val="20"/>
        </w:rPr>
      </w:pPr>
      <w:r w:rsidRPr="002D15D0">
        <w:rPr>
          <w:rFonts w:ascii="Arial" w:eastAsia="Times New Roman" w:hAnsi="Arial" w:cs="Arial"/>
          <w:sz w:val="20"/>
          <w:szCs w:val="20"/>
        </w:rPr>
        <w:t>Sistem za DECT telefonijo ostane obstoječ.</w:t>
      </w:r>
    </w:p>
    <w:p w:rsidR="002D15D0" w:rsidRPr="002D15D0" w:rsidRDefault="002D15D0" w:rsidP="002D15D0">
      <w:pPr>
        <w:widowControl/>
        <w:tabs>
          <w:tab w:val="left" w:pos="7050"/>
        </w:tabs>
        <w:autoSpaceDE/>
        <w:autoSpaceDN/>
        <w:ind w:left="360"/>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V  novih sobah intenzivne terapije se dobavijo novi medicinski in bolniški kanali, ostali medicinski kanali razen v prostoru izolacije ostanejo obstoječi, ter se v njih ne posega.</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V obeh novih sobah intenzivne terapije se izvedejo priklopi za 6 postelj (5 + 1 rezervna). </w:t>
      </w:r>
      <w:r w:rsidRPr="002D15D0">
        <w:rPr>
          <w:rFonts w:ascii="Arial" w:eastAsia="Times New Roman" w:hAnsi="Arial" w:cs="Arial"/>
          <w:sz w:val="20"/>
          <w:szCs w:val="20"/>
        </w:rPr>
        <w:br/>
        <w:t>Pri vsaki postelji so za enega pacienta na medicinskem kanali naslednji priključki:</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3 x priključek za </w:t>
      </w:r>
      <w:proofErr w:type="spellStart"/>
      <w:r w:rsidRPr="002D15D0">
        <w:rPr>
          <w:rFonts w:ascii="Arial" w:eastAsia="Times New Roman" w:hAnsi="Arial" w:cs="Arial"/>
          <w:sz w:val="20"/>
          <w:szCs w:val="20"/>
        </w:rPr>
        <w:t>Vakum</w:t>
      </w:r>
      <w:proofErr w:type="spellEnd"/>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3 x priključek za Kisik</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2 x priključek za Zrak</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4 x priključek za IT</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4x </w:t>
      </w:r>
      <w:r w:rsidR="00591A70">
        <w:rPr>
          <w:rFonts w:ascii="Arial" w:eastAsia="Times New Roman" w:hAnsi="Arial" w:cs="Arial"/>
          <w:sz w:val="20"/>
          <w:szCs w:val="20"/>
        </w:rPr>
        <w:t xml:space="preserve">IT </w:t>
      </w:r>
      <w:r w:rsidRPr="002D15D0">
        <w:rPr>
          <w:rFonts w:ascii="Arial" w:eastAsia="Times New Roman" w:hAnsi="Arial" w:cs="Arial"/>
          <w:sz w:val="20"/>
          <w:szCs w:val="20"/>
        </w:rPr>
        <w:t xml:space="preserve">priključek za </w:t>
      </w:r>
      <w:proofErr w:type="spellStart"/>
      <w:r w:rsidRPr="002D15D0">
        <w:rPr>
          <w:rFonts w:ascii="Arial" w:eastAsia="Times New Roman" w:hAnsi="Arial" w:cs="Arial"/>
          <w:sz w:val="20"/>
          <w:szCs w:val="20"/>
        </w:rPr>
        <w:t>monitoring</w:t>
      </w:r>
      <w:proofErr w:type="spellEnd"/>
    </w:p>
    <w:p w:rsidR="002D15D0" w:rsidRPr="002D15D0" w:rsidRDefault="009663AF" w:rsidP="002D15D0">
      <w:pPr>
        <w:widowControl/>
        <w:autoSpaceDE/>
        <w:autoSpaceDN/>
        <w:rPr>
          <w:rFonts w:ascii="Arial" w:eastAsia="Times New Roman" w:hAnsi="Arial" w:cs="Arial"/>
          <w:sz w:val="20"/>
          <w:szCs w:val="20"/>
        </w:rPr>
      </w:pPr>
      <w:r>
        <w:rPr>
          <w:rFonts w:ascii="Arial" w:eastAsia="Times New Roman" w:hAnsi="Arial" w:cs="Arial"/>
          <w:sz w:val="20"/>
          <w:szCs w:val="20"/>
        </w:rPr>
        <w:t>4</w:t>
      </w:r>
      <w:r w:rsidR="00591A70">
        <w:rPr>
          <w:rFonts w:ascii="Arial" w:eastAsia="Times New Roman" w:hAnsi="Arial" w:cs="Arial"/>
          <w:sz w:val="20"/>
          <w:szCs w:val="20"/>
        </w:rPr>
        <w:t>x</w:t>
      </w:r>
      <w:r w:rsidR="002C1DE8">
        <w:rPr>
          <w:rFonts w:ascii="Arial" w:eastAsia="Times New Roman" w:hAnsi="Arial" w:cs="Arial"/>
          <w:sz w:val="20"/>
          <w:szCs w:val="20"/>
        </w:rPr>
        <w:t xml:space="preserve">4 =16 vtičnic </w:t>
      </w:r>
      <w:bookmarkStart w:id="0" w:name="_GoBack"/>
      <w:bookmarkEnd w:id="0"/>
      <w:r w:rsidR="002D15D0" w:rsidRPr="002D15D0">
        <w:rPr>
          <w:rFonts w:ascii="Arial" w:eastAsia="Times New Roman" w:hAnsi="Arial" w:cs="Arial"/>
          <w:sz w:val="20"/>
          <w:szCs w:val="20"/>
        </w:rPr>
        <w:t>- Agregat</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1x RTG vtičnica Agregat za dve postelji</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1 x </w:t>
      </w:r>
      <w:proofErr w:type="spellStart"/>
      <w:r w:rsidRPr="002D15D0">
        <w:rPr>
          <w:rFonts w:ascii="Arial" w:eastAsia="Times New Roman" w:hAnsi="Arial" w:cs="Arial"/>
          <w:sz w:val="20"/>
          <w:szCs w:val="20"/>
        </w:rPr>
        <w:t>čitalna</w:t>
      </w:r>
      <w:proofErr w:type="spellEnd"/>
      <w:r w:rsidRPr="002D15D0">
        <w:rPr>
          <w:rFonts w:ascii="Arial" w:eastAsia="Times New Roman" w:hAnsi="Arial" w:cs="Arial"/>
          <w:sz w:val="20"/>
          <w:szCs w:val="20"/>
        </w:rPr>
        <w:t xml:space="preserve"> luč prižiganje na kanalu</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1 x stenska luč prižiganje pri vratih</w:t>
      </w:r>
    </w:p>
    <w:p w:rsidR="002D15D0" w:rsidRPr="002D15D0" w:rsidRDefault="00591A70" w:rsidP="007D1588">
      <w:pPr>
        <w:widowControl/>
        <w:autoSpaceDE/>
        <w:autoSpaceDN/>
        <w:rPr>
          <w:rFonts w:ascii="Arial" w:eastAsia="Times New Roman" w:hAnsi="Arial" w:cs="Arial"/>
          <w:sz w:val="20"/>
          <w:szCs w:val="20"/>
        </w:rPr>
      </w:pPr>
      <w:r>
        <w:rPr>
          <w:rFonts w:ascii="Arial" w:eastAsia="Times New Roman" w:hAnsi="Arial" w:cs="Arial"/>
          <w:sz w:val="20"/>
          <w:szCs w:val="20"/>
        </w:rPr>
        <w:t>1x s</w:t>
      </w:r>
      <w:r w:rsidR="002D15D0" w:rsidRPr="002D15D0">
        <w:rPr>
          <w:rFonts w:ascii="Arial" w:eastAsia="Times New Roman" w:hAnsi="Arial" w:cs="Arial"/>
          <w:sz w:val="20"/>
          <w:szCs w:val="20"/>
        </w:rPr>
        <w:t>estrski klic</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lastRenderedPageBreak/>
        <w:t xml:space="preserve">Načrt </w:t>
      </w:r>
      <w:proofErr w:type="spellStart"/>
      <w:r w:rsidRPr="002D15D0">
        <w:rPr>
          <w:rFonts w:ascii="Arial" w:eastAsia="Times New Roman" w:hAnsi="Arial" w:cs="Arial"/>
          <w:sz w:val="20"/>
          <w:szCs w:val="20"/>
        </w:rPr>
        <w:t>elektronapeljav</w:t>
      </w:r>
      <w:proofErr w:type="spellEnd"/>
      <w:r w:rsidRPr="002D15D0">
        <w:rPr>
          <w:rFonts w:ascii="Arial" w:eastAsia="Times New Roman" w:hAnsi="Arial" w:cs="Arial"/>
          <w:sz w:val="20"/>
          <w:szCs w:val="20"/>
        </w:rPr>
        <w:t xml:space="preserve"> in opreme naj zajema </w:t>
      </w:r>
      <w:proofErr w:type="spellStart"/>
      <w:r w:rsidRPr="002D15D0">
        <w:rPr>
          <w:rFonts w:ascii="Arial" w:eastAsia="Times New Roman" w:hAnsi="Arial" w:cs="Arial"/>
          <w:sz w:val="20"/>
          <w:szCs w:val="20"/>
        </w:rPr>
        <w:t>elektro</w:t>
      </w:r>
      <w:proofErr w:type="spellEnd"/>
      <w:r w:rsidRPr="002D15D0">
        <w:rPr>
          <w:rFonts w:ascii="Arial" w:eastAsia="Times New Roman" w:hAnsi="Arial" w:cs="Arial"/>
          <w:sz w:val="20"/>
          <w:szCs w:val="20"/>
        </w:rPr>
        <w:t xml:space="preserve"> napajanje in </w:t>
      </w:r>
      <w:proofErr w:type="spellStart"/>
      <w:r w:rsidRPr="002D15D0">
        <w:rPr>
          <w:rFonts w:ascii="Arial" w:eastAsia="Times New Roman" w:hAnsi="Arial" w:cs="Arial"/>
          <w:sz w:val="20"/>
          <w:szCs w:val="20"/>
        </w:rPr>
        <w:t>šibkotočne</w:t>
      </w:r>
      <w:proofErr w:type="spellEnd"/>
      <w:r w:rsidRPr="002D15D0">
        <w:rPr>
          <w:rFonts w:ascii="Arial" w:eastAsia="Times New Roman" w:hAnsi="Arial" w:cs="Arial"/>
          <w:sz w:val="20"/>
          <w:szCs w:val="20"/>
        </w:rPr>
        <w:t xml:space="preserve"> povezave sledečih potrošnikov:</w:t>
      </w:r>
      <w:r w:rsidRPr="002D15D0">
        <w:rPr>
          <w:rFonts w:ascii="Arial" w:eastAsia="Times New Roman" w:hAnsi="Arial" w:cs="Arial"/>
          <w:sz w:val="20"/>
          <w:szCs w:val="20"/>
        </w:rPr>
        <w:br/>
      </w:r>
    </w:p>
    <w:p w:rsidR="002D15D0" w:rsidRPr="002D15D0" w:rsidRDefault="002D15D0" w:rsidP="002D15D0">
      <w:pPr>
        <w:widowControl/>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INSTALACIJE JAKEGA TOKA</w:t>
      </w:r>
    </w:p>
    <w:p w:rsidR="002D15D0" w:rsidRPr="002D15D0" w:rsidRDefault="002D15D0" w:rsidP="002D15D0">
      <w:pPr>
        <w:widowControl/>
        <w:numPr>
          <w:ilvl w:val="0"/>
          <w:numId w:val="4"/>
        </w:numPr>
        <w:autoSpaceDE/>
        <w:autoSpaceDN/>
        <w:rPr>
          <w:rFonts w:ascii="Arial" w:eastAsia="Times New Roman" w:hAnsi="Arial" w:cs="Arial"/>
          <w:sz w:val="20"/>
          <w:szCs w:val="20"/>
        </w:rPr>
      </w:pPr>
      <w:r w:rsidRPr="002D15D0">
        <w:rPr>
          <w:rFonts w:ascii="Arial" w:eastAsia="Times New Roman" w:hAnsi="Arial" w:cs="Arial"/>
          <w:sz w:val="20"/>
          <w:szCs w:val="20"/>
        </w:rPr>
        <w:t xml:space="preserve">napajanje novega </w:t>
      </w:r>
      <w:proofErr w:type="spellStart"/>
      <w:r w:rsidRPr="002D15D0">
        <w:rPr>
          <w:rFonts w:ascii="Arial" w:eastAsia="Times New Roman" w:hAnsi="Arial" w:cs="Arial"/>
          <w:sz w:val="20"/>
          <w:szCs w:val="20"/>
        </w:rPr>
        <w:t>stialnega</w:t>
      </w:r>
      <w:proofErr w:type="spellEnd"/>
      <w:r w:rsidRPr="002D15D0">
        <w:rPr>
          <w:rFonts w:ascii="Arial" w:eastAsia="Times New Roman" w:hAnsi="Arial" w:cs="Arial"/>
          <w:sz w:val="20"/>
          <w:szCs w:val="20"/>
        </w:rPr>
        <w:t xml:space="preserve"> bloka z IT sistemom za nove tri sobe intenzivne nege</w:t>
      </w:r>
    </w:p>
    <w:p w:rsidR="002D15D0" w:rsidRPr="002D15D0" w:rsidRDefault="002D15D0" w:rsidP="002D15D0">
      <w:pPr>
        <w:widowControl/>
        <w:numPr>
          <w:ilvl w:val="0"/>
          <w:numId w:val="4"/>
        </w:numPr>
        <w:autoSpaceDE/>
        <w:autoSpaceDN/>
        <w:rPr>
          <w:rFonts w:ascii="Arial" w:eastAsia="Times New Roman" w:hAnsi="Arial" w:cs="Arial"/>
          <w:sz w:val="20"/>
          <w:szCs w:val="20"/>
        </w:rPr>
      </w:pPr>
      <w:r w:rsidRPr="002D15D0">
        <w:rPr>
          <w:rFonts w:ascii="Arial" w:eastAsia="Times New Roman" w:hAnsi="Arial" w:cs="Arial"/>
          <w:sz w:val="20"/>
          <w:szCs w:val="20"/>
        </w:rPr>
        <w:t>razsvetljavo označenih prostorov (splošna, orientacijska in varnostna),</w:t>
      </w:r>
    </w:p>
    <w:p w:rsidR="002D15D0" w:rsidRPr="002D15D0" w:rsidRDefault="002D15D0" w:rsidP="002D15D0">
      <w:pPr>
        <w:widowControl/>
        <w:numPr>
          <w:ilvl w:val="0"/>
          <w:numId w:val="4"/>
        </w:numPr>
        <w:autoSpaceDE/>
        <w:autoSpaceDN/>
        <w:rPr>
          <w:rFonts w:ascii="Arial" w:eastAsia="Times New Roman" w:hAnsi="Arial" w:cs="Arial"/>
          <w:sz w:val="20"/>
          <w:szCs w:val="20"/>
        </w:rPr>
      </w:pPr>
      <w:r w:rsidRPr="002D15D0">
        <w:rPr>
          <w:rFonts w:ascii="Arial" w:eastAsia="Times New Roman" w:hAnsi="Arial" w:cs="Arial"/>
          <w:sz w:val="20"/>
          <w:szCs w:val="20"/>
        </w:rPr>
        <w:t xml:space="preserve">instalacijo novih moči vtičnic, </w:t>
      </w:r>
      <w:proofErr w:type="spellStart"/>
      <w:r w:rsidRPr="002D15D0">
        <w:rPr>
          <w:rFonts w:ascii="Arial" w:eastAsia="Times New Roman" w:hAnsi="Arial" w:cs="Arial"/>
          <w:sz w:val="20"/>
          <w:szCs w:val="20"/>
        </w:rPr>
        <w:t>elektro</w:t>
      </w:r>
      <w:proofErr w:type="spellEnd"/>
      <w:r w:rsidRPr="002D15D0">
        <w:rPr>
          <w:rFonts w:ascii="Arial" w:eastAsia="Times New Roman" w:hAnsi="Arial" w:cs="Arial"/>
          <w:sz w:val="20"/>
          <w:szCs w:val="20"/>
        </w:rPr>
        <w:t xml:space="preserve"> pogonov vrat, </w:t>
      </w:r>
      <w:proofErr w:type="spellStart"/>
      <w:r w:rsidRPr="002D15D0">
        <w:rPr>
          <w:rFonts w:ascii="Arial" w:eastAsia="Times New Roman" w:hAnsi="Arial" w:cs="Arial"/>
          <w:sz w:val="20"/>
          <w:szCs w:val="20"/>
        </w:rPr>
        <w:t>digestorija</w:t>
      </w:r>
      <w:proofErr w:type="spellEnd"/>
      <w:r w:rsidRPr="002D15D0">
        <w:rPr>
          <w:rFonts w:ascii="Arial" w:eastAsia="Times New Roman" w:hAnsi="Arial" w:cs="Arial"/>
          <w:sz w:val="20"/>
          <w:szCs w:val="20"/>
        </w:rPr>
        <w:t xml:space="preserve"> in ostalih manjših porabnikov,</w:t>
      </w:r>
    </w:p>
    <w:p w:rsidR="002D15D0" w:rsidRPr="002D15D0" w:rsidRDefault="002D15D0" w:rsidP="002D15D0">
      <w:pPr>
        <w:widowControl/>
        <w:numPr>
          <w:ilvl w:val="0"/>
          <w:numId w:val="4"/>
        </w:numPr>
        <w:autoSpaceDE/>
        <w:autoSpaceDN/>
        <w:rPr>
          <w:rFonts w:ascii="Arial" w:eastAsia="Times New Roman" w:hAnsi="Arial" w:cs="Arial"/>
          <w:sz w:val="20"/>
          <w:szCs w:val="20"/>
        </w:rPr>
      </w:pPr>
      <w:r w:rsidRPr="002D15D0">
        <w:rPr>
          <w:rFonts w:ascii="Arial" w:eastAsia="Times New Roman" w:hAnsi="Arial" w:cs="Arial"/>
          <w:sz w:val="20"/>
          <w:szCs w:val="20"/>
        </w:rPr>
        <w:t>napajanje strojnih klima naprav, ogrevanja in prezračevanja s povezavo na CNS sistem za izolacijsko sobo</w:t>
      </w:r>
    </w:p>
    <w:p w:rsidR="002D15D0" w:rsidRPr="002D15D0" w:rsidRDefault="002D15D0" w:rsidP="002D15D0">
      <w:pPr>
        <w:widowControl/>
        <w:numPr>
          <w:ilvl w:val="0"/>
          <w:numId w:val="4"/>
        </w:numPr>
        <w:autoSpaceDE/>
        <w:autoSpaceDN/>
        <w:rPr>
          <w:rFonts w:ascii="Arial" w:eastAsia="Times New Roman" w:hAnsi="Arial" w:cs="Arial"/>
          <w:sz w:val="20"/>
          <w:szCs w:val="20"/>
        </w:rPr>
      </w:pPr>
      <w:r w:rsidRPr="002D15D0">
        <w:rPr>
          <w:rFonts w:ascii="Arial" w:eastAsia="Times New Roman" w:hAnsi="Arial" w:cs="Arial"/>
          <w:sz w:val="20"/>
          <w:szCs w:val="20"/>
        </w:rPr>
        <w:t xml:space="preserve">dobavo in montažo UPS naprave v sestrski bazi za potrebe </w:t>
      </w:r>
      <w:proofErr w:type="spellStart"/>
      <w:r w:rsidRPr="002D15D0">
        <w:rPr>
          <w:rFonts w:ascii="Arial" w:eastAsia="Times New Roman" w:hAnsi="Arial" w:cs="Arial"/>
          <w:sz w:val="20"/>
          <w:szCs w:val="20"/>
        </w:rPr>
        <w:t>Monitoringa</w:t>
      </w:r>
      <w:proofErr w:type="spellEnd"/>
      <w:r w:rsidRPr="002D15D0">
        <w:rPr>
          <w:rFonts w:ascii="Arial" w:eastAsia="Times New Roman" w:hAnsi="Arial" w:cs="Arial"/>
          <w:sz w:val="20"/>
          <w:szCs w:val="20"/>
        </w:rPr>
        <w:t xml:space="preserve"> in IT priključke v sami sestrski bazi</w:t>
      </w:r>
    </w:p>
    <w:p w:rsidR="002D15D0" w:rsidRPr="002D15D0" w:rsidRDefault="002D15D0" w:rsidP="002D15D0">
      <w:pPr>
        <w:widowControl/>
        <w:numPr>
          <w:ilvl w:val="0"/>
          <w:numId w:val="4"/>
        </w:numPr>
        <w:autoSpaceDE/>
        <w:autoSpaceDN/>
        <w:rPr>
          <w:rFonts w:ascii="Arial" w:eastAsia="Times New Roman" w:hAnsi="Arial" w:cs="Arial"/>
          <w:sz w:val="20"/>
          <w:szCs w:val="20"/>
        </w:rPr>
      </w:pPr>
      <w:r w:rsidRPr="002D15D0">
        <w:rPr>
          <w:rFonts w:ascii="Arial" w:eastAsia="Times New Roman" w:hAnsi="Arial" w:cs="Arial"/>
          <w:sz w:val="20"/>
          <w:szCs w:val="20"/>
        </w:rPr>
        <w:t>napajanje strojnih naprav medicinskih plinov – izvede MEDICOP</w:t>
      </w:r>
    </w:p>
    <w:p w:rsidR="002D15D0" w:rsidRPr="002D15D0" w:rsidRDefault="002D15D0" w:rsidP="002D15D0">
      <w:pPr>
        <w:widowControl/>
        <w:numPr>
          <w:ilvl w:val="0"/>
          <w:numId w:val="4"/>
        </w:numPr>
        <w:autoSpaceDE/>
        <w:autoSpaceDN/>
        <w:rPr>
          <w:rFonts w:ascii="Arial" w:eastAsia="Times New Roman" w:hAnsi="Arial" w:cs="Arial"/>
          <w:sz w:val="20"/>
          <w:szCs w:val="20"/>
        </w:rPr>
      </w:pPr>
      <w:r w:rsidRPr="002D15D0">
        <w:rPr>
          <w:rFonts w:ascii="Arial" w:eastAsia="Times New Roman" w:hAnsi="Arial" w:cs="Arial"/>
          <w:sz w:val="20"/>
          <w:szCs w:val="20"/>
        </w:rPr>
        <w:t>izenačitve potencialov</w:t>
      </w:r>
    </w:p>
    <w:p w:rsidR="002D15D0" w:rsidRPr="002D15D0" w:rsidRDefault="002D15D0" w:rsidP="002D15D0">
      <w:pPr>
        <w:widowControl/>
        <w:numPr>
          <w:ilvl w:val="0"/>
          <w:numId w:val="4"/>
        </w:numPr>
        <w:autoSpaceDE/>
        <w:autoSpaceDN/>
        <w:rPr>
          <w:rFonts w:ascii="Arial" w:eastAsia="Times New Roman" w:hAnsi="Arial" w:cs="Arial"/>
          <w:sz w:val="20"/>
          <w:szCs w:val="20"/>
        </w:rPr>
      </w:pPr>
      <w:r w:rsidRPr="002D15D0">
        <w:rPr>
          <w:rFonts w:ascii="Arial" w:eastAsia="Times New Roman" w:hAnsi="Arial" w:cs="Arial"/>
          <w:sz w:val="20"/>
          <w:szCs w:val="20"/>
        </w:rPr>
        <w:t>prenapetostno zaščito</w:t>
      </w:r>
    </w:p>
    <w:p w:rsidR="002D15D0" w:rsidRPr="002D15D0" w:rsidRDefault="002D15D0" w:rsidP="002D15D0">
      <w:pPr>
        <w:widowControl/>
        <w:autoSpaceDE/>
        <w:autoSpaceDN/>
        <w:rPr>
          <w:rFonts w:ascii="Arial" w:eastAsia="Times New Roman" w:hAnsi="Arial" w:cs="Arial"/>
          <w:sz w:val="20"/>
          <w:szCs w:val="20"/>
          <w:u w:val="single"/>
        </w:rPr>
      </w:pPr>
      <w:r w:rsidRPr="002D15D0">
        <w:rPr>
          <w:rFonts w:ascii="Arial" w:eastAsia="Times New Roman" w:hAnsi="Arial" w:cs="Arial"/>
          <w:sz w:val="20"/>
          <w:szCs w:val="20"/>
        </w:rPr>
        <w:br/>
      </w:r>
      <w:r w:rsidRPr="002D15D0">
        <w:rPr>
          <w:rFonts w:ascii="Arial" w:eastAsia="Times New Roman" w:hAnsi="Arial" w:cs="Arial"/>
          <w:sz w:val="20"/>
          <w:szCs w:val="20"/>
          <w:u w:val="single"/>
        </w:rPr>
        <w:t>INSTALACIJE ŠIBKEGA TOKA</w:t>
      </w:r>
    </w:p>
    <w:p w:rsidR="002D15D0" w:rsidRPr="002D15D0" w:rsidRDefault="002D15D0" w:rsidP="002D15D0">
      <w:pPr>
        <w:widowControl/>
        <w:numPr>
          <w:ilvl w:val="0"/>
          <w:numId w:val="4"/>
        </w:numPr>
        <w:autoSpaceDE/>
        <w:autoSpaceDN/>
        <w:rPr>
          <w:rFonts w:ascii="Arial" w:eastAsia="Times New Roman" w:hAnsi="Arial" w:cs="Arial"/>
          <w:sz w:val="20"/>
          <w:szCs w:val="20"/>
        </w:rPr>
      </w:pPr>
      <w:r w:rsidRPr="002D15D0">
        <w:rPr>
          <w:rFonts w:ascii="Arial" w:eastAsia="Times New Roman" w:hAnsi="Arial" w:cs="Arial"/>
          <w:sz w:val="20"/>
          <w:szCs w:val="20"/>
        </w:rPr>
        <w:t>instalacijo univerzalnega ožičenja s povezavo na novo KO v 1. Nadstropju s povezavo na obstoječo KO v pritličju obstoječega objekta</w:t>
      </w:r>
    </w:p>
    <w:p w:rsidR="002D15D0" w:rsidRPr="002D15D0" w:rsidRDefault="002D15D0" w:rsidP="002D15D0">
      <w:pPr>
        <w:widowControl/>
        <w:numPr>
          <w:ilvl w:val="0"/>
          <w:numId w:val="4"/>
        </w:numPr>
        <w:autoSpaceDE/>
        <w:autoSpaceDN/>
        <w:rPr>
          <w:rFonts w:ascii="Arial" w:eastAsia="Times New Roman" w:hAnsi="Arial" w:cs="Arial"/>
          <w:sz w:val="20"/>
          <w:szCs w:val="20"/>
        </w:rPr>
      </w:pPr>
      <w:proofErr w:type="spellStart"/>
      <w:r w:rsidRPr="002D15D0">
        <w:rPr>
          <w:rFonts w:ascii="Arial" w:eastAsia="Times New Roman" w:hAnsi="Arial" w:cs="Arial"/>
          <w:sz w:val="20"/>
          <w:szCs w:val="20"/>
        </w:rPr>
        <w:t>iinstalacijo</w:t>
      </w:r>
      <w:proofErr w:type="spellEnd"/>
      <w:r w:rsidRPr="002D15D0">
        <w:rPr>
          <w:rFonts w:ascii="Arial" w:eastAsia="Times New Roman" w:hAnsi="Arial" w:cs="Arial"/>
          <w:sz w:val="20"/>
          <w:szCs w:val="20"/>
        </w:rPr>
        <w:t xml:space="preserve"> za potrebe </w:t>
      </w:r>
      <w:proofErr w:type="spellStart"/>
      <w:r w:rsidRPr="002D15D0">
        <w:rPr>
          <w:rFonts w:ascii="Arial" w:eastAsia="Times New Roman" w:hAnsi="Arial" w:cs="Arial"/>
          <w:sz w:val="20"/>
          <w:szCs w:val="20"/>
        </w:rPr>
        <w:t>Monitoringa</w:t>
      </w:r>
      <w:proofErr w:type="spellEnd"/>
      <w:r w:rsidRPr="002D15D0">
        <w:rPr>
          <w:rFonts w:ascii="Arial" w:eastAsia="Times New Roman" w:hAnsi="Arial" w:cs="Arial"/>
          <w:sz w:val="20"/>
          <w:szCs w:val="20"/>
        </w:rPr>
        <w:t xml:space="preserve"> za tri nove sobe intenzivne nege</w:t>
      </w:r>
    </w:p>
    <w:p w:rsidR="002D15D0" w:rsidRPr="002D15D0" w:rsidRDefault="002D15D0" w:rsidP="002D15D0">
      <w:pPr>
        <w:widowControl/>
        <w:numPr>
          <w:ilvl w:val="0"/>
          <w:numId w:val="4"/>
        </w:numPr>
        <w:autoSpaceDE/>
        <w:autoSpaceDN/>
        <w:rPr>
          <w:rFonts w:ascii="Arial" w:eastAsia="Times New Roman" w:hAnsi="Arial" w:cs="Arial"/>
          <w:sz w:val="20"/>
          <w:szCs w:val="20"/>
        </w:rPr>
      </w:pPr>
      <w:r w:rsidRPr="002D15D0">
        <w:rPr>
          <w:rFonts w:ascii="Arial" w:eastAsia="Times New Roman" w:hAnsi="Arial" w:cs="Arial"/>
          <w:sz w:val="20"/>
          <w:szCs w:val="20"/>
        </w:rPr>
        <w:t>instalacijo klasične telefonije s povezavo na telefonsko centralo UKC Maribor</w:t>
      </w:r>
    </w:p>
    <w:p w:rsidR="002D15D0" w:rsidRPr="002D15D0" w:rsidRDefault="002D15D0" w:rsidP="002D15D0">
      <w:pPr>
        <w:widowControl/>
        <w:numPr>
          <w:ilvl w:val="0"/>
          <w:numId w:val="4"/>
        </w:numPr>
        <w:autoSpaceDE/>
        <w:autoSpaceDN/>
        <w:rPr>
          <w:rFonts w:ascii="Arial" w:eastAsia="Times New Roman" w:hAnsi="Arial" w:cs="Arial"/>
          <w:sz w:val="20"/>
          <w:szCs w:val="20"/>
        </w:rPr>
      </w:pPr>
      <w:r w:rsidRPr="002D15D0">
        <w:rPr>
          <w:rFonts w:ascii="Arial" w:eastAsia="Times New Roman" w:hAnsi="Arial" w:cs="Arial"/>
          <w:sz w:val="20"/>
          <w:szCs w:val="20"/>
        </w:rPr>
        <w:t xml:space="preserve">instalacija DECT ostane nespremenjena </w:t>
      </w:r>
    </w:p>
    <w:p w:rsidR="002D15D0" w:rsidRPr="002D15D0" w:rsidRDefault="002D15D0" w:rsidP="002D15D0">
      <w:pPr>
        <w:widowControl/>
        <w:numPr>
          <w:ilvl w:val="0"/>
          <w:numId w:val="4"/>
        </w:numPr>
        <w:autoSpaceDE/>
        <w:autoSpaceDN/>
        <w:rPr>
          <w:rFonts w:ascii="Arial" w:eastAsia="Times New Roman" w:hAnsi="Arial" w:cs="Arial"/>
          <w:sz w:val="20"/>
          <w:szCs w:val="20"/>
        </w:rPr>
      </w:pPr>
      <w:r w:rsidRPr="002D15D0">
        <w:rPr>
          <w:rFonts w:ascii="Arial" w:eastAsia="Times New Roman" w:hAnsi="Arial" w:cs="Arial"/>
          <w:sz w:val="20"/>
          <w:szCs w:val="20"/>
        </w:rPr>
        <w:t>instalacijo CATV in RTV (vezano na obstoječi sistem objekta),</w:t>
      </w:r>
    </w:p>
    <w:p w:rsidR="002D15D0" w:rsidRPr="002D15D0" w:rsidRDefault="002D15D0" w:rsidP="002D15D0">
      <w:pPr>
        <w:widowControl/>
        <w:numPr>
          <w:ilvl w:val="0"/>
          <w:numId w:val="4"/>
        </w:numPr>
        <w:autoSpaceDE/>
        <w:autoSpaceDN/>
        <w:rPr>
          <w:rFonts w:ascii="Arial" w:eastAsia="Times New Roman" w:hAnsi="Arial" w:cs="Arial"/>
          <w:sz w:val="20"/>
          <w:szCs w:val="20"/>
        </w:rPr>
      </w:pPr>
      <w:r w:rsidRPr="002D15D0">
        <w:rPr>
          <w:rFonts w:ascii="Arial" w:eastAsia="Times New Roman" w:hAnsi="Arial" w:cs="Arial"/>
          <w:sz w:val="20"/>
          <w:szCs w:val="20"/>
        </w:rPr>
        <w:t>instalacijo javljanja požara (se obnovi),</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Predviden sistem mreže je TN, delno IT in delno ZNDT.</w:t>
      </w:r>
    </w:p>
    <w:p w:rsidR="002D15D0" w:rsidRPr="002D15D0" w:rsidRDefault="002D15D0" w:rsidP="002D15D0">
      <w:pPr>
        <w:widowControl/>
        <w:autoSpaceDE/>
        <w:autoSpaceDN/>
        <w:rPr>
          <w:rFonts w:ascii="Arial" w:eastAsia="Times New Roman" w:hAnsi="Arial" w:cs="Arial"/>
          <w:sz w:val="20"/>
          <w:szCs w:val="20"/>
          <w:u w:val="single"/>
        </w:rPr>
      </w:pPr>
    </w:p>
    <w:p w:rsidR="002D15D0" w:rsidRPr="002D15D0" w:rsidRDefault="002D15D0" w:rsidP="002D15D0">
      <w:pPr>
        <w:widowControl/>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2.1 TEHNIČNI OPIS</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Splošno</w:t>
      </w:r>
    </w:p>
    <w:p w:rsidR="002D15D0" w:rsidRPr="002D15D0" w:rsidRDefault="002D15D0" w:rsidP="002D15D0">
      <w:pPr>
        <w:autoSpaceDE/>
        <w:autoSpaceDN/>
        <w:rPr>
          <w:rFonts w:ascii="Arial" w:eastAsia="Times New Roman" w:hAnsi="Arial" w:cs="Arial"/>
          <w:b/>
          <w:bCs/>
          <w:sz w:val="20"/>
          <w:szCs w:val="20"/>
        </w:rPr>
      </w:pP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Izvajalec elektroinštalacij je dolžan uporabiti elektroinštalacijski material po veljavnih pravilnikih in standardih v RS. V kolikor pa se uporabi material, ki ni izdelan po veljavnih standardih v RS, je potrebno investitorju, nadzornemu organu in inšpekcijskim službam predložiti ustrezne ateste.</w:t>
      </w:r>
    </w:p>
    <w:p w:rsidR="002D15D0" w:rsidRPr="002D15D0" w:rsidRDefault="002D15D0" w:rsidP="002D15D0">
      <w:pPr>
        <w:widowControl/>
        <w:autoSpaceDE/>
        <w:autoSpaceDN/>
        <w:jc w:val="both"/>
        <w:rPr>
          <w:rFonts w:ascii="Arial" w:eastAsia="Times New Roman" w:hAnsi="Arial" w:cs="Arial"/>
          <w:b/>
          <w:sz w:val="20"/>
          <w:szCs w:val="20"/>
        </w:rPr>
      </w:pPr>
      <w:r w:rsidRPr="002D15D0">
        <w:rPr>
          <w:rFonts w:ascii="Arial" w:eastAsia="Times New Roman" w:hAnsi="Arial" w:cs="Arial"/>
          <w:sz w:val="20"/>
          <w:szCs w:val="20"/>
        </w:rPr>
        <w:t>Izvajalec je dolžan pred pričetkom del in nabave opreme na licu mesta preveriti stanje objekta. V kolikor bi bile potrebne spremembe ali pa ugotovi, da se je spremenila namembnost objekta, mora o tem pisno obvestiti projektanta in nadzornega organa ter zahtevati pisno soglasje o potrebni spremembi.</w:t>
      </w:r>
    </w:p>
    <w:p w:rsidR="002D15D0" w:rsidRPr="002D15D0" w:rsidRDefault="002D15D0" w:rsidP="002D15D0">
      <w:pPr>
        <w:widowControl/>
        <w:autoSpaceDE/>
        <w:autoSpaceDN/>
        <w:jc w:val="both"/>
        <w:rPr>
          <w:rFonts w:ascii="Arial" w:eastAsia="Times New Roman" w:hAnsi="Arial" w:cs="Arial"/>
          <w:b/>
          <w:sz w:val="20"/>
          <w:szCs w:val="20"/>
        </w:rPr>
      </w:pP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Izvajalec je dolžan, da pred predajo objekta namenu izvede naslednje:</w:t>
      </w:r>
    </w:p>
    <w:p w:rsidR="002D15D0" w:rsidRPr="002D15D0" w:rsidRDefault="002D15D0" w:rsidP="002D15D0">
      <w:pPr>
        <w:widowControl/>
        <w:autoSpaceDE/>
        <w:autoSpaceDN/>
        <w:jc w:val="both"/>
        <w:rPr>
          <w:rFonts w:ascii="Arial" w:eastAsia="Times New Roman" w:hAnsi="Arial" w:cs="Arial"/>
          <w:sz w:val="20"/>
          <w:szCs w:val="20"/>
        </w:rPr>
      </w:pP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-meritev izolacijske upornosti</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-kontrolo zaščite tokokrogov</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-kontrolo ozemljitvene upornosti</w:t>
      </w:r>
    </w:p>
    <w:p w:rsidR="002D15D0" w:rsidRPr="002D15D0" w:rsidRDefault="002D15D0" w:rsidP="002D15D0">
      <w:pPr>
        <w:widowControl/>
        <w:autoSpaceDE/>
        <w:autoSpaceDN/>
        <w:jc w:val="both"/>
        <w:rPr>
          <w:rFonts w:ascii="Arial" w:eastAsia="Times New Roman" w:hAnsi="Arial" w:cs="Arial"/>
          <w:sz w:val="20"/>
          <w:szCs w:val="20"/>
        </w:rPr>
      </w:pP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O pregledih, meritvah in kontrolah se vodi pisna dokumentacija. Vse meritve, preglede in kontrole se morajo izvesti v skladu s Standardom SIST HD 60364-6.</w:t>
      </w:r>
    </w:p>
    <w:p w:rsidR="002D15D0" w:rsidRPr="002D15D0" w:rsidRDefault="002D15D0" w:rsidP="002D15D0">
      <w:pPr>
        <w:widowControl/>
        <w:autoSpaceDE/>
        <w:autoSpaceDN/>
        <w:jc w:val="both"/>
        <w:rPr>
          <w:rFonts w:ascii="Arial" w:eastAsia="Times New Roman" w:hAnsi="Arial" w:cs="Arial"/>
          <w:sz w:val="20"/>
          <w:szCs w:val="20"/>
        </w:rPr>
      </w:pP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Pri izdelavi načrta so se upoštevale tehnične smernice:</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TSG-1-001:2007  -  POŽARNA VARNOST V STAVBAH</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TSG-N-002:2009 -  NIZKONAPETOSTNE ELEKTRIČNE INŠTALACIJE</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TSG-N-003:2009 -  ZAŠČITA PRED DELOVANJEM STRELE</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TSG-12640-001:2008 – ZDRAVSTVENI OBJEKTI</w:t>
      </w:r>
    </w:p>
    <w:p w:rsidR="002D15D0" w:rsidRPr="002D15D0" w:rsidRDefault="002D15D0" w:rsidP="002D15D0">
      <w:pPr>
        <w:widowControl/>
        <w:autoSpaceDE/>
        <w:autoSpaceDN/>
        <w:jc w:val="both"/>
        <w:rPr>
          <w:rFonts w:ascii="Arial" w:eastAsia="Times New Roman" w:hAnsi="Arial" w:cs="Arial"/>
          <w:sz w:val="20"/>
          <w:szCs w:val="20"/>
        </w:rPr>
      </w:pPr>
    </w:p>
    <w:p w:rsidR="007D1588" w:rsidRDefault="007D1588">
      <w:pPr>
        <w:widowControl/>
        <w:autoSpaceDE/>
        <w:autoSpaceDN/>
        <w:spacing w:after="200" w:line="276" w:lineRule="auto"/>
        <w:rPr>
          <w:rFonts w:ascii="Arial" w:eastAsia="Times New Roman" w:hAnsi="Arial" w:cs="Arial"/>
          <w:sz w:val="20"/>
          <w:szCs w:val="20"/>
          <w:u w:val="single"/>
        </w:rPr>
      </w:pPr>
      <w:r>
        <w:rPr>
          <w:rFonts w:ascii="Arial" w:eastAsia="Times New Roman" w:hAnsi="Arial" w:cs="Arial"/>
          <w:sz w:val="20"/>
          <w:szCs w:val="20"/>
          <w:u w:val="single"/>
        </w:rPr>
        <w:br w:type="page"/>
      </w:r>
    </w:p>
    <w:p w:rsidR="002D15D0" w:rsidRPr="002D15D0" w:rsidRDefault="002D15D0" w:rsidP="002D15D0">
      <w:pPr>
        <w:widowControl/>
        <w:autoSpaceDE/>
        <w:autoSpaceDN/>
        <w:jc w:val="both"/>
        <w:rPr>
          <w:rFonts w:ascii="Arial" w:eastAsia="Times New Roman" w:hAnsi="Arial" w:cs="Arial"/>
          <w:sz w:val="20"/>
          <w:szCs w:val="20"/>
          <w:u w:val="single"/>
        </w:rPr>
      </w:pPr>
      <w:r w:rsidRPr="002D15D0">
        <w:rPr>
          <w:rFonts w:ascii="Arial" w:eastAsia="Times New Roman" w:hAnsi="Arial" w:cs="Arial"/>
          <w:sz w:val="20"/>
          <w:szCs w:val="20"/>
          <w:u w:val="single"/>
        </w:rPr>
        <w:lastRenderedPageBreak/>
        <w:t>Napajanje z električno energijo</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Načrtovan in izveden je sistem mreže TN-S, delno IT in delno ZNDT.</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Vsi dovodi so tri žilni (za enofazno napajanje) oziroma pet žilni (za </w:t>
      </w:r>
      <w:proofErr w:type="spellStart"/>
      <w:r w:rsidRPr="002D15D0">
        <w:rPr>
          <w:rFonts w:ascii="Arial" w:eastAsia="Times New Roman" w:hAnsi="Arial" w:cs="Arial"/>
          <w:sz w:val="20"/>
          <w:szCs w:val="20"/>
        </w:rPr>
        <w:t>trofazno</w:t>
      </w:r>
      <w:proofErr w:type="spellEnd"/>
      <w:r w:rsidRPr="002D15D0">
        <w:rPr>
          <w:rFonts w:ascii="Arial" w:eastAsia="Times New Roman" w:hAnsi="Arial" w:cs="Arial"/>
          <w:sz w:val="20"/>
          <w:szCs w:val="20"/>
        </w:rPr>
        <w:t xml:space="preserve"> napajanje). </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PEN vodnik ni dovoljen.</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Zajema osnovno in varnostno napajanje novega stikalnega bloka. </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Izvedeni sta ločeni napajanji za osnovno oziroma mrežno (M) in varnostno oziroma </w:t>
      </w:r>
      <w:proofErr w:type="spellStart"/>
      <w:r w:rsidRPr="002D15D0">
        <w:rPr>
          <w:rFonts w:ascii="Arial" w:eastAsia="Times New Roman" w:hAnsi="Arial" w:cs="Arial"/>
          <w:sz w:val="20"/>
          <w:szCs w:val="20"/>
        </w:rPr>
        <w:t>agregatsko</w:t>
      </w:r>
      <w:proofErr w:type="spellEnd"/>
      <w:r w:rsidRPr="002D15D0">
        <w:rPr>
          <w:rFonts w:ascii="Arial" w:eastAsia="Times New Roman" w:hAnsi="Arial" w:cs="Arial"/>
          <w:sz w:val="20"/>
          <w:szCs w:val="20"/>
        </w:rPr>
        <w:t xml:space="preserve"> napajanje (M+A).</w:t>
      </w:r>
    </w:p>
    <w:p w:rsidR="002D15D0" w:rsidRPr="002D15D0" w:rsidRDefault="002D15D0" w:rsidP="002D15D0">
      <w:pPr>
        <w:widowControl/>
        <w:autoSpaceDE/>
        <w:autoSpaceDN/>
        <w:rPr>
          <w:rFonts w:ascii="Arial" w:eastAsia="Times New Roman" w:hAnsi="Arial" w:cs="Arial"/>
          <w:sz w:val="20"/>
          <w:szCs w:val="20"/>
          <w:u w:val="single"/>
        </w:rPr>
      </w:pPr>
    </w:p>
    <w:p w:rsidR="002D15D0" w:rsidRPr="002D15D0" w:rsidRDefault="002D15D0" w:rsidP="002D15D0">
      <w:pPr>
        <w:widowControl/>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Osnovno napajanje oddelka M</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Je napajanje iz obstoječega stikalnega bloka 1. nadstropja</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Obstoječi NN mrežni dovod (M).</w:t>
      </w:r>
    </w:p>
    <w:p w:rsidR="002D15D0" w:rsidRPr="002D15D0" w:rsidRDefault="002D15D0" w:rsidP="002D15D0">
      <w:pPr>
        <w:widowControl/>
        <w:autoSpaceDE/>
        <w:autoSpaceDN/>
        <w:rPr>
          <w:rFonts w:ascii="Arial" w:eastAsia="Times New Roman" w:hAnsi="Arial" w:cs="Arial"/>
          <w:sz w:val="20"/>
          <w:szCs w:val="20"/>
          <w:u w:val="single"/>
        </w:rPr>
      </w:pPr>
    </w:p>
    <w:p w:rsidR="002D15D0" w:rsidRPr="002D15D0" w:rsidRDefault="002D15D0" w:rsidP="002D15D0">
      <w:pPr>
        <w:widowControl/>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Varnostno napajanje  oddelka (M+A)</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Je napajanje iz obstoječega stikalnega bloka 1. nadstropja</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Obstoječi NN </w:t>
      </w:r>
      <w:proofErr w:type="spellStart"/>
      <w:r w:rsidRPr="002D15D0">
        <w:rPr>
          <w:rFonts w:ascii="Arial" w:eastAsia="Times New Roman" w:hAnsi="Arial" w:cs="Arial"/>
          <w:sz w:val="20"/>
          <w:szCs w:val="20"/>
        </w:rPr>
        <w:t>agregatski</w:t>
      </w:r>
      <w:proofErr w:type="spellEnd"/>
      <w:r w:rsidRPr="002D15D0">
        <w:rPr>
          <w:rFonts w:ascii="Arial" w:eastAsia="Times New Roman" w:hAnsi="Arial" w:cs="Arial"/>
          <w:sz w:val="20"/>
          <w:szCs w:val="20"/>
        </w:rPr>
        <w:t xml:space="preserve"> dovod (A)</w:t>
      </w:r>
    </w:p>
    <w:p w:rsidR="002D15D0" w:rsidRPr="002D15D0" w:rsidRDefault="002D15D0" w:rsidP="002D15D0">
      <w:pPr>
        <w:widowControl/>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IT sistemi</w:t>
      </w:r>
    </w:p>
    <w:p w:rsidR="002D15D0" w:rsidRPr="002D15D0" w:rsidRDefault="002D15D0" w:rsidP="002D15D0">
      <w:pPr>
        <w:widowControl/>
        <w:autoSpaceDE/>
        <w:autoSpaceDN/>
        <w:rPr>
          <w:rFonts w:ascii="Arial" w:eastAsia="Times New Roman" w:hAnsi="Arial" w:cs="Arial"/>
          <w:sz w:val="20"/>
          <w:szCs w:val="20"/>
          <w:u w:val="single"/>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Za napajanje novega IT sistema sta predvideni dve napajalni liniji in to:</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LINIJA 1 (glavno napajanje M+A) in</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LINIJA 2 (rezervno napajanje (M).</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Izvede se dovod (M+A) iz obstoječega stikalnega bloka 1. Nadstropja , ki se koristi za glavno napajanje LINIJA 1.</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Izvede se dovod (M) iz obstoječega stikalnega bloka 1. Nadstropja, se izkoristi za rezervno napajanje </w:t>
      </w:r>
      <w:r w:rsidRPr="002D15D0">
        <w:rPr>
          <w:rFonts w:ascii="Arial" w:eastAsia="Times New Roman" w:hAnsi="Arial" w:cs="Arial"/>
          <w:sz w:val="20"/>
          <w:szCs w:val="20"/>
        </w:rPr>
        <w:br/>
        <w:t>LINIJA 2.</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Za napajanje medicinskih posteljnih kanalov novih treh sob je predviden nov 1 enofazni IT komplet BENDER.</w:t>
      </w:r>
    </w:p>
    <w:p w:rsidR="002D15D0" w:rsidRPr="002D15D0" w:rsidRDefault="002D15D0" w:rsidP="002D15D0">
      <w:pPr>
        <w:widowControl/>
        <w:autoSpaceDE/>
        <w:autoSpaceDN/>
        <w:rPr>
          <w:rFonts w:ascii="Arial" w:eastAsia="Times New Roman" w:hAnsi="Arial" w:cs="Arial"/>
          <w:sz w:val="20"/>
          <w:szCs w:val="20"/>
          <w:u w:val="single"/>
        </w:rPr>
      </w:pPr>
    </w:p>
    <w:p w:rsidR="002D15D0" w:rsidRPr="002D15D0" w:rsidRDefault="002D15D0" w:rsidP="002D15D0">
      <w:pPr>
        <w:widowControl/>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UPS sistemi</w:t>
      </w:r>
    </w:p>
    <w:p w:rsidR="002D15D0" w:rsidRPr="002D15D0" w:rsidRDefault="002D15D0" w:rsidP="002D15D0">
      <w:pPr>
        <w:widowControl/>
        <w:autoSpaceDE/>
        <w:autoSpaceDN/>
        <w:rPr>
          <w:rFonts w:ascii="Arial" w:eastAsia="Times New Roman" w:hAnsi="Arial" w:cs="Arial"/>
          <w:sz w:val="20"/>
          <w:szCs w:val="20"/>
          <w:u w:val="single"/>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V tej fazi se predvidi lokalni UPS komplet, ki se napaja iz Agregatne mreže (M+A).</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Naprava bo predvidoma nameščena v sestrski bazi in se bo koristila za potrebe </w:t>
      </w:r>
      <w:proofErr w:type="spellStart"/>
      <w:r w:rsidRPr="002D15D0">
        <w:rPr>
          <w:rFonts w:ascii="Arial" w:eastAsia="Times New Roman" w:hAnsi="Arial" w:cs="Arial"/>
          <w:sz w:val="20"/>
          <w:szCs w:val="20"/>
        </w:rPr>
        <w:t>Monitoringa</w:t>
      </w:r>
      <w:proofErr w:type="spellEnd"/>
      <w:r w:rsidRPr="002D15D0">
        <w:rPr>
          <w:rFonts w:ascii="Arial" w:eastAsia="Times New Roman" w:hAnsi="Arial" w:cs="Arial"/>
          <w:sz w:val="20"/>
          <w:szCs w:val="20"/>
        </w:rPr>
        <w:t xml:space="preserve"> in IT priključkov v sami sestrski bazi.</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Lokalno UPS napajanje je predvideno tudi v komunikacijski omari.</w:t>
      </w:r>
    </w:p>
    <w:p w:rsidR="002D15D0" w:rsidRPr="002D15D0" w:rsidRDefault="002D15D0" w:rsidP="002D15D0">
      <w:pPr>
        <w:widowControl/>
        <w:autoSpaceDE/>
        <w:autoSpaceDN/>
        <w:jc w:val="both"/>
        <w:rPr>
          <w:rFonts w:ascii="Arial" w:eastAsia="Times New Roman" w:hAnsi="Arial" w:cs="Arial"/>
          <w:sz w:val="20"/>
          <w:szCs w:val="20"/>
        </w:rPr>
      </w:pP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Na splošno se na varnostno napajanje (M+A) za medicinske objekte priključijo sledeči porabniki:</w:t>
      </w:r>
    </w:p>
    <w:p w:rsidR="002D15D0" w:rsidRPr="002D15D0" w:rsidRDefault="002D15D0" w:rsidP="002D15D0">
      <w:pPr>
        <w:widowControl/>
        <w:autoSpaceDE/>
        <w:autoSpaceDN/>
        <w:jc w:val="both"/>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-varnostna razsvetljava</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-splošna razsvetljava, sobe G1 1/3 razsvetljave, sobe G2 vsa razsvetljava, vzdrževanje bolnišnice </w:t>
      </w:r>
      <w:r w:rsidRPr="002D15D0">
        <w:rPr>
          <w:rFonts w:ascii="Arial" w:eastAsia="Times New Roman" w:hAnsi="Arial" w:cs="Arial"/>
          <w:sz w:val="20"/>
          <w:szCs w:val="20"/>
        </w:rPr>
        <w:br/>
        <w:t xml:space="preserve">  vsaj ena  svetilka ne sobo,</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-varnostne naprave – gasilska in posteljna dvigala, prezračevane naprave za </w:t>
      </w:r>
      <w:proofErr w:type="spellStart"/>
      <w:r w:rsidRPr="002D15D0">
        <w:rPr>
          <w:rFonts w:ascii="Arial" w:eastAsia="Times New Roman" w:hAnsi="Arial" w:cs="Arial"/>
          <w:sz w:val="20"/>
          <w:szCs w:val="20"/>
        </w:rPr>
        <w:t>odsesovanje</w:t>
      </w:r>
      <w:proofErr w:type="spellEnd"/>
      <w:r w:rsidRPr="002D15D0">
        <w:rPr>
          <w:rFonts w:ascii="Arial" w:eastAsia="Times New Roman" w:hAnsi="Arial" w:cs="Arial"/>
          <w:sz w:val="20"/>
          <w:szCs w:val="20"/>
        </w:rPr>
        <w:t xml:space="preserve"> dima, </w:t>
      </w:r>
      <w:r w:rsidRPr="002D15D0">
        <w:rPr>
          <w:rFonts w:ascii="Arial" w:eastAsia="Times New Roman" w:hAnsi="Arial" w:cs="Arial"/>
          <w:sz w:val="20"/>
          <w:szCs w:val="20"/>
        </w:rPr>
        <w:br/>
        <w:t xml:space="preserve"> klicne naprave, alarmne in gasilne naprave,</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-medicinsko-tehnične naprave – naprave za oskrbo z medicinskimi plini vključno stisnjen zrak, </w:t>
      </w:r>
      <w:r w:rsidRPr="002D15D0">
        <w:rPr>
          <w:rFonts w:ascii="Arial" w:eastAsia="Times New Roman" w:hAnsi="Arial" w:cs="Arial"/>
          <w:sz w:val="20"/>
          <w:szCs w:val="20"/>
        </w:rPr>
        <w:br/>
        <w:t xml:space="preserve">  vakuum in </w:t>
      </w:r>
      <w:proofErr w:type="spellStart"/>
      <w:r w:rsidRPr="002D15D0">
        <w:rPr>
          <w:rFonts w:ascii="Arial" w:eastAsia="Times New Roman" w:hAnsi="Arial" w:cs="Arial"/>
          <w:sz w:val="20"/>
          <w:szCs w:val="20"/>
        </w:rPr>
        <w:t>odsesovanje</w:t>
      </w:r>
      <w:proofErr w:type="spellEnd"/>
      <w:r w:rsidRPr="002D15D0">
        <w:rPr>
          <w:rFonts w:ascii="Arial" w:eastAsia="Times New Roman" w:hAnsi="Arial" w:cs="Arial"/>
          <w:sz w:val="20"/>
          <w:szCs w:val="20"/>
        </w:rPr>
        <w:t xml:space="preserve"> </w:t>
      </w:r>
      <w:proofErr w:type="spellStart"/>
      <w:r w:rsidRPr="002D15D0">
        <w:rPr>
          <w:rFonts w:ascii="Arial" w:eastAsia="Times New Roman" w:hAnsi="Arial" w:cs="Arial"/>
          <w:sz w:val="20"/>
          <w:szCs w:val="20"/>
        </w:rPr>
        <w:t>anestezijskih</w:t>
      </w:r>
      <w:proofErr w:type="spellEnd"/>
      <w:r w:rsidRPr="002D15D0">
        <w:rPr>
          <w:rFonts w:ascii="Arial" w:eastAsia="Times New Roman" w:hAnsi="Arial" w:cs="Arial"/>
          <w:sz w:val="20"/>
          <w:szCs w:val="20"/>
        </w:rPr>
        <w:t xml:space="preserve"> plinov ter njihove kontrolne naprave,</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w:t>
      </w:r>
      <w:proofErr w:type="spellStart"/>
      <w:r w:rsidRPr="002D15D0">
        <w:rPr>
          <w:rFonts w:ascii="Arial" w:eastAsia="Times New Roman" w:hAnsi="Arial" w:cs="Arial"/>
          <w:sz w:val="20"/>
          <w:szCs w:val="20"/>
        </w:rPr>
        <w:t>elektromedicinske</w:t>
      </w:r>
      <w:proofErr w:type="spellEnd"/>
      <w:r w:rsidRPr="002D15D0">
        <w:rPr>
          <w:rFonts w:ascii="Arial" w:eastAsia="Times New Roman" w:hAnsi="Arial" w:cs="Arial"/>
          <w:sz w:val="20"/>
          <w:szCs w:val="20"/>
        </w:rPr>
        <w:t xml:space="preserve"> naprave v prostorih G2, ki služijo medicinskim posegom in ukrepom, ki so </w:t>
      </w:r>
      <w:r w:rsidRPr="002D15D0">
        <w:rPr>
          <w:rFonts w:ascii="Arial" w:eastAsia="Times New Roman" w:hAnsi="Arial" w:cs="Arial"/>
          <w:sz w:val="20"/>
          <w:szCs w:val="20"/>
        </w:rPr>
        <w:br/>
        <w:t xml:space="preserve">  življenjskega pomena.</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-tehnične naprave, ki zahtevajo 24-urno obratovanje po izpadu osnovnega napajanja</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-naprave za sterilizacijo, ogrevalne in prezračevalne naprave (razen hladilnega kompresorja), hladilnike </w:t>
      </w:r>
      <w:r w:rsidRPr="002D15D0">
        <w:rPr>
          <w:rFonts w:ascii="Arial" w:eastAsia="Times New Roman" w:hAnsi="Arial" w:cs="Arial"/>
          <w:sz w:val="20"/>
          <w:szCs w:val="20"/>
        </w:rPr>
        <w:br/>
        <w:t xml:space="preserve">  in naprave za kuhanje, polnilne naprave za akumulatorje, dvigala in druge naprave, ki so pomembne za</w:t>
      </w:r>
      <w:r w:rsidRPr="002D15D0">
        <w:rPr>
          <w:rFonts w:ascii="Arial" w:eastAsia="Times New Roman" w:hAnsi="Arial" w:cs="Arial"/>
          <w:sz w:val="20"/>
          <w:szCs w:val="20"/>
        </w:rPr>
        <w:br/>
        <w:t xml:space="preserve">  vzdrževanje bolnišnice.</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požarne naprave</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-UPS naprava za nujno splošno napajanje obeh OP prostorov</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lastRenderedPageBreak/>
        <w:t xml:space="preserve">-vtičnice v </w:t>
      </w:r>
      <w:proofErr w:type="spellStart"/>
      <w:r w:rsidRPr="002D15D0">
        <w:rPr>
          <w:rFonts w:ascii="Arial" w:eastAsia="Times New Roman" w:hAnsi="Arial" w:cs="Arial"/>
          <w:sz w:val="20"/>
          <w:szCs w:val="20"/>
        </w:rPr>
        <w:t>parapetnih</w:t>
      </w:r>
      <w:proofErr w:type="spellEnd"/>
      <w:r w:rsidRPr="002D15D0">
        <w:rPr>
          <w:rFonts w:ascii="Arial" w:eastAsia="Times New Roman" w:hAnsi="Arial" w:cs="Arial"/>
          <w:sz w:val="20"/>
          <w:szCs w:val="20"/>
        </w:rPr>
        <w:t xml:space="preserve"> kanalih po projektu tehnologije</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Za polaganje dovodnih kablov se koristijo  obstoječe kabelske trase  ki so se po potrebi dogradijo.  </w:t>
      </w:r>
    </w:p>
    <w:p w:rsidR="002D15D0" w:rsidRPr="002D15D0" w:rsidRDefault="002D15D0" w:rsidP="002D15D0">
      <w:pPr>
        <w:widowControl/>
        <w:autoSpaceDE/>
        <w:autoSpaceDN/>
        <w:rPr>
          <w:rFonts w:ascii="Arial" w:eastAsia="Times New Roman" w:hAnsi="Arial" w:cs="Arial"/>
          <w:sz w:val="20"/>
          <w:szCs w:val="20"/>
          <w:u w:val="single"/>
        </w:rPr>
      </w:pPr>
    </w:p>
    <w:p w:rsidR="002D15D0" w:rsidRPr="002D15D0" w:rsidRDefault="002D15D0" w:rsidP="002D15D0">
      <w:pPr>
        <w:widowControl/>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 xml:space="preserve">Izvedba instalacij </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RAZPOREDITEV PROSTOROV GLEDE NA NAMEN MEDICINSKE UPORABE</w:t>
      </w:r>
    </w:p>
    <w:p w:rsidR="002D15D0" w:rsidRPr="002D15D0" w:rsidRDefault="002D15D0" w:rsidP="002D15D0">
      <w:pPr>
        <w:widowControl/>
        <w:autoSpaceDE/>
        <w:autoSpaceDN/>
        <w:jc w:val="both"/>
        <w:rPr>
          <w:rFonts w:ascii="Arial" w:eastAsia="Times New Roman" w:hAnsi="Arial" w:cs="Arial"/>
          <w:sz w:val="20"/>
          <w:szCs w:val="20"/>
        </w:rPr>
      </w:pP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ArialMT" w:hAnsi="Arial" w:cs="Arial"/>
          <w:sz w:val="20"/>
          <w:szCs w:val="20"/>
        </w:rPr>
        <w:t>Prostori</w:t>
      </w:r>
      <w:r w:rsidRPr="002D15D0">
        <w:rPr>
          <w:rFonts w:ascii="Arial" w:eastAsia="Times New Roman" w:hAnsi="Arial" w:cs="Arial"/>
          <w:sz w:val="20"/>
          <w:szCs w:val="20"/>
        </w:rPr>
        <w:t xml:space="preserve"> za medicinsko uporabo so prostori ali grupe prostorov, ki so namenjeni preiskavam, posegom ali negi ljudi. Standard IEC 60364-7-710 (in enako tudi DIN VDE 100-710) razdeli področja za medicinsko uporabo z ozirom na potrebno zaščito pred nevarnostjo okvare (ali napake) pri posegih v tri grupe.</w:t>
      </w:r>
    </w:p>
    <w:p w:rsidR="002D15D0" w:rsidRPr="002D15D0" w:rsidRDefault="002D15D0" w:rsidP="002D15D0">
      <w:pPr>
        <w:widowControl/>
        <w:autoSpaceDE/>
        <w:autoSpaceDN/>
        <w:jc w:val="both"/>
        <w:rPr>
          <w:rFonts w:ascii="Arial" w:eastAsia="Times New Roman" w:hAnsi="Arial" w:cs="Arial"/>
          <w:sz w:val="20"/>
          <w:szCs w:val="20"/>
        </w:rPr>
      </w:pPr>
    </w:p>
    <w:p w:rsidR="002D15D0" w:rsidRPr="002D15D0" w:rsidRDefault="002D15D0" w:rsidP="002D15D0">
      <w:pPr>
        <w:widowControl/>
        <w:autoSpaceDE/>
        <w:autoSpaceDN/>
        <w:jc w:val="both"/>
        <w:rPr>
          <w:rFonts w:ascii="Arial" w:eastAsia="Times New Roman" w:hAnsi="Arial" w:cs="Arial"/>
          <w:sz w:val="20"/>
          <w:szCs w:val="20"/>
        </w:rPr>
      </w:pPr>
      <w:proofErr w:type="spellStart"/>
      <w:r w:rsidRPr="002D15D0">
        <w:rPr>
          <w:rFonts w:ascii="Arial" w:eastAsia="Times New Roman" w:hAnsi="Arial" w:cs="Arial"/>
          <w:sz w:val="20"/>
          <w:szCs w:val="20"/>
        </w:rPr>
        <w:t>Obravanavani</w:t>
      </w:r>
      <w:proofErr w:type="spellEnd"/>
      <w:r w:rsidRPr="002D15D0">
        <w:rPr>
          <w:rFonts w:ascii="Arial" w:eastAsia="Times New Roman" w:hAnsi="Arial" w:cs="Arial"/>
          <w:sz w:val="20"/>
          <w:szCs w:val="20"/>
        </w:rPr>
        <w:t xml:space="preserve"> prostori spadajo v Grupo 2 (G2)</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ArialMT" w:hAnsi="Arial" w:cs="Arial"/>
          <w:sz w:val="20"/>
          <w:szCs w:val="20"/>
        </w:rPr>
      </w:pPr>
      <w:r w:rsidRPr="002D15D0">
        <w:rPr>
          <w:rFonts w:ascii="Arial" w:eastAsia="Times New Roman" w:hAnsi="Arial" w:cs="Arial"/>
          <w:sz w:val="20"/>
          <w:szCs w:val="20"/>
        </w:rPr>
        <w:t xml:space="preserve"> </w:t>
      </w:r>
      <w:r w:rsidRPr="002D15D0">
        <w:rPr>
          <w:rFonts w:ascii="Arial" w:eastAsia="Arial-BoldMT" w:hAnsi="Arial" w:cs="Arial"/>
          <w:sz w:val="20"/>
          <w:szCs w:val="20"/>
        </w:rPr>
        <w:t>Grupa</w:t>
      </w:r>
      <w:r w:rsidRPr="002D15D0">
        <w:rPr>
          <w:rFonts w:ascii="Arial" w:eastAsia="Times New Roman" w:hAnsi="Arial" w:cs="Arial"/>
          <w:sz w:val="20"/>
          <w:szCs w:val="20"/>
        </w:rPr>
        <w:t xml:space="preserve"> 2 (G2)</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ArialMT" w:hAnsi="Arial" w:cs="Arial"/>
          <w:sz w:val="20"/>
          <w:szCs w:val="20"/>
        </w:rPr>
        <w:t>Območje</w:t>
      </w:r>
      <w:r w:rsidRPr="002D15D0">
        <w:rPr>
          <w:rFonts w:ascii="Arial" w:eastAsia="Times New Roman" w:hAnsi="Arial" w:cs="Arial"/>
          <w:sz w:val="20"/>
          <w:szCs w:val="20"/>
        </w:rPr>
        <w:t xml:space="preserve"> za medicinsko uporabo, v katerem obratujejo od elektroenergetskega omrežja odvisne </w:t>
      </w:r>
      <w:proofErr w:type="spellStart"/>
      <w:r w:rsidRPr="002D15D0">
        <w:rPr>
          <w:rFonts w:ascii="Arial" w:eastAsia="Times New Roman" w:hAnsi="Arial" w:cs="Arial"/>
          <w:sz w:val="20"/>
          <w:szCs w:val="20"/>
        </w:rPr>
        <w:t>elektromedicinske</w:t>
      </w:r>
      <w:proofErr w:type="spellEnd"/>
      <w:r w:rsidRPr="002D15D0">
        <w:rPr>
          <w:rFonts w:ascii="Arial" w:eastAsia="Times New Roman" w:hAnsi="Arial" w:cs="Arial"/>
          <w:sz w:val="20"/>
          <w:szCs w:val="20"/>
        </w:rPr>
        <w:t xml:space="preserve"> naprave, ki služijo življenjsko pomembnim operativnim posegom in ukrepom. Pri nastopu prvega zemeljskega stika (ali dotika telesa z ozemljenimi kovinskimi deli) ali izpadu osnovnega (splošnega omrežnega) napajanja morajo te naprave neprekinjeno obratovati dalje, ker preiskav, posegov ali ukrepov ni mogoče brez nevarnosti za pacienta prekiniti in ponoviti oz. nadaljevati kasneje. V to grupo spadajo operacije vseh vrst organov (velika kirurgija), vstavljanje srčnega katetra, kirurško vstavljanje delov aparatov, operacije vseh vrst, vzdrževanje življenjskih funkcij z </w:t>
      </w:r>
      <w:proofErr w:type="spellStart"/>
      <w:r w:rsidRPr="002D15D0">
        <w:rPr>
          <w:rFonts w:ascii="Arial" w:eastAsia="Times New Roman" w:hAnsi="Arial" w:cs="Arial"/>
          <w:sz w:val="20"/>
          <w:szCs w:val="20"/>
        </w:rPr>
        <w:t>elektromedicinskimi</w:t>
      </w:r>
      <w:proofErr w:type="spellEnd"/>
      <w:r w:rsidRPr="002D15D0">
        <w:rPr>
          <w:rFonts w:ascii="Arial" w:eastAsia="Times New Roman" w:hAnsi="Arial" w:cs="Arial"/>
          <w:sz w:val="20"/>
          <w:szCs w:val="20"/>
        </w:rPr>
        <w:t xml:space="preserve"> aparati, posegi na odprtem srcu ipd. Pod določenimi pogoji spadajo v to grupo prostori za intenzivno nego, preiskave in terapijo, za </w:t>
      </w:r>
      <w:proofErr w:type="spellStart"/>
      <w:r w:rsidRPr="002D15D0">
        <w:rPr>
          <w:rFonts w:ascii="Arial" w:eastAsia="Times New Roman" w:hAnsi="Arial" w:cs="Arial"/>
          <w:sz w:val="20"/>
          <w:szCs w:val="20"/>
        </w:rPr>
        <w:t>radioliško</w:t>
      </w:r>
      <w:proofErr w:type="spellEnd"/>
      <w:r w:rsidRPr="002D15D0">
        <w:rPr>
          <w:rFonts w:ascii="Arial" w:eastAsia="Times New Roman" w:hAnsi="Arial" w:cs="Arial"/>
          <w:sz w:val="20"/>
          <w:szCs w:val="20"/>
        </w:rPr>
        <w:t xml:space="preserve"> diagnostiko in terapijo, endoskopijo, za akutno dializo, in klinični porodniški prostori. Območje medicinske uporabe glede na tehnologijo dela lahko tvori tudi več prostorov, ki služijo medicinskemu namenu, ali pa so posamezne </w:t>
      </w:r>
      <w:proofErr w:type="spellStart"/>
      <w:r w:rsidRPr="002D15D0">
        <w:rPr>
          <w:rFonts w:ascii="Arial" w:eastAsia="Times New Roman" w:hAnsi="Arial" w:cs="Arial"/>
          <w:sz w:val="20"/>
          <w:szCs w:val="20"/>
        </w:rPr>
        <w:t>elektromedicinske</w:t>
      </w:r>
      <w:proofErr w:type="spellEnd"/>
      <w:r w:rsidRPr="002D15D0">
        <w:rPr>
          <w:rFonts w:ascii="Arial" w:eastAsia="Times New Roman" w:hAnsi="Arial" w:cs="Arial"/>
          <w:sz w:val="20"/>
          <w:szCs w:val="20"/>
        </w:rPr>
        <w:t xml:space="preserve"> naprave oz. aparati v svoji funkciji medsebojno povezani. To lahko zasledimo npr. pri OP prostoru in neposredno pripadajočim funkcionalnim prostorom, kot npr. OP-mavčarna, priprava pacienta za operacijo, prebujanje, opazovanje, reanimacija.</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 xml:space="preserve">Izvedba instalacije je predvidena s kabli, položenim na kabelske police v dvojnem stropu, oziroma v </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instalacijskih ceveh v montažnih stenah, ter direktno v zidane stene.</w:t>
      </w:r>
    </w:p>
    <w:p w:rsidR="002D15D0" w:rsidRPr="002D15D0" w:rsidRDefault="002D15D0" w:rsidP="002D15D0">
      <w:pPr>
        <w:autoSpaceDE/>
        <w:autoSpaceDN/>
        <w:rPr>
          <w:rFonts w:ascii="Arial" w:eastAsia="Times New Roman" w:hAnsi="Arial" w:cs="Arial"/>
          <w:b/>
          <w:sz w:val="20"/>
          <w:szCs w:val="20"/>
        </w:rPr>
      </w:pPr>
    </w:p>
    <w:p w:rsidR="002D15D0" w:rsidRPr="002D15D0" w:rsidRDefault="002D15D0" w:rsidP="002D15D0">
      <w:pPr>
        <w:autoSpaceDE/>
        <w:autoSpaceDN/>
        <w:rPr>
          <w:rFonts w:ascii="Arial" w:eastAsia="Times New Roman" w:hAnsi="Arial" w:cs="Arial"/>
          <w:b/>
          <w:sz w:val="20"/>
          <w:szCs w:val="20"/>
        </w:rPr>
      </w:pPr>
      <w:r w:rsidRPr="002D15D0">
        <w:rPr>
          <w:rFonts w:ascii="Arial" w:eastAsia="Times New Roman" w:hAnsi="Arial" w:cs="Arial"/>
          <w:b/>
          <w:sz w:val="20"/>
          <w:szCs w:val="20"/>
        </w:rPr>
        <w:t>Sistem napajanja je TNS  (pet žilni sistem 3P, N, PE) in delno IT.</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Vsi priključki na naprave morajo biti jasno označeni ter ustrezno mehansko zaščiteni.</w:t>
      </w:r>
    </w:p>
    <w:p w:rsidR="002D15D0" w:rsidRPr="002D15D0" w:rsidRDefault="002D15D0" w:rsidP="002D15D0">
      <w:pPr>
        <w:widowControl/>
        <w:autoSpaceDE/>
        <w:autoSpaceDN/>
        <w:rPr>
          <w:rFonts w:ascii="Arial" w:eastAsia="Times New Roman" w:hAnsi="Arial" w:cs="Arial"/>
          <w:sz w:val="20"/>
          <w:szCs w:val="20"/>
          <w:u w:val="single"/>
        </w:rPr>
      </w:pPr>
    </w:p>
    <w:p w:rsidR="002D15D0" w:rsidRPr="002D15D0" w:rsidRDefault="002D15D0" w:rsidP="002D15D0">
      <w:pPr>
        <w:widowControl/>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Ukrepi proti vplivom energetskih naprav</w:t>
      </w:r>
    </w:p>
    <w:p w:rsidR="002D15D0" w:rsidRPr="002D15D0" w:rsidRDefault="002D15D0" w:rsidP="002D15D0">
      <w:pPr>
        <w:autoSpaceDE/>
        <w:autoSpaceDN/>
        <w:rPr>
          <w:rFonts w:ascii="Arial" w:eastAsia="Times New Roman" w:hAnsi="Arial" w:cs="Arial"/>
          <w:b/>
          <w:bCs/>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Tokokrogi za </w:t>
      </w:r>
      <w:proofErr w:type="spellStart"/>
      <w:r w:rsidRPr="002D15D0">
        <w:rPr>
          <w:rFonts w:ascii="Arial" w:eastAsia="Times New Roman" w:hAnsi="Arial" w:cs="Arial"/>
          <w:sz w:val="20"/>
          <w:szCs w:val="20"/>
        </w:rPr>
        <w:t>elektro</w:t>
      </w:r>
      <w:proofErr w:type="spellEnd"/>
      <w:r w:rsidRPr="002D15D0">
        <w:rPr>
          <w:rFonts w:ascii="Arial" w:eastAsia="Times New Roman" w:hAnsi="Arial" w:cs="Arial"/>
          <w:sz w:val="20"/>
          <w:szCs w:val="20"/>
        </w:rPr>
        <w:t xml:space="preserve"> medicinske naprave (OP blok, intenzivna, reanimacija) morajo biti izvedeni skladno s standardi iz družine SIST EN 60601 za medicinsko opremo in s tem zagotavljati popolno varnost bolnikom in osebju. Položeni morajo biti v električno prevodnih </w:t>
      </w:r>
      <w:proofErr w:type="spellStart"/>
      <w:r w:rsidRPr="002D15D0">
        <w:rPr>
          <w:rFonts w:ascii="Arial" w:eastAsia="Times New Roman" w:hAnsi="Arial" w:cs="Arial"/>
          <w:sz w:val="20"/>
          <w:szCs w:val="20"/>
        </w:rPr>
        <w:t>oklopljenih</w:t>
      </w:r>
      <w:proofErr w:type="spellEnd"/>
      <w:r w:rsidRPr="002D15D0">
        <w:rPr>
          <w:rFonts w:ascii="Arial" w:eastAsia="Times New Roman" w:hAnsi="Arial" w:cs="Arial"/>
          <w:sz w:val="20"/>
          <w:szCs w:val="20"/>
        </w:rPr>
        <w:t xml:space="preserve"> ceveh (</w:t>
      </w:r>
      <w:proofErr w:type="spellStart"/>
      <w:r w:rsidRPr="002D15D0">
        <w:rPr>
          <w:rFonts w:ascii="Arial" w:eastAsia="Times New Roman" w:hAnsi="Arial" w:cs="Arial"/>
          <w:sz w:val="20"/>
          <w:szCs w:val="20"/>
        </w:rPr>
        <w:t>stapaflex</w:t>
      </w:r>
      <w:proofErr w:type="spellEnd"/>
      <w:r w:rsidRPr="002D15D0">
        <w:rPr>
          <w:rFonts w:ascii="Arial" w:eastAsia="Times New Roman" w:hAnsi="Arial" w:cs="Arial"/>
          <w:sz w:val="20"/>
          <w:szCs w:val="20"/>
        </w:rPr>
        <w:t>), ki morajo biti medsebojno električno dobro spojene in na enem mestu spojene na izenačitev potenciala. Vsa vgrajena oprema mora izpolnjevati zahteve standardov SIST EN s področja elektromagnetne kompatibilnosti (izjave o skladnosti, certifikati itd.).</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Med večžilnimi kabli in vodniki </w:t>
      </w:r>
      <w:proofErr w:type="spellStart"/>
      <w:r w:rsidRPr="002D15D0">
        <w:rPr>
          <w:rFonts w:ascii="Arial" w:eastAsia="Times New Roman" w:hAnsi="Arial" w:cs="Arial"/>
          <w:sz w:val="20"/>
          <w:szCs w:val="20"/>
        </w:rPr>
        <w:t>jakotočnih</w:t>
      </w:r>
      <w:proofErr w:type="spellEnd"/>
      <w:r w:rsidRPr="002D15D0">
        <w:rPr>
          <w:rFonts w:ascii="Arial" w:eastAsia="Times New Roman" w:hAnsi="Arial" w:cs="Arial"/>
          <w:sz w:val="20"/>
          <w:szCs w:val="20"/>
        </w:rPr>
        <w:t xml:space="preserve"> naprav in med </w:t>
      </w:r>
      <w:proofErr w:type="spellStart"/>
      <w:r w:rsidRPr="002D15D0">
        <w:rPr>
          <w:rFonts w:ascii="Arial" w:eastAsia="Times New Roman" w:hAnsi="Arial" w:cs="Arial"/>
          <w:sz w:val="20"/>
          <w:szCs w:val="20"/>
        </w:rPr>
        <w:t>ščitenim</w:t>
      </w:r>
      <w:proofErr w:type="spellEnd"/>
      <w:r w:rsidRPr="002D15D0">
        <w:rPr>
          <w:rFonts w:ascii="Arial" w:eastAsia="Times New Roman" w:hAnsi="Arial" w:cs="Arial"/>
          <w:sz w:val="20"/>
          <w:szCs w:val="20"/>
        </w:rPr>
        <w:t xml:space="preserve"> pacientovim mestom so dopustne </w:t>
      </w:r>
      <w:proofErr w:type="spellStart"/>
      <w:r w:rsidRPr="002D15D0">
        <w:rPr>
          <w:rFonts w:ascii="Arial" w:eastAsia="Times New Roman" w:hAnsi="Arial" w:cs="Arial"/>
          <w:sz w:val="20"/>
          <w:szCs w:val="20"/>
        </w:rPr>
        <w:t>najmanše</w:t>
      </w:r>
      <w:proofErr w:type="spellEnd"/>
      <w:r w:rsidRPr="002D15D0">
        <w:rPr>
          <w:rFonts w:ascii="Arial" w:eastAsia="Times New Roman" w:hAnsi="Arial" w:cs="Arial"/>
          <w:sz w:val="20"/>
          <w:szCs w:val="20"/>
        </w:rPr>
        <w:t xml:space="preserve"> razdalje za bakrene vodnike naslednjih presekov:</w:t>
      </w:r>
    </w:p>
    <w:p w:rsidR="002D15D0" w:rsidRPr="002D15D0" w:rsidRDefault="002D15D0" w:rsidP="002D15D0">
      <w:pPr>
        <w:widowControl/>
        <w:numPr>
          <w:ilvl w:val="1"/>
          <w:numId w:val="13"/>
        </w:numPr>
        <w:suppressAutoHyphens/>
        <w:autoSpaceDE/>
        <w:autoSpaceDN/>
        <w:ind w:left="708"/>
        <w:rPr>
          <w:rFonts w:ascii="Arial" w:eastAsia="Times New Roman" w:hAnsi="Arial" w:cs="Arial"/>
          <w:sz w:val="20"/>
          <w:szCs w:val="20"/>
        </w:rPr>
      </w:pPr>
      <w:r w:rsidRPr="002D15D0">
        <w:rPr>
          <w:rFonts w:ascii="Arial" w:eastAsia="Times New Roman" w:hAnsi="Arial" w:cs="Arial"/>
          <w:sz w:val="20"/>
          <w:szCs w:val="20"/>
        </w:rPr>
        <w:t>do 70mm2</w:t>
      </w:r>
      <w:r w:rsidRPr="002D15D0">
        <w:rPr>
          <w:rFonts w:ascii="Arial" w:eastAsia="Times New Roman" w:hAnsi="Arial" w:cs="Arial"/>
          <w:sz w:val="20"/>
          <w:szCs w:val="20"/>
        </w:rPr>
        <w:tab/>
      </w:r>
      <w:r w:rsidRPr="002D15D0">
        <w:rPr>
          <w:rFonts w:ascii="Arial" w:eastAsia="Times New Roman" w:hAnsi="Arial" w:cs="Arial"/>
          <w:sz w:val="20"/>
          <w:szCs w:val="20"/>
        </w:rPr>
        <w:tab/>
      </w:r>
      <w:r w:rsidRPr="002D15D0">
        <w:rPr>
          <w:rFonts w:ascii="Arial" w:eastAsia="Times New Roman" w:hAnsi="Arial" w:cs="Arial"/>
          <w:sz w:val="20"/>
          <w:szCs w:val="20"/>
        </w:rPr>
        <w:tab/>
        <w:t>3m</w:t>
      </w:r>
    </w:p>
    <w:p w:rsidR="002D15D0" w:rsidRPr="002D15D0" w:rsidRDefault="002D15D0" w:rsidP="002D15D0">
      <w:pPr>
        <w:widowControl/>
        <w:numPr>
          <w:ilvl w:val="1"/>
          <w:numId w:val="13"/>
        </w:numPr>
        <w:suppressAutoHyphens/>
        <w:autoSpaceDE/>
        <w:autoSpaceDN/>
        <w:ind w:left="708"/>
        <w:rPr>
          <w:rFonts w:ascii="Arial" w:eastAsia="Times New Roman" w:hAnsi="Arial" w:cs="Arial"/>
          <w:sz w:val="20"/>
          <w:szCs w:val="20"/>
        </w:rPr>
      </w:pPr>
      <w:r w:rsidRPr="002D15D0">
        <w:rPr>
          <w:rFonts w:ascii="Arial" w:eastAsia="Times New Roman" w:hAnsi="Arial" w:cs="Arial"/>
          <w:sz w:val="20"/>
          <w:szCs w:val="20"/>
        </w:rPr>
        <w:t>od 90 do 185mm2</w:t>
      </w:r>
      <w:r w:rsidRPr="002D15D0">
        <w:rPr>
          <w:rFonts w:ascii="Arial" w:eastAsia="Times New Roman" w:hAnsi="Arial" w:cs="Arial"/>
          <w:sz w:val="20"/>
          <w:szCs w:val="20"/>
        </w:rPr>
        <w:tab/>
        <w:t>6m</w:t>
      </w:r>
    </w:p>
    <w:p w:rsidR="002D15D0" w:rsidRPr="002D15D0" w:rsidRDefault="002D15D0" w:rsidP="002D15D0">
      <w:pPr>
        <w:widowControl/>
        <w:numPr>
          <w:ilvl w:val="1"/>
          <w:numId w:val="13"/>
        </w:numPr>
        <w:suppressAutoHyphens/>
        <w:autoSpaceDE/>
        <w:autoSpaceDN/>
        <w:ind w:left="708"/>
        <w:rPr>
          <w:rFonts w:ascii="Arial" w:eastAsia="Times New Roman" w:hAnsi="Arial" w:cs="Arial"/>
          <w:sz w:val="20"/>
          <w:szCs w:val="20"/>
        </w:rPr>
      </w:pPr>
      <w:r w:rsidRPr="002D15D0">
        <w:rPr>
          <w:rFonts w:ascii="Arial" w:eastAsia="Times New Roman" w:hAnsi="Arial" w:cs="Arial"/>
          <w:sz w:val="20"/>
          <w:szCs w:val="20"/>
        </w:rPr>
        <w:t>nad 185mm2</w:t>
      </w:r>
      <w:r w:rsidRPr="002D15D0">
        <w:rPr>
          <w:rFonts w:ascii="Arial" w:eastAsia="Times New Roman" w:hAnsi="Arial" w:cs="Arial"/>
          <w:sz w:val="20"/>
          <w:szCs w:val="20"/>
        </w:rPr>
        <w:tab/>
      </w:r>
      <w:r w:rsidRPr="002D15D0">
        <w:rPr>
          <w:rFonts w:ascii="Arial" w:eastAsia="Times New Roman" w:hAnsi="Arial" w:cs="Arial"/>
          <w:sz w:val="20"/>
          <w:szCs w:val="20"/>
        </w:rPr>
        <w:tab/>
        <w:t>9m</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V prostorih G2 se izvedejo </w:t>
      </w:r>
      <w:proofErr w:type="spellStart"/>
      <w:r w:rsidRPr="002D15D0">
        <w:rPr>
          <w:rFonts w:ascii="Arial" w:eastAsia="Times New Roman" w:hAnsi="Arial" w:cs="Arial"/>
          <w:sz w:val="20"/>
          <w:szCs w:val="20"/>
        </w:rPr>
        <w:t>elektro</w:t>
      </w:r>
      <w:proofErr w:type="spellEnd"/>
      <w:r w:rsidRPr="002D15D0">
        <w:rPr>
          <w:rFonts w:ascii="Arial" w:eastAsia="Times New Roman" w:hAnsi="Arial" w:cs="Arial"/>
          <w:sz w:val="20"/>
          <w:szCs w:val="20"/>
        </w:rPr>
        <w:t xml:space="preserve"> prevodni tlaki. Tlake v teh prostorih je potrebno povezati na dodatno izenačevanje potenciala (DIP), DIP pa povezati z GIP (glavno izenačevanje potenciala).</w:t>
      </w:r>
    </w:p>
    <w:p w:rsidR="002D15D0" w:rsidRPr="002D15D0" w:rsidRDefault="002D15D0" w:rsidP="002D15D0">
      <w:pPr>
        <w:widowControl/>
        <w:autoSpaceDE/>
        <w:autoSpaceDN/>
        <w:rPr>
          <w:rFonts w:ascii="Arial" w:eastAsia="Times New Roman" w:hAnsi="Arial" w:cs="Arial"/>
          <w:sz w:val="20"/>
          <w:szCs w:val="20"/>
          <w:u w:val="single"/>
        </w:rPr>
      </w:pPr>
    </w:p>
    <w:p w:rsidR="007D1588" w:rsidRDefault="007D1588">
      <w:pPr>
        <w:widowControl/>
        <w:autoSpaceDE/>
        <w:autoSpaceDN/>
        <w:spacing w:after="200" w:line="276" w:lineRule="auto"/>
        <w:rPr>
          <w:rFonts w:ascii="Arial" w:eastAsia="Times New Roman" w:hAnsi="Arial" w:cs="Arial"/>
          <w:sz w:val="20"/>
          <w:szCs w:val="20"/>
          <w:u w:val="single"/>
        </w:rPr>
      </w:pPr>
      <w:r>
        <w:rPr>
          <w:rFonts w:ascii="Arial" w:eastAsia="Times New Roman" w:hAnsi="Arial" w:cs="Arial"/>
          <w:sz w:val="20"/>
          <w:szCs w:val="20"/>
          <w:u w:val="single"/>
        </w:rPr>
        <w:br w:type="page"/>
      </w:r>
    </w:p>
    <w:p w:rsidR="002D15D0" w:rsidRPr="002D15D0" w:rsidRDefault="002D15D0" w:rsidP="002D15D0">
      <w:pPr>
        <w:widowControl/>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lastRenderedPageBreak/>
        <w:t>3.1 TEHNIČNI IZRAČUN</w:t>
      </w:r>
    </w:p>
    <w:p w:rsidR="002D15D0" w:rsidRPr="002D15D0" w:rsidRDefault="002D15D0" w:rsidP="002D15D0">
      <w:pPr>
        <w:autoSpaceDE/>
        <w:autoSpaceDN/>
        <w:rPr>
          <w:rFonts w:ascii="Arial" w:eastAsia="Times New Roman" w:hAnsi="Arial" w:cs="Arial"/>
          <w:sz w:val="20"/>
          <w:szCs w:val="20"/>
          <w:u w:val="single"/>
        </w:rPr>
      </w:pPr>
    </w:p>
    <w:p w:rsidR="002D15D0" w:rsidRPr="002D15D0" w:rsidRDefault="002D15D0" w:rsidP="002D15D0">
      <w:pPr>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3.1.1  Dimenzioniranje</w:t>
      </w:r>
    </w:p>
    <w:p w:rsidR="002D15D0" w:rsidRPr="002D15D0" w:rsidRDefault="002D15D0" w:rsidP="002D15D0">
      <w:pPr>
        <w:widowControl/>
        <w:autoSpaceDE/>
        <w:autoSpaceDN/>
        <w:rPr>
          <w:rFonts w:ascii="Arial" w:eastAsia="Times New Roman" w:hAnsi="Arial" w:cs="Arial"/>
          <w:sz w:val="20"/>
          <w:szCs w:val="20"/>
          <w:u w:val="single"/>
        </w:rPr>
      </w:pPr>
    </w:p>
    <w:p w:rsidR="002D15D0" w:rsidRPr="002D15D0" w:rsidRDefault="002D15D0" w:rsidP="002D15D0">
      <w:pPr>
        <w:widowControl/>
        <w:autoSpaceDE/>
        <w:autoSpaceDN/>
        <w:rPr>
          <w:rFonts w:ascii="Arial" w:eastAsia="Times New Roman" w:hAnsi="Arial" w:cs="Arial"/>
          <w:b/>
          <w:sz w:val="20"/>
          <w:szCs w:val="20"/>
        </w:rPr>
      </w:pPr>
      <w:r w:rsidRPr="002D15D0">
        <w:rPr>
          <w:rFonts w:ascii="Arial" w:eastAsia="Times New Roman" w:hAnsi="Arial" w:cs="Arial"/>
          <w:b/>
          <w:sz w:val="20"/>
          <w:szCs w:val="20"/>
        </w:rPr>
        <w:t>PREGLED INSTALIRANIH IN MAKSIMALNIH MOČI TER PADCA NAPETOSTI</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Celotno 1. Nadstropje se napaja preko glavnega stikalnega bloka v kleti.</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V 1. Nadstropju sta dva obstoječa stikalna bloka vsak z mrežnim in </w:t>
      </w:r>
      <w:proofErr w:type="spellStart"/>
      <w:r w:rsidRPr="002D15D0">
        <w:rPr>
          <w:rFonts w:ascii="Arial" w:eastAsia="Times New Roman" w:hAnsi="Arial" w:cs="Arial"/>
          <w:sz w:val="20"/>
          <w:szCs w:val="20"/>
        </w:rPr>
        <w:t>agregatskim</w:t>
      </w:r>
      <w:proofErr w:type="spellEnd"/>
      <w:r w:rsidRPr="002D15D0">
        <w:rPr>
          <w:rFonts w:ascii="Arial" w:eastAsia="Times New Roman" w:hAnsi="Arial" w:cs="Arial"/>
          <w:sz w:val="20"/>
          <w:szCs w:val="20"/>
        </w:rPr>
        <w:t xml:space="preserve"> delom ter IT sistemom.</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Povečanje moči je minimalno. Nanaša se v glavnem na </w:t>
      </w:r>
      <w:proofErr w:type="spellStart"/>
      <w:r w:rsidRPr="002D15D0">
        <w:rPr>
          <w:rFonts w:ascii="Arial" w:eastAsia="Times New Roman" w:hAnsi="Arial" w:cs="Arial"/>
          <w:sz w:val="20"/>
          <w:szCs w:val="20"/>
        </w:rPr>
        <w:t>dogradnjo</w:t>
      </w:r>
      <w:proofErr w:type="spellEnd"/>
      <w:r w:rsidRPr="002D15D0">
        <w:rPr>
          <w:rFonts w:ascii="Arial" w:eastAsia="Times New Roman" w:hAnsi="Arial" w:cs="Arial"/>
          <w:sz w:val="20"/>
          <w:szCs w:val="20"/>
        </w:rPr>
        <w:t xml:space="preserve"> naprav klime in prezračevanja.</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Večina novih potrošnikov se navezuje na obstoječa stikalna bloka za Mrežo in Agregat 1. Nadstropja.</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Napajanje obstoječih potrošnikov ostane nespremenjeno.</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Za nove tri bolniške sobe se dogradi tretji  stikalni blok 1. Nadstropja za mrežo in agregat ter za IT sistem 7.</w:t>
      </w:r>
    </w:p>
    <w:p w:rsidR="007D1588" w:rsidRDefault="007D1588"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Padec napetosti izračunamo z zgornjimi podatki po formuli:</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 xml:space="preserve">za 400 V:        </w:t>
      </w:r>
    </w:p>
    <w:p w:rsidR="002D15D0" w:rsidRPr="002D15D0" w:rsidRDefault="002D15D0" w:rsidP="002D15D0">
      <w:pPr>
        <w:autoSpaceDE/>
        <w:autoSpaceDN/>
        <w:ind w:left="708" w:firstLine="708"/>
        <w:rPr>
          <w:rFonts w:ascii="Arial" w:eastAsia="Times New Roman" w:hAnsi="Arial" w:cs="Arial"/>
          <w:sz w:val="20"/>
          <w:szCs w:val="20"/>
        </w:rPr>
      </w:pPr>
      <w:r w:rsidRPr="002D15D0">
        <w:rPr>
          <w:rFonts w:ascii="Arial" w:eastAsia="Times New Roman" w:hAnsi="Arial" w:cs="Arial"/>
          <w:sz w:val="20"/>
          <w:szCs w:val="20"/>
        </w:rPr>
        <w:t>100 x P x l</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 xml:space="preserve">    </w:t>
      </w:r>
      <w:proofErr w:type="spellStart"/>
      <w:r w:rsidRPr="002D15D0">
        <w:rPr>
          <w:rFonts w:ascii="Arial" w:eastAsia="Times New Roman" w:hAnsi="Arial" w:cs="Arial"/>
          <w:sz w:val="20"/>
          <w:szCs w:val="20"/>
        </w:rPr>
        <w:t>pdu</w:t>
      </w:r>
      <w:proofErr w:type="spellEnd"/>
      <w:r w:rsidRPr="002D15D0">
        <w:rPr>
          <w:rFonts w:ascii="Arial" w:eastAsia="Times New Roman" w:hAnsi="Arial" w:cs="Arial"/>
          <w:sz w:val="20"/>
          <w:szCs w:val="20"/>
        </w:rPr>
        <w:t xml:space="preserve"> =   -----------------------------------</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 xml:space="preserve">                       56 x U x U x s x </w:t>
      </w:r>
      <w:proofErr w:type="spellStart"/>
      <w:r w:rsidRPr="002D15D0">
        <w:rPr>
          <w:rFonts w:ascii="Arial" w:eastAsia="Times New Roman" w:hAnsi="Arial" w:cs="Arial"/>
          <w:sz w:val="20"/>
          <w:szCs w:val="20"/>
        </w:rPr>
        <w:t>cos</w:t>
      </w:r>
      <w:proofErr w:type="spellEnd"/>
      <w:r w:rsidRPr="002D15D0">
        <w:rPr>
          <w:rFonts w:ascii="Arial" w:eastAsia="Times New Roman" w:hAnsi="Arial" w:cs="Arial"/>
          <w:sz w:val="20"/>
          <w:szCs w:val="20"/>
        </w:rPr>
        <w:t xml:space="preserve"> fi</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rPr>
      </w:pPr>
      <w:proofErr w:type="spellStart"/>
      <w:r w:rsidRPr="002D15D0">
        <w:rPr>
          <w:rFonts w:ascii="Arial" w:eastAsia="Times New Roman" w:hAnsi="Arial" w:cs="Arial"/>
          <w:sz w:val="20"/>
          <w:szCs w:val="20"/>
        </w:rPr>
        <w:t>pdu</w:t>
      </w:r>
      <w:proofErr w:type="spellEnd"/>
      <w:r w:rsidRPr="002D15D0">
        <w:rPr>
          <w:rFonts w:ascii="Arial" w:eastAsia="Times New Roman" w:hAnsi="Arial" w:cs="Arial"/>
          <w:sz w:val="20"/>
          <w:szCs w:val="20"/>
        </w:rPr>
        <w:t xml:space="preserve"> - padec napetosti v vodniku (%)</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P   - električna moč potrošnika (W)</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 xml:space="preserve">56  - specifična el. prevodnost za </w:t>
      </w:r>
      <w:proofErr w:type="spellStart"/>
      <w:r w:rsidRPr="002D15D0">
        <w:rPr>
          <w:rFonts w:ascii="Arial" w:eastAsia="Times New Roman" w:hAnsi="Arial" w:cs="Arial"/>
          <w:sz w:val="20"/>
          <w:szCs w:val="20"/>
        </w:rPr>
        <w:t>Cu</w:t>
      </w:r>
      <w:proofErr w:type="spellEnd"/>
      <w:r w:rsidRPr="002D15D0">
        <w:rPr>
          <w:rFonts w:ascii="Arial" w:eastAsia="Times New Roman" w:hAnsi="Arial" w:cs="Arial"/>
          <w:sz w:val="20"/>
          <w:szCs w:val="20"/>
        </w:rPr>
        <w:t xml:space="preserve"> (</w:t>
      </w:r>
      <w:proofErr w:type="spellStart"/>
      <w:r w:rsidRPr="002D15D0">
        <w:rPr>
          <w:rFonts w:ascii="Arial" w:eastAsia="Times New Roman" w:hAnsi="Arial" w:cs="Arial"/>
          <w:sz w:val="20"/>
          <w:szCs w:val="20"/>
        </w:rPr>
        <w:t>Sm</w:t>
      </w:r>
      <w:proofErr w:type="spellEnd"/>
      <w:r w:rsidRPr="002D15D0">
        <w:rPr>
          <w:rFonts w:ascii="Arial" w:eastAsia="Times New Roman" w:hAnsi="Arial" w:cs="Arial"/>
          <w:sz w:val="20"/>
          <w:szCs w:val="20"/>
        </w:rPr>
        <w:t>/mm2), 35 za Al</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U   - napetost dovoda (V)</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s   - presek vodnika (mm2)</w:t>
      </w:r>
    </w:p>
    <w:p w:rsidR="002D15D0" w:rsidRPr="002D15D0" w:rsidRDefault="002D15D0" w:rsidP="002D15D0">
      <w:pPr>
        <w:widowControl/>
        <w:autoSpaceDE/>
        <w:autoSpaceDN/>
        <w:rPr>
          <w:rFonts w:ascii="Arial" w:eastAsia="Times New Roman" w:hAnsi="Arial" w:cs="Arial"/>
          <w:sz w:val="20"/>
          <w:szCs w:val="20"/>
          <w:u w:val="single"/>
        </w:rPr>
      </w:pP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3.1.2  Dimenzioniranje dovodnih kablov</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u w:val="single"/>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 xml:space="preserve">Kontrolo zaščite pred prevelikimi tokovi </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Delovna karakteristika naprave, ki ščiti električni vod pred preobremenitvijo mora izpolniti dva pogoja:</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Ib &lt; In &lt; Iz  in  I</w:t>
      </w:r>
      <w:r w:rsidRPr="002D15D0">
        <w:rPr>
          <w:rFonts w:ascii="Arial" w:eastAsia="Times New Roman" w:hAnsi="Arial" w:cs="Arial"/>
          <w:sz w:val="20"/>
          <w:szCs w:val="20"/>
          <w:vertAlign w:val="subscript"/>
        </w:rPr>
        <w:t>2</w:t>
      </w:r>
      <w:r w:rsidRPr="002D15D0">
        <w:rPr>
          <w:rFonts w:ascii="Arial" w:eastAsia="Times New Roman" w:hAnsi="Arial" w:cs="Arial"/>
          <w:sz w:val="20"/>
          <w:szCs w:val="20"/>
        </w:rPr>
        <w:t xml:space="preserve"> &lt; 1,45 x Iz</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Pri tem je:</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Ib... </w:t>
      </w:r>
      <w:r w:rsidRPr="002D15D0">
        <w:rPr>
          <w:rFonts w:ascii="Arial" w:eastAsia="Times New Roman" w:hAnsi="Arial" w:cs="Arial"/>
          <w:sz w:val="20"/>
          <w:szCs w:val="20"/>
        </w:rPr>
        <w:tab/>
        <w:t>tok, za katerega je tokokrog predviden</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Iz... </w:t>
      </w:r>
      <w:r w:rsidRPr="002D15D0">
        <w:rPr>
          <w:rFonts w:ascii="Arial" w:eastAsia="Times New Roman" w:hAnsi="Arial" w:cs="Arial"/>
          <w:sz w:val="20"/>
          <w:szCs w:val="20"/>
        </w:rPr>
        <w:tab/>
        <w:t>zdržni tok kabla, določen po zgornjem standardu</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I</w:t>
      </w:r>
      <w:r w:rsidRPr="002D15D0">
        <w:rPr>
          <w:rFonts w:ascii="Arial" w:eastAsia="Times New Roman" w:hAnsi="Arial" w:cs="Arial"/>
          <w:sz w:val="20"/>
          <w:szCs w:val="20"/>
          <w:vertAlign w:val="subscript"/>
        </w:rPr>
        <w:t>2</w:t>
      </w:r>
      <w:r w:rsidRPr="002D15D0">
        <w:rPr>
          <w:rFonts w:ascii="Arial" w:eastAsia="Times New Roman" w:hAnsi="Arial" w:cs="Arial"/>
          <w:sz w:val="20"/>
          <w:szCs w:val="20"/>
        </w:rPr>
        <w:t xml:space="preserve">...  </w:t>
      </w:r>
      <w:r w:rsidRPr="002D15D0">
        <w:rPr>
          <w:rFonts w:ascii="Arial" w:eastAsia="Times New Roman" w:hAnsi="Arial" w:cs="Arial"/>
          <w:sz w:val="20"/>
          <w:szCs w:val="20"/>
        </w:rPr>
        <w:tab/>
        <w:t xml:space="preserve">tok, ki zagotavlja zanesljivo delovanje zaščitne naprave </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            (to je velik preskusni tok, ki zagotavlja izklop v eni uri.</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            Mali preskusni tok I</w:t>
      </w:r>
      <w:r w:rsidRPr="002D15D0">
        <w:rPr>
          <w:rFonts w:ascii="Arial" w:eastAsia="Times New Roman" w:hAnsi="Arial" w:cs="Arial"/>
          <w:sz w:val="20"/>
          <w:szCs w:val="20"/>
          <w:vertAlign w:val="subscript"/>
        </w:rPr>
        <w:t>1</w:t>
      </w:r>
      <w:r w:rsidRPr="002D15D0">
        <w:rPr>
          <w:rFonts w:ascii="Arial" w:eastAsia="Times New Roman" w:hAnsi="Arial" w:cs="Arial"/>
          <w:sz w:val="20"/>
          <w:szCs w:val="20"/>
        </w:rPr>
        <w:t xml:space="preserve"> je  preskusni tok pri katerem  v eni uri še ne sme priti do izklopa)</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In...      nazivni tok zaščitne naprave (varovalke)</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I</w:t>
      </w:r>
      <w:r w:rsidRPr="002D15D0">
        <w:rPr>
          <w:rFonts w:ascii="Arial" w:eastAsia="Times New Roman" w:hAnsi="Arial" w:cs="Arial"/>
          <w:sz w:val="20"/>
          <w:szCs w:val="20"/>
          <w:vertAlign w:val="subscript"/>
        </w:rPr>
        <w:t>2</w:t>
      </w:r>
      <w:r w:rsidRPr="002D15D0">
        <w:rPr>
          <w:rFonts w:ascii="Arial" w:eastAsia="Times New Roman" w:hAnsi="Arial" w:cs="Arial"/>
          <w:sz w:val="20"/>
          <w:szCs w:val="20"/>
        </w:rPr>
        <w:t xml:space="preserve"> izračunamo po formuli  I</w:t>
      </w:r>
      <w:r w:rsidRPr="002D15D0">
        <w:rPr>
          <w:rFonts w:ascii="Arial" w:eastAsia="Times New Roman" w:hAnsi="Arial" w:cs="Arial"/>
          <w:sz w:val="20"/>
          <w:szCs w:val="20"/>
          <w:vertAlign w:val="subscript"/>
        </w:rPr>
        <w:t>2</w:t>
      </w:r>
      <w:r w:rsidRPr="002D15D0">
        <w:rPr>
          <w:rFonts w:ascii="Arial" w:eastAsia="Times New Roman" w:hAnsi="Arial" w:cs="Arial"/>
          <w:sz w:val="20"/>
          <w:szCs w:val="20"/>
        </w:rPr>
        <w:t xml:space="preserve"> = k x In</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Faktor k je določen po standardu</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Za instalacijske odklopnike je določen  k =1.45,</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za zaščitna stikala pa je k = 1.2,</w:t>
      </w:r>
    </w:p>
    <w:p w:rsidR="007D1588"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za NN talilne varovalke pa po tabeli:</w:t>
      </w:r>
    </w:p>
    <w:p w:rsidR="007D1588" w:rsidRDefault="007D1588"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 </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             </w:t>
      </w:r>
    </w:p>
    <w:tbl>
      <w:tblPr>
        <w:tblW w:w="0" w:type="auto"/>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83"/>
        <w:gridCol w:w="1511"/>
      </w:tblGrid>
      <w:tr w:rsidR="002D15D0" w:rsidRPr="002D15D0" w:rsidTr="009663AF">
        <w:tc>
          <w:tcPr>
            <w:tcW w:w="2883" w:type="dxa"/>
            <w:tcBorders>
              <w:top w:val="single" w:sz="12" w:space="0" w:color="auto"/>
              <w:bottom w:val="double" w:sz="6" w:space="0" w:color="auto"/>
            </w:tcBorders>
          </w:tcPr>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jc w:val="center"/>
              <w:rPr>
                <w:rFonts w:ascii="Arial" w:eastAsia="Times New Roman" w:hAnsi="Arial" w:cs="Arial"/>
                <w:sz w:val="20"/>
                <w:szCs w:val="20"/>
              </w:rPr>
            </w:pPr>
            <w:r w:rsidRPr="002D15D0">
              <w:rPr>
                <w:rFonts w:ascii="Arial" w:eastAsia="Times New Roman" w:hAnsi="Arial" w:cs="Arial"/>
                <w:sz w:val="20"/>
                <w:szCs w:val="20"/>
              </w:rPr>
              <w:lastRenderedPageBreak/>
              <w:t xml:space="preserve">           In (A)</w:t>
            </w:r>
          </w:p>
        </w:tc>
        <w:tc>
          <w:tcPr>
            <w:tcW w:w="1511" w:type="dxa"/>
            <w:tcBorders>
              <w:top w:val="single" w:sz="12" w:space="0" w:color="auto"/>
              <w:bottom w:val="double" w:sz="6" w:space="0" w:color="auto"/>
            </w:tcBorders>
          </w:tcPr>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jc w:val="center"/>
              <w:rPr>
                <w:rFonts w:ascii="Arial" w:eastAsia="Times New Roman" w:hAnsi="Arial" w:cs="Arial"/>
                <w:sz w:val="20"/>
                <w:szCs w:val="20"/>
              </w:rPr>
            </w:pPr>
            <w:r w:rsidRPr="002D15D0">
              <w:rPr>
                <w:rFonts w:ascii="Arial" w:eastAsia="Times New Roman" w:hAnsi="Arial" w:cs="Arial"/>
                <w:sz w:val="20"/>
                <w:szCs w:val="20"/>
              </w:rPr>
              <w:t>k</w:t>
            </w:r>
          </w:p>
        </w:tc>
      </w:tr>
      <w:tr w:rsidR="002D15D0" w:rsidRPr="002D15D0" w:rsidTr="009663AF">
        <w:tc>
          <w:tcPr>
            <w:tcW w:w="2883" w:type="dxa"/>
            <w:tcBorders>
              <w:top w:val="nil"/>
            </w:tcBorders>
          </w:tcPr>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jc w:val="center"/>
              <w:rPr>
                <w:rFonts w:ascii="Arial" w:eastAsia="Times New Roman" w:hAnsi="Arial" w:cs="Arial"/>
                <w:sz w:val="20"/>
                <w:szCs w:val="20"/>
              </w:rPr>
            </w:pPr>
            <w:r w:rsidRPr="002D15D0">
              <w:rPr>
                <w:rFonts w:ascii="Arial" w:eastAsia="Times New Roman" w:hAnsi="Arial" w:cs="Arial"/>
                <w:sz w:val="20"/>
                <w:szCs w:val="20"/>
              </w:rPr>
              <w:t xml:space="preserve">          2 in 4</w:t>
            </w:r>
          </w:p>
        </w:tc>
        <w:tc>
          <w:tcPr>
            <w:tcW w:w="1511" w:type="dxa"/>
            <w:tcBorders>
              <w:top w:val="nil"/>
            </w:tcBorders>
          </w:tcPr>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jc w:val="center"/>
              <w:rPr>
                <w:rFonts w:ascii="Arial" w:eastAsia="Times New Roman" w:hAnsi="Arial" w:cs="Arial"/>
                <w:sz w:val="20"/>
                <w:szCs w:val="20"/>
              </w:rPr>
            </w:pPr>
            <w:r w:rsidRPr="002D15D0">
              <w:rPr>
                <w:rFonts w:ascii="Arial" w:eastAsia="Times New Roman" w:hAnsi="Arial" w:cs="Arial"/>
                <w:sz w:val="20"/>
                <w:szCs w:val="20"/>
              </w:rPr>
              <w:t>2.1</w:t>
            </w:r>
          </w:p>
        </w:tc>
      </w:tr>
      <w:tr w:rsidR="002D15D0" w:rsidRPr="002D15D0" w:rsidTr="009663AF">
        <w:tc>
          <w:tcPr>
            <w:tcW w:w="2883" w:type="dxa"/>
          </w:tcPr>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jc w:val="center"/>
              <w:rPr>
                <w:rFonts w:ascii="Arial" w:eastAsia="Times New Roman" w:hAnsi="Arial" w:cs="Arial"/>
                <w:sz w:val="20"/>
                <w:szCs w:val="20"/>
              </w:rPr>
            </w:pPr>
            <w:r w:rsidRPr="002D15D0">
              <w:rPr>
                <w:rFonts w:ascii="Arial" w:eastAsia="Times New Roman" w:hAnsi="Arial" w:cs="Arial"/>
                <w:sz w:val="20"/>
                <w:szCs w:val="20"/>
              </w:rPr>
              <w:t xml:space="preserve">          6 in 10</w:t>
            </w:r>
          </w:p>
        </w:tc>
        <w:tc>
          <w:tcPr>
            <w:tcW w:w="1511" w:type="dxa"/>
          </w:tcPr>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jc w:val="center"/>
              <w:rPr>
                <w:rFonts w:ascii="Arial" w:eastAsia="Times New Roman" w:hAnsi="Arial" w:cs="Arial"/>
                <w:sz w:val="20"/>
                <w:szCs w:val="20"/>
              </w:rPr>
            </w:pPr>
            <w:r w:rsidRPr="002D15D0">
              <w:rPr>
                <w:rFonts w:ascii="Arial" w:eastAsia="Times New Roman" w:hAnsi="Arial" w:cs="Arial"/>
                <w:sz w:val="20"/>
                <w:szCs w:val="20"/>
              </w:rPr>
              <w:t>1.9</w:t>
            </w:r>
          </w:p>
        </w:tc>
      </w:tr>
      <w:tr w:rsidR="002D15D0" w:rsidRPr="002D15D0" w:rsidTr="009663AF">
        <w:tc>
          <w:tcPr>
            <w:tcW w:w="2883" w:type="dxa"/>
          </w:tcPr>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jc w:val="center"/>
              <w:rPr>
                <w:rFonts w:ascii="Arial" w:eastAsia="Times New Roman" w:hAnsi="Arial" w:cs="Arial"/>
                <w:sz w:val="20"/>
                <w:szCs w:val="20"/>
              </w:rPr>
            </w:pPr>
            <w:r w:rsidRPr="002D15D0">
              <w:rPr>
                <w:rFonts w:ascii="Arial" w:eastAsia="Times New Roman" w:hAnsi="Arial" w:cs="Arial"/>
                <w:sz w:val="20"/>
                <w:szCs w:val="20"/>
              </w:rPr>
              <w:t xml:space="preserve">        16&lt; In &lt; 63         </w:t>
            </w:r>
          </w:p>
        </w:tc>
        <w:tc>
          <w:tcPr>
            <w:tcW w:w="1511" w:type="dxa"/>
          </w:tcPr>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jc w:val="center"/>
              <w:rPr>
                <w:rFonts w:ascii="Arial" w:eastAsia="Times New Roman" w:hAnsi="Arial" w:cs="Arial"/>
                <w:sz w:val="20"/>
                <w:szCs w:val="20"/>
              </w:rPr>
            </w:pPr>
            <w:r w:rsidRPr="002D15D0">
              <w:rPr>
                <w:rFonts w:ascii="Arial" w:eastAsia="Times New Roman" w:hAnsi="Arial" w:cs="Arial"/>
                <w:sz w:val="20"/>
                <w:szCs w:val="20"/>
              </w:rPr>
              <w:t>1.6</w:t>
            </w:r>
          </w:p>
        </w:tc>
      </w:tr>
    </w:tbl>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Bremenski tok izračunamo po enačbah:</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          </w:t>
      </w:r>
      <w:proofErr w:type="spellStart"/>
      <w:r w:rsidRPr="002D15D0">
        <w:rPr>
          <w:rFonts w:ascii="Arial" w:eastAsia="Times New Roman" w:hAnsi="Arial" w:cs="Arial"/>
          <w:sz w:val="20"/>
          <w:szCs w:val="20"/>
        </w:rPr>
        <w:t>Pn</w:t>
      </w:r>
      <w:proofErr w:type="spellEnd"/>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Ib = -------------            za enofazne potrošnike in</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       U x </w:t>
      </w:r>
      <w:proofErr w:type="spellStart"/>
      <w:r w:rsidRPr="002D15D0">
        <w:rPr>
          <w:rFonts w:ascii="Arial" w:eastAsia="Times New Roman" w:hAnsi="Arial" w:cs="Arial"/>
          <w:sz w:val="20"/>
          <w:szCs w:val="20"/>
        </w:rPr>
        <w:t>cos</w:t>
      </w:r>
      <w:proofErr w:type="spellEnd"/>
      <w:r w:rsidRPr="002D15D0">
        <w:rPr>
          <w:rFonts w:ascii="Arial" w:eastAsia="Times New Roman" w:hAnsi="Arial" w:cs="Arial"/>
          <w:sz w:val="20"/>
          <w:szCs w:val="20"/>
        </w:rPr>
        <w:t xml:space="preserve"> fi</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          </w:t>
      </w:r>
      <w:proofErr w:type="spellStart"/>
      <w:r w:rsidRPr="002D15D0">
        <w:rPr>
          <w:rFonts w:ascii="Arial" w:eastAsia="Times New Roman" w:hAnsi="Arial" w:cs="Arial"/>
          <w:sz w:val="20"/>
          <w:szCs w:val="20"/>
        </w:rPr>
        <w:t>Pn</w:t>
      </w:r>
      <w:proofErr w:type="spellEnd"/>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Ib = ----------------------  za trifazne porabnike</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       1,73 x U x </w:t>
      </w:r>
      <w:proofErr w:type="spellStart"/>
      <w:r w:rsidRPr="002D15D0">
        <w:rPr>
          <w:rFonts w:ascii="Arial" w:eastAsia="Times New Roman" w:hAnsi="Arial" w:cs="Arial"/>
          <w:sz w:val="20"/>
          <w:szCs w:val="20"/>
        </w:rPr>
        <w:t>cos</w:t>
      </w:r>
      <w:proofErr w:type="spellEnd"/>
      <w:r w:rsidRPr="002D15D0">
        <w:rPr>
          <w:rFonts w:ascii="Arial" w:eastAsia="Times New Roman" w:hAnsi="Arial" w:cs="Arial"/>
          <w:sz w:val="20"/>
          <w:szCs w:val="20"/>
        </w:rPr>
        <w:t xml:space="preserve"> fi </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Primer:   Ib = 24A,   tip instalacije B2</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izberemo varovalko In =25A,  kar je večje od Ib</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vertAlign w:val="superscript"/>
        </w:rPr>
      </w:pPr>
      <w:r w:rsidRPr="002D15D0">
        <w:rPr>
          <w:rFonts w:ascii="Arial" w:eastAsia="Times New Roman" w:hAnsi="Arial" w:cs="Arial"/>
          <w:sz w:val="20"/>
          <w:szCs w:val="20"/>
        </w:rPr>
        <w:t>izberem vodnik za tip instalacije B2 z Iz = 28A, presek 4mm</w:t>
      </w:r>
      <w:r w:rsidRPr="002D15D0">
        <w:rPr>
          <w:rFonts w:ascii="Arial" w:eastAsia="Times New Roman" w:hAnsi="Arial" w:cs="Arial"/>
          <w:sz w:val="20"/>
          <w:szCs w:val="20"/>
          <w:vertAlign w:val="superscript"/>
        </w:rPr>
        <w:t>2</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vertAlign w:val="superscript"/>
        </w:rPr>
      </w:pPr>
      <w:r w:rsidRPr="002D15D0">
        <w:rPr>
          <w:rFonts w:ascii="Arial" w:eastAsia="Times New Roman" w:hAnsi="Arial" w:cs="Arial"/>
          <w:sz w:val="20"/>
          <w:szCs w:val="20"/>
        </w:rPr>
        <w:t xml:space="preserve">preverim pogoj 1 </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Ib &lt; In &lt; Iz ,                24 &lt; 25 &lt; 32,      kar odgovarja</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preverim pogoj 2, najprej izračunam</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I</w:t>
      </w:r>
      <w:r w:rsidRPr="002D15D0">
        <w:rPr>
          <w:rFonts w:ascii="Arial" w:eastAsia="Times New Roman" w:hAnsi="Arial" w:cs="Arial"/>
          <w:sz w:val="20"/>
          <w:szCs w:val="20"/>
          <w:vertAlign w:val="subscript"/>
        </w:rPr>
        <w:t>2</w:t>
      </w:r>
      <w:r w:rsidRPr="002D15D0">
        <w:rPr>
          <w:rFonts w:ascii="Arial" w:eastAsia="Times New Roman" w:hAnsi="Arial" w:cs="Arial"/>
          <w:sz w:val="20"/>
          <w:szCs w:val="20"/>
        </w:rPr>
        <w:t xml:space="preserve"> = 1,45 x In = 1,45 x 25 = 36,25A</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1,45 x Iz = 1,45 x 28A = 40,6A  ter ju primerjam</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I</w:t>
      </w:r>
      <w:r w:rsidRPr="002D15D0">
        <w:rPr>
          <w:rFonts w:ascii="Arial" w:eastAsia="Times New Roman" w:hAnsi="Arial" w:cs="Arial"/>
          <w:sz w:val="20"/>
          <w:szCs w:val="20"/>
          <w:vertAlign w:val="subscript"/>
        </w:rPr>
        <w:t>2</w:t>
      </w:r>
      <w:r w:rsidRPr="002D15D0">
        <w:rPr>
          <w:rFonts w:ascii="Arial" w:eastAsia="Times New Roman" w:hAnsi="Arial" w:cs="Arial"/>
          <w:sz w:val="20"/>
          <w:szCs w:val="20"/>
        </w:rPr>
        <w:t xml:space="preserve"> &lt; 1,45 x Iz,             36,25 &lt; 40,6A,    kar odgovarja</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Vsi dovodi do posameznih </w:t>
      </w:r>
      <w:proofErr w:type="spellStart"/>
      <w:r w:rsidRPr="002D15D0">
        <w:rPr>
          <w:rFonts w:ascii="Arial" w:eastAsia="Times New Roman" w:hAnsi="Arial" w:cs="Arial"/>
          <w:sz w:val="20"/>
          <w:szCs w:val="20"/>
        </w:rPr>
        <w:t>razdelilcev</w:t>
      </w:r>
      <w:proofErr w:type="spellEnd"/>
      <w:r w:rsidRPr="002D15D0">
        <w:rPr>
          <w:rFonts w:ascii="Arial" w:eastAsia="Times New Roman" w:hAnsi="Arial" w:cs="Arial"/>
          <w:sz w:val="20"/>
          <w:szCs w:val="20"/>
        </w:rPr>
        <w:t xml:space="preserve"> in potrošnikov so prikazani  v shemah, izračuni pa v tabelah arhivskega izvoda.</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u w:val="single"/>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 xml:space="preserve">Kontrolo trajno dovoljenih tokov </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Dovodi do elektromotorjev so dimenzionirani na nazivne tokove motorjev z upoštevanjem faktorjev polaganja.</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Proti preobremenitvam ščitimo motorje in njihove dovode z bimetalnimi releji, proti kratkim stikom pa z varovalkami, ki so izbrane glede na kratkostični tok motorjev.</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 xml:space="preserve">Za  dimenzioniranje  dovodnega kabla moramo poznati  konično  moč </w:t>
      </w:r>
      <w:proofErr w:type="spellStart"/>
      <w:r w:rsidRPr="002D15D0">
        <w:rPr>
          <w:rFonts w:ascii="Arial" w:eastAsia="Times New Roman" w:hAnsi="Arial" w:cs="Arial"/>
          <w:sz w:val="20"/>
          <w:szCs w:val="20"/>
        </w:rPr>
        <w:t>razdelilca</w:t>
      </w:r>
      <w:proofErr w:type="spellEnd"/>
      <w:r w:rsidRPr="002D15D0">
        <w:rPr>
          <w:rFonts w:ascii="Arial" w:eastAsia="Times New Roman" w:hAnsi="Arial" w:cs="Arial"/>
          <w:sz w:val="20"/>
          <w:szCs w:val="20"/>
        </w:rPr>
        <w:t>.</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Da lahko dimenzioniramo kable, moramo poleg navedenega poznati</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 xml:space="preserve">še: korekcijske faktorje za polaganje kablov, faktorje moči in ostale okoliščine, ki lahko vplivajo na pravilen izračun. </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Vsi podatki so razvidni iz  sheme.</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 xml:space="preserve">Kontrola padcev napetosti                                     </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Za vse karakteristične odcepe (od TP do zadnjega potrošnika) smo izračunali padce napetosti. Padci napetosti v vodnikih so odvisni od preseka vodnika, njegove dolžine, moči potrošnika, materiala in napetosti.</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Izračunani so po obrazcih:</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 xml:space="preserve">za 400 V:        </w:t>
      </w:r>
    </w:p>
    <w:p w:rsidR="002D15D0" w:rsidRPr="002D15D0" w:rsidRDefault="002D15D0" w:rsidP="002D15D0">
      <w:pPr>
        <w:autoSpaceDE/>
        <w:autoSpaceDN/>
        <w:ind w:left="708" w:firstLine="708"/>
        <w:rPr>
          <w:rFonts w:ascii="Arial" w:eastAsia="Times New Roman" w:hAnsi="Arial" w:cs="Arial"/>
          <w:sz w:val="20"/>
          <w:szCs w:val="20"/>
        </w:rPr>
      </w:pPr>
      <w:r w:rsidRPr="002D15D0">
        <w:rPr>
          <w:rFonts w:ascii="Arial" w:eastAsia="Times New Roman" w:hAnsi="Arial" w:cs="Arial"/>
          <w:sz w:val="20"/>
          <w:szCs w:val="20"/>
        </w:rPr>
        <w:t>100 x P x l</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 xml:space="preserve">    </w:t>
      </w:r>
      <w:proofErr w:type="spellStart"/>
      <w:r w:rsidRPr="002D15D0">
        <w:rPr>
          <w:rFonts w:ascii="Arial" w:eastAsia="Times New Roman" w:hAnsi="Arial" w:cs="Arial"/>
          <w:sz w:val="20"/>
          <w:szCs w:val="20"/>
        </w:rPr>
        <w:t>pdu</w:t>
      </w:r>
      <w:proofErr w:type="spellEnd"/>
      <w:r w:rsidRPr="002D15D0">
        <w:rPr>
          <w:rFonts w:ascii="Arial" w:eastAsia="Times New Roman" w:hAnsi="Arial" w:cs="Arial"/>
          <w:sz w:val="20"/>
          <w:szCs w:val="20"/>
        </w:rPr>
        <w:t xml:space="preserve"> =   ------------------------------</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 xml:space="preserve">                       56 x U x U x s x </w:t>
      </w:r>
      <w:proofErr w:type="spellStart"/>
      <w:r w:rsidRPr="002D15D0">
        <w:rPr>
          <w:rFonts w:ascii="Arial" w:eastAsia="Times New Roman" w:hAnsi="Arial" w:cs="Arial"/>
          <w:sz w:val="20"/>
          <w:szCs w:val="20"/>
        </w:rPr>
        <w:t>cos</w:t>
      </w:r>
      <w:proofErr w:type="spellEnd"/>
      <w:r w:rsidRPr="002D15D0">
        <w:rPr>
          <w:rFonts w:ascii="Arial" w:eastAsia="Times New Roman" w:hAnsi="Arial" w:cs="Arial"/>
          <w:sz w:val="20"/>
          <w:szCs w:val="20"/>
        </w:rPr>
        <w:t xml:space="preserve"> fi</w:t>
      </w:r>
    </w:p>
    <w:p w:rsidR="002D15D0" w:rsidRPr="002D15D0" w:rsidRDefault="002D15D0" w:rsidP="002D15D0">
      <w:pPr>
        <w:autoSpaceDE/>
        <w:autoSpaceDN/>
        <w:rPr>
          <w:rFonts w:ascii="Arial" w:eastAsia="Times New Roman" w:hAnsi="Arial" w:cs="Arial"/>
          <w:sz w:val="20"/>
          <w:szCs w:val="20"/>
        </w:rPr>
      </w:pPr>
      <w:proofErr w:type="spellStart"/>
      <w:r w:rsidRPr="002D15D0">
        <w:rPr>
          <w:rFonts w:ascii="Arial" w:eastAsia="Times New Roman" w:hAnsi="Arial" w:cs="Arial"/>
          <w:sz w:val="20"/>
          <w:szCs w:val="20"/>
        </w:rPr>
        <w:lastRenderedPageBreak/>
        <w:t>pdu</w:t>
      </w:r>
      <w:proofErr w:type="spellEnd"/>
      <w:r w:rsidRPr="002D15D0">
        <w:rPr>
          <w:rFonts w:ascii="Arial" w:eastAsia="Times New Roman" w:hAnsi="Arial" w:cs="Arial"/>
          <w:sz w:val="20"/>
          <w:szCs w:val="20"/>
        </w:rPr>
        <w:t xml:space="preserve"> - padec napetosti v vodniku (%)</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 xml:space="preserve">P   - električna </w:t>
      </w:r>
      <w:proofErr w:type="spellStart"/>
      <w:r w:rsidRPr="002D15D0">
        <w:rPr>
          <w:rFonts w:ascii="Arial" w:eastAsia="Times New Roman" w:hAnsi="Arial" w:cs="Arial"/>
          <w:sz w:val="20"/>
          <w:szCs w:val="20"/>
        </w:rPr>
        <w:t>moc</w:t>
      </w:r>
      <w:proofErr w:type="spellEnd"/>
      <w:r w:rsidRPr="002D15D0">
        <w:rPr>
          <w:rFonts w:ascii="Arial" w:eastAsia="Times New Roman" w:hAnsi="Arial" w:cs="Arial"/>
          <w:sz w:val="20"/>
          <w:szCs w:val="20"/>
        </w:rPr>
        <w:t xml:space="preserve"> potrošnika (W)</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 xml:space="preserve">56  - specifična el. prevodnost za </w:t>
      </w:r>
      <w:proofErr w:type="spellStart"/>
      <w:r w:rsidRPr="002D15D0">
        <w:rPr>
          <w:rFonts w:ascii="Arial" w:eastAsia="Times New Roman" w:hAnsi="Arial" w:cs="Arial"/>
          <w:sz w:val="20"/>
          <w:szCs w:val="20"/>
        </w:rPr>
        <w:t>Cu</w:t>
      </w:r>
      <w:proofErr w:type="spellEnd"/>
      <w:r w:rsidRPr="002D15D0">
        <w:rPr>
          <w:rFonts w:ascii="Arial" w:eastAsia="Times New Roman" w:hAnsi="Arial" w:cs="Arial"/>
          <w:sz w:val="20"/>
          <w:szCs w:val="20"/>
        </w:rPr>
        <w:t xml:space="preserve"> (</w:t>
      </w:r>
      <w:proofErr w:type="spellStart"/>
      <w:r w:rsidRPr="002D15D0">
        <w:rPr>
          <w:rFonts w:ascii="Arial" w:eastAsia="Times New Roman" w:hAnsi="Arial" w:cs="Arial"/>
          <w:sz w:val="20"/>
          <w:szCs w:val="20"/>
        </w:rPr>
        <w:t>Sm</w:t>
      </w:r>
      <w:proofErr w:type="spellEnd"/>
      <w:r w:rsidRPr="002D15D0">
        <w:rPr>
          <w:rFonts w:ascii="Arial" w:eastAsia="Times New Roman" w:hAnsi="Arial" w:cs="Arial"/>
          <w:sz w:val="20"/>
          <w:szCs w:val="20"/>
        </w:rPr>
        <w:t>/mm2), 35 za Al</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U   - napetost dovoda (V)</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s   - presek vodnika (mm2)</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Dovoljeni padci za posamezne tokokroge so:</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1. za razsvetljavo 3%, za ostalo 5%, če se potrošniki napajajo iz NN omrežja</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2. za razsvetljavo 5% in za ostalo 8% v primeru lastne TP, ki se napaja iz VN omrežja</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3.1.3  Razsvetljava, mala moč</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Splošna razsvetljava</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V prostorih sta splošna razsvetljava, ki se 1/3 napaja tudi iz agregatne mreže ter varnostna razsvetljava.</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V OP sobah je načrtovana vgradnja OP svetilk v skladu s standardom SIST EN 60601-2-41.</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 xml:space="preserve">Svetilke se napajajo iz osnovnega in varnostnega napajanja. Na varnostno napajanje se priključijo: sobe G1 najmanj ena luč ali 1/3 razsvetljave, sobe G2 vsa razsvetljava, vzdrževanje bolnišnice- vsaj ena luč na sobo. OP svetilke in posebne pregledne svetilke se priključijo na poseben vir, ki zagotavlja neprekinjeno osvetlitev tudi v primeru izpada mrežne napetosti in varnostnega napajanja. </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Prižiganje je lokalno s tipkali z lučko (hodniki)  in stikali.</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 xml:space="preserve">Delno je opremljena z regulacijo DALI in moduli varnostne razsvetljave. </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Stikala za mrežno napajanje so bele za agregatno napajanje pa rdeče barve.</w:t>
      </w:r>
    </w:p>
    <w:p w:rsidR="002D15D0" w:rsidRPr="002D15D0" w:rsidRDefault="002D15D0" w:rsidP="002D15D0">
      <w:pPr>
        <w:autoSpaceDE/>
        <w:autoSpaceDN/>
        <w:rPr>
          <w:rFonts w:ascii="Arial" w:eastAsia="Times New Roman" w:hAnsi="Arial" w:cs="Arial"/>
          <w:sz w:val="20"/>
          <w:szCs w:val="20"/>
          <w:u w:val="single"/>
        </w:rPr>
      </w:pPr>
    </w:p>
    <w:p w:rsidR="002D15D0" w:rsidRPr="002D15D0" w:rsidRDefault="002D15D0" w:rsidP="002D15D0">
      <w:pPr>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Varnostna razsvetljava</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 xml:space="preserve">Na </w:t>
      </w:r>
      <w:proofErr w:type="spellStart"/>
      <w:r w:rsidRPr="002D15D0">
        <w:rPr>
          <w:rFonts w:ascii="Arial" w:eastAsia="Times New Roman" w:hAnsi="Arial" w:cs="Arial"/>
          <w:sz w:val="20"/>
          <w:szCs w:val="20"/>
        </w:rPr>
        <w:t>evakuacijkih</w:t>
      </w:r>
      <w:proofErr w:type="spellEnd"/>
      <w:r w:rsidRPr="002D15D0">
        <w:rPr>
          <w:rFonts w:ascii="Arial" w:eastAsia="Times New Roman" w:hAnsi="Arial" w:cs="Arial"/>
          <w:sz w:val="20"/>
          <w:szCs w:val="20"/>
        </w:rPr>
        <w:t xml:space="preserve"> poteh, nad vrati in pri </w:t>
      </w:r>
      <w:proofErr w:type="spellStart"/>
      <w:r w:rsidRPr="002D15D0">
        <w:rPr>
          <w:rFonts w:ascii="Arial" w:eastAsia="Times New Roman" w:hAnsi="Arial" w:cs="Arial"/>
          <w:sz w:val="20"/>
          <w:szCs w:val="20"/>
        </w:rPr>
        <w:t>spremebah</w:t>
      </w:r>
      <w:proofErr w:type="spellEnd"/>
      <w:r w:rsidRPr="002D15D0">
        <w:rPr>
          <w:rFonts w:ascii="Arial" w:eastAsia="Times New Roman" w:hAnsi="Arial" w:cs="Arial"/>
          <w:sz w:val="20"/>
          <w:szCs w:val="20"/>
        </w:rPr>
        <w:t xml:space="preserve"> smeri na evakuacijskih poteh so predvidene tudi svetilke varnostne razsvetljave z ustreznimi </w:t>
      </w:r>
      <w:proofErr w:type="spellStart"/>
      <w:r w:rsidRPr="002D15D0">
        <w:rPr>
          <w:rFonts w:ascii="Arial" w:eastAsia="Times New Roman" w:hAnsi="Arial" w:cs="Arial"/>
          <w:sz w:val="20"/>
          <w:szCs w:val="20"/>
        </w:rPr>
        <w:t>piktogrami</w:t>
      </w:r>
      <w:proofErr w:type="spellEnd"/>
      <w:r w:rsidRPr="002D15D0">
        <w:rPr>
          <w:rFonts w:ascii="Arial" w:eastAsia="Times New Roman" w:hAnsi="Arial" w:cs="Arial"/>
          <w:sz w:val="20"/>
          <w:szCs w:val="20"/>
        </w:rPr>
        <w:t>.</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 xml:space="preserve">Varnostna razsvetljava se izvede v skladu s študijo požarne varnosti in predpisi. Uporabijo se svetilke za osvetlitev evakuacijskih poti in svetilke za oznako evakuacijskih poti, slednje so opremljene s </w:t>
      </w:r>
      <w:proofErr w:type="spellStart"/>
      <w:r w:rsidRPr="002D15D0">
        <w:rPr>
          <w:rFonts w:ascii="Arial" w:eastAsia="Times New Roman" w:hAnsi="Arial" w:cs="Arial"/>
          <w:sz w:val="20"/>
          <w:szCs w:val="20"/>
        </w:rPr>
        <w:t>piktogrami</w:t>
      </w:r>
      <w:proofErr w:type="spellEnd"/>
      <w:r w:rsidRPr="002D15D0">
        <w:rPr>
          <w:rFonts w:ascii="Arial" w:eastAsia="Times New Roman" w:hAnsi="Arial" w:cs="Arial"/>
          <w:sz w:val="20"/>
          <w:szCs w:val="20"/>
        </w:rPr>
        <w:t xml:space="preserve"> za označevanje izhodov in smeri pobega.</w:t>
      </w:r>
    </w:p>
    <w:p w:rsidR="002D15D0" w:rsidRPr="002D15D0" w:rsidRDefault="002D15D0" w:rsidP="002D15D0">
      <w:pPr>
        <w:widowControl/>
        <w:autoSpaceDE/>
        <w:autoSpaceDN/>
        <w:jc w:val="both"/>
        <w:rPr>
          <w:rFonts w:ascii="Arial" w:eastAsia="Times New Roman" w:hAnsi="Arial" w:cs="Arial"/>
          <w:sz w:val="20"/>
          <w:szCs w:val="20"/>
        </w:rPr>
      </w:pP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 xml:space="preserve">Z varnostnimi svetilkami z nalepljenimi </w:t>
      </w:r>
      <w:proofErr w:type="spellStart"/>
      <w:r w:rsidRPr="002D15D0">
        <w:rPr>
          <w:rFonts w:ascii="Arial" w:eastAsia="Times New Roman" w:hAnsi="Arial" w:cs="Arial"/>
          <w:sz w:val="20"/>
          <w:szCs w:val="20"/>
        </w:rPr>
        <w:t>piktogrami</w:t>
      </w:r>
      <w:proofErr w:type="spellEnd"/>
      <w:r w:rsidRPr="002D15D0">
        <w:rPr>
          <w:rFonts w:ascii="Arial" w:eastAsia="Times New Roman" w:hAnsi="Arial" w:cs="Arial"/>
          <w:sz w:val="20"/>
          <w:szCs w:val="20"/>
        </w:rPr>
        <w:t xml:space="preserve"> na svetilkah ali nalepko pod svetilko, z vgrajenimi akumulatorskimi baterijami v trajnem ali pripravnem spoju in avtonomijo 3-ure. Zato so predvidene svetilke s 5W ali 6W – 230V z LED sijalkami.</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S svetilkami splošne razsvetljave z vgrajenimi akumulatorskimi baterijami v trajnem in pripravnem spoju in avtonomijo 1-ure, ker so priklopljene na varnostno napajanje.</w:t>
      </w:r>
    </w:p>
    <w:p w:rsidR="002D15D0" w:rsidRPr="002D15D0" w:rsidRDefault="002D15D0" w:rsidP="002D15D0">
      <w:pPr>
        <w:widowControl/>
        <w:autoSpaceDE/>
        <w:autoSpaceDN/>
        <w:jc w:val="both"/>
        <w:rPr>
          <w:rFonts w:ascii="Arial" w:eastAsia="Times New Roman" w:hAnsi="Arial" w:cs="Arial"/>
          <w:sz w:val="20"/>
          <w:szCs w:val="20"/>
        </w:rPr>
      </w:pPr>
    </w:p>
    <w:p w:rsidR="002D15D0" w:rsidRPr="002D15D0" w:rsidRDefault="002D15D0" w:rsidP="007D1588">
      <w:pPr>
        <w:widowControl/>
        <w:autoSpaceDE/>
        <w:autoSpaceDN/>
        <w:rPr>
          <w:rFonts w:ascii="Arial" w:eastAsia="Times New Roman" w:hAnsi="Arial" w:cs="Arial"/>
          <w:sz w:val="20"/>
          <w:szCs w:val="20"/>
        </w:rPr>
      </w:pPr>
      <w:r w:rsidRPr="002D15D0">
        <w:rPr>
          <w:rFonts w:ascii="Arial" w:eastAsia="Times New Roman" w:hAnsi="Arial" w:cs="Arial"/>
          <w:sz w:val="20"/>
          <w:szCs w:val="20"/>
        </w:rPr>
        <w:t>V obravnavanem objektu se namestijo svetilke za varnostno razsvetljavo in sicer:</w:t>
      </w:r>
    </w:p>
    <w:p w:rsidR="002D15D0" w:rsidRPr="002D15D0" w:rsidRDefault="002D15D0" w:rsidP="007D1588">
      <w:pPr>
        <w:widowControl/>
        <w:autoSpaceDE/>
        <w:autoSpaceDN/>
        <w:rPr>
          <w:rFonts w:ascii="Arial" w:eastAsia="Times New Roman" w:hAnsi="Arial" w:cs="Arial"/>
          <w:sz w:val="20"/>
          <w:szCs w:val="20"/>
        </w:rPr>
      </w:pPr>
      <w:r w:rsidRPr="002D15D0">
        <w:rPr>
          <w:rFonts w:ascii="Arial" w:eastAsia="Times New Roman" w:hAnsi="Arial" w:cs="Arial"/>
          <w:sz w:val="20"/>
          <w:szCs w:val="20"/>
        </w:rPr>
        <w:t>a. zasilni izhodi, ki se uporabljajo za evakuacijo,</w:t>
      </w:r>
    </w:p>
    <w:p w:rsidR="002D15D0" w:rsidRPr="002D15D0" w:rsidRDefault="002D15D0" w:rsidP="007D1588">
      <w:pPr>
        <w:widowControl/>
        <w:autoSpaceDE/>
        <w:autoSpaceDN/>
        <w:rPr>
          <w:rFonts w:ascii="Arial" w:eastAsia="Times New Roman" w:hAnsi="Arial" w:cs="Arial"/>
          <w:sz w:val="20"/>
          <w:szCs w:val="20"/>
        </w:rPr>
      </w:pPr>
      <w:r w:rsidRPr="002D15D0">
        <w:rPr>
          <w:rFonts w:ascii="Arial" w:eastAsia="Times New Roman" w:hAnsi="Arial" w:cs="Arial"/>
          <w:sz w:val="20"/>
          <w:szCs w:val="20"/>
        </w:rPr>
        <w:t>b. obvezni zasilni izhodi in varnostne oznake,</w:t>
      </w:r>
    </w:p>
    <w:p w:rsidR="002D15D0" w:rsidRPr="002D15D0" w:rsidRDefault="002D15D0" w:rsidP="007D1588">
      <w:pPr>
        <w:widowControl/>
        <w:autoSpaceDE/>
        <w:autoSpaceDN/>
        <w:rPr>
          <w:rFonts w:ascii="Arial" w:eastAsia="Times New Roman" w:hAnsi="Arial" w:cs="Arial"/>
          <w:sz w:val="20"/>
          <w:szCs w:val="20"/>
        </w:rPr>
      </w:pPr>
      <w:r w:rsidRPr="002D15D0">
        <w:rPr>
          <w:rFonts w:ascii="Arial" w:eastAsia="Times New Roman" w:hAnsi="Arial" w:cs="Arial"/>
          <w:sz w:val="20"/>
          <w:szCs w:val="20"/>
        </w:rPr>
        <w:t>c. blizu stopnic (glej opombo) tako, da vsak sklop stopnic prejema neposredno svetlobo,</w:t>
      </w:r>
    </w:p>
    <w:p w:rsidR="002D15D0" w:rsidRPr="002D15D0" w:rsidRDefault="002D15D0" w:rsidP="007D1588">
      <w:pPr>
        <w:widowControl/>
        <w:autoSpaceDE/>
        <w:autoSpaceDN/>
        <w:rPr>
          <w:rFonts w:ascii="Arial" w:eastAsia="Times New Roman" w:hAnsi="Arial" w:cs="Arial"/>
          <w:sz w:val="20"/>
          <w:szCs w:val="20"/>
        </w:rPr>
      </w:pPr>
      <w:r w:rsidRPr="002D15D0">
        <w:rPr>
          <w:rFonts w:ascii="Arial" w:eastAsia="Times New Roman" w:hAnsi="Arial" w:cs="Arial"/>
          <w:sz w:val="20"/>
          <w:szCs w:val="20"/>
        </w:rPr>
        <w:t>d.  blizu (glej opombo) vsake spremembe nivoja v evakuacijskih hodnikih,</w:t>
      </w:r>
    </w:p>
    <w:p w:rsidR="002D15D0" w:rsidRPr="002D15D0" w:rsidRDefault="002D15D0" w:rsidP="007D1588">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e. pri vsaki spremembi smeri </w:t>
      </w:r>
      <w:proofErr w:type="spellStart"/>
      <w:r w:rsidRPr="002D15D0">
        <w:rPr>
          <w:rFonts w:ascii="Arial" w:eastAsia="Times New Roman" w:hAnsi="Arial" w:cs="Arial"/>
          <w:sz w:val="20"/>
          <w:szCs w:val="20"/>
        </w:rPr>
        <w:t>smeri</w:t>
      </w:r>
      <w:proofErr w:type="spellEnd"/>
      <w:r w:rsidRPr="002D15D0">
        <w:rPr>
          <w:rFonts w:ascii="Arial" w:eastAsia="Times New Roman" w:hAnsi="Arial" w:cs="Arial"/>
          <w:sz w:val="20"/>
          <w:szCs w:val="20"/>
        </w:rPr>
        <w:t xml:space="preserve"> na evakuacijskih poteh</w:t>
      </w:r>
    </w:p>
    <w:p w:rsidR="002D15D0" w:rsidRPr="002D15D0" w:rsidRDefault="002D15D0" w:rsidP="007D1588">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f.   pri vsakem </w:t>
      </w:r>
      <w:proofErr w:type="spellStart"/>
      <w:r w:rsidRPr="002D15D0">
        <w:rPr>
          <w:rFonts w:ascii="Arial" w:eastAsia="Times New Roman" w:hAnsi="Arial" w:cs="Arial"/>
          <w:sz w:val="20"/>
          <w:szCs w:val="20"/>
        </w:rPr>
        <w:t>podsektorju</w:t>
      </w:r>
      <w:proofErr w:type="spellEnd"/>
      <w:r w:rsidRPr="002D15D0">
        <w:rPr>
          <w:rFonts w:ascii="Arial" w:eastAsia="Times New Roman" w:hAnsi="Arial" w:cs="Arial"/>
          <w:sz w:val="20"/>
          <w:szCs w:val="20"/>
        </w:rPr>
        <w:t xml:space="preserve"> v hodnikih,</w:t>
      </w:r>
    </w:p>
    <w:p w:rsidR="002D15D0" w:rsidRPr="002D15D0" w:rsidRDefault="002D15D0" w:rsidP="007D1588">
      <w:pPr>
        <w:widowControl/>
        <w:autoSpaceDE/>
        <w:autoSpaceDN/>
        <w:rPr>
          <w:rFonts w:ascii="Arial" w:eastAsia="Times New Roman" w:hAnsi="Arial" w:cs="Arial"/>
          <w:sz w:val="20"/>
          <w:szCs w:val="20"/>
        </w:rPr>
      </w:pPr>
      <w:r w:rsidRPr="002D15D0">
        <w:rPr>
          <w:rFonts w:ascii="Arial" w:eastAsia="Times New Roman" w:hAnsi="Arial" w:cs="Arial"/>
          <w:sz w:val="20"/>
          <w:szCs w:val="20"/>
        </w:rPr>
        <w:t>g.  ob (glej opombo) mestih prve pomoči,</w:t>
      </w:r>
    </w:p>
    <w:p w:rsidR="002D15D0" w:rsidRPr="002D15D0" w:rsidRDefault="007D1588" w:rsidP="007D1588">
      <w:pPr>
        <w:widowControl/>
        <w:autoSpaceDE/>
        <w:autoSpaceDN/>
        <w:rPr>
          <w:rFonts w:ascii="Arial" w:eastAsia="Times New Roman" w:hAnsi="Arial" w:cs="Arial"/>
          <w:sz w:val="20"/>
          <w:szCs w:val="20"/>
        </w:rPr>
      </w:pPr>
      <w:r>
        <w:rPr>
          <w:rFonts w:ascii="Arial" w:eastAsia="Times New Roman" w:hAnsi="Arial" w:cs="Arial"/>
          <w:sz w:val="20"/>
          <w:szCs w:val="20"/>
        </w:rPr>
        <w:t xml:space="preserve">h. </w:t>
      </w:r>
      <w:r w:rsidR="002D15D0" w:rsidRPr="002D15D0">
        <w:rPr>
          <w:rFonts w:ascii="Arial" w:eastAsia="Times New Roman" w:hAnsi="Arial" w:cs="Arial"/>
          <w:sz w:val="20"/>
          <w:szCs w:val="20"/>
        </w:rPr>
        <w:t xml:space="preserve">ob (glej opombo) mestih s postavljeno opremo za gašenje in javljanje požara  </w:t>
      </w:r>
      <w:r>
        <w:rPr>
          <w:rFonts w:ascii="Arial" w:eastAsia="Times New Roman" w:hAnsi="Arial" w:cs="Arial"/>
          <w:sz w:val="20"/>
          <w:szCs w:val="20"/>
        </w:rPr>
        <w:br/>
        <w:t xml:space="preserve">    </w:t>
      </w:r>
      <w:r w:rsidR="002D15D0" w:rsidRPr="002D15D0">
        <w:rPr>
          <w:rFonts w:ascii="Arial" w:eastAsia="Times New Roman" w:hAnsi="Arial" w:cs="Arial"/>
          <w:sz w:val="20"/>
          <w:szCs w:val="20"/>
        </w:rPr>
        <w:t>(telefoni, ročni javljalniki).</w:t>
      </w:r>
    </w:p>
    <w:p w:rsidR="007D1588" w:rsidRDefault="002D15D0" w:rsidP="007D1588">
      <w:pPr>
        <w:widowControl/>
        <w:autoSpaceDE/>
        <w:autoSpaceDN/>
        <w:rPr>
          <w:rFonts w:ascii="Arial" w:eastAsia="Times New Roman" w:hAnsi="Arial" w:cs="Arial"/>
          <w:sz w:val="20"/>
          <w:szCs w:val="20"/>
        </w:rPr>
      </w:pPr>
      <w:r w:rsidRPr="002D15D0">
        <w:rPr>
          <w:rFonts w:ascii="Arial" w:eastAsia="Times New Roman" w:hAnsi="Arial" w:cs="Arial"/>
          <w:sz w:val="20"/>
          <w:szCs w:val="20"/>
        </w:rPr>
        <w:t>i.   na evakuacijskih poteh v delovnih prostorih brez oken ali nadsvetlobe ali obojega</w:t>
      </w:r>
      <w:r w:rsidR="007D1588">
        <w:rPr>
          <w:rFonts w:ascii="Arial" w:eastAsia="Times New Roman" w:hAnsi="Arial" w:cs="Arial"/>
          <w:sz w:val="20"/>
          <w:szCs w:val="20"/>
        </w:rPr>
        <w:t xml:space="preserve"> ter v tehničnih</w:t>
      </w:r>
    </w:p>
    <w:p w:rsidR="002D15D0" w:rsidRPr="002D15D0" w:rsidRDefault="007D1588" w:rsidP="007D1588">
      <w:pPr>
        <w:widowControl/>
        <w:autoSpaceDE/>
        <w:autoSpaceDN/>
        <w:rPr>
          <w:rFonts w:ascii="Arial" w:eastAsia="Times New Roman" w:hAnsi="Arial" w:cs="Arial"/>
          <w:sz w:val="20"/>
          <w:szCs w:val="20"/>
        </w:rPr>
      </w:pPr>
      <w:r>
        <w:rPr>
          <w:rFonts w:ascii="Arial" w:eastAsia="Times New Roman" w:hAnsi="Arial" w:cs="Arial"/>
          <w:sz w:val="20"/>
          <w:szCs w:val="20"/>
        </w:rPr>
        <w:t xml:space="preserve">    prostorih </w:t>
      </w:r>
      <w:r w:rsidR="002D15D0" w:rsidRPr="002D15D0">
        <w:rPr>
          <w:rFonts w:ascii="Arial" w:eastAsia="Times New Roman" w:hAnsi="Arial" w:cs="Arial"/>
          <w:sz w:val="20"/>
          <w:szCs w:val="20"/>
        </w:rPr>
        <w:t>brez svetlobe s površino več kot 100m2. V navedenih prostorih s površino od 30 do</w:t>
      </w:r>
      <w:r>
        <w:rPr>
          <w:rFonts w:ascii="Arial" w:eastAsia="Times New Roman" w:hAnsi="Arial" w:cs="Arial"/>
          <w:sz w:val="20"/>
          <w:szCs w:val="20"/>
        </w:rPr>
        <w:br/>
        <w:t xml:space="preserve">  </w:t>
      </w:r>
      <w:r w:rsidR="002D15D0" w:rsidRPr="002D15D0">
        <w:rPr>
          <w:rFonts w:ascii="Arial" w:eastAsia="Times New Roman" w:hAnsi="Arial" w:cs="Arial"/>
          <w:sz w:val="20"/>
          <w:szCs w:val="20"/>
        </w:rPr>
        <w:t xml:space="preserve"> 100m2</w:t>
      </w:r>
      <w:r>
        <w:rPr>
          <w:rFonts w:ascii="Arial" w:eastAsia="Times New Roman" w:hAnsi="Arial" w:cs="Arial"/>
          <w:sz w:val="20"/>
          <w:szCs w:val="20"/>
        </w:rPr>
        <w:t xml:space="preserve"> morajo biti </w:t>
      </w:r>
      <w:r w:rsidR="002D15D0" w:rsidRPr="002D15D0">
        <w:rPr>
          <w:rFonts w:ascii="Arial" w:eastAsia="Times New Roman" w:hAnsi="Arial" w:cs="Arial"/>
          <w:sz w:val="20"/>
          <w:szCs w:val="20"/>
        </w:rPr>
        <w:t>nameščene varnostne svetilke najmanj nad izhodnimi vrati iz prostora, ki mo</w:t>
      </w:r>
      <w:r>
        <w:rPr>
          <w:rFonts w:ascii="Arial" w:eastAsia="Times New Roman" w:hAnsi="Arial" w:cs="Arial"/>
          <w:sz w:val="20"/>
          <w:szCs w:val="20"/>
        </w:rPr>
        <w:t>rajo</w:t>
      </w:r>
      <w:r>
        <w:rPr>
          <w:rFonts w:ascii="Arial" w:eastAsia="Times New Roman" w:hAnsi="Arial" w:cs="Arial"/>
          <w:sz w:val="20"/>
          <w:szCs w:val="20"/>
        </w:rPr>
        <w:br/>
        <w:t xml:space="preserve">   biti vidne iz vsakega </w:t>
      </w:r>
      <w:r w:rsidR="002D15D0" w:rsidRPr="002D15D0">
        <w:rPr>
          <w:rFonts w:ascii="Arial" w:eastAsia="Times New Roman" w:hAnsi="Arial" w:cs="Arial"/>
          <w:sz w:val="20"/>
          <w:szCs w:val="20"/>
        </w:rPr>
        <w:t>delovnega mesta v prostoru.</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lastRenderedPageBreak/>
        <w:t>Točke označene z (g. in h.), če niso na evakuacijski poti ali v javnem prostoru morajo biti razsvetljene z najmanj 5lx pri tleh.</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Opomba: ob/blizu pomeni najmanj v razdalji 2m, merjeno vodoravno.</w:t>
      </w:r>
    </w:p>
    <w:p w:rsidR="002D15D0" w:rsidRPr="002D15D0" w:rsidRDefault="002D15D0" w:rsidP="002D15D0">
      <w:pPr>
        <w:widowControl/>
        <w:autoSpaceDE/>
        <w:autoSpaceDN/>
        <w:jc w:val="both"/>
        <w:rPr>
          <w:rFonts w:ascii="Arial" w:eastAsia="Times New Roman" w:hAnsi="Arial" w:cs="Arial"/>
          <w:sz w:val="20"/>
          <w:szCs w:val="20"/>
        </w:rPr>
      </w:pP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Varnostna razsvetljava mora osvetljevati tudi morebitne ovire, ki štrlijo od zgoraj v razdaljo manj kot 2m od tal.</w:t>
      </w:r>
    </w:p>
    <w:p w:rsidR="002D15D0" w:rsidRPr="002D15D0" w:rsidRDefault="002D15D0" w:rsidP="002D15D0">
      <w:pPr>
        <w:widowControl/>
        <w:autoSpaceDE/>
        <w:autoSpaceDN/>
        <w:jc w:val="both"/>
        <w:rPr>
          <w:rFonts w:ascii="Arial" w:eastAsia="Times New Roman" w:hAnsi="Arial" w:cs="Arial"/>
          <w:sz w:val="20"/>
          <w:szCs w:val="20"/>
        </w:rPr>
      </w:pP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Varnostno razsvetljavo se izvede v skladu s SIST EN 1838, SIST EN50171, SIST EN 60598-2-22 pri čemer mora biti doseženo sledeče:</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glavne evakuacijske poti morajo biti osvetljene minimalno 1lux na višini tal v smeri osi evakuacijskih poti;</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pri funkcionalnem preizkusu se meri čas delovanja svetilk, ki mora znašati minimalno 3 ure;</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svetilke zasilne razsvetljave so označene s številko tokokrogov in zaporedno številko svetilke v tokokrogu. Označbe so rdeče barve;</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vsak razdelilnik ima stikalo, ki omogoča preizkus delovanja svetilk. Stikalo mora biti označeno;</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 xml:space="preserve">Zasilna razsvetljava se napaja iz dela </w:t>
      </w:r>
      <w:proofErr w:type="spellStart"/>
      <w:r w:rsidRPr="002D15D0">
        <w:rPr>
          <w:rFonts w:ascii="Arial" w:eastAsia="Times New Roman" w:hAnsi="Arial" w:cs="Arial"/>
          <w:sz w:val="20"/>
          <w:szCs w:val="20"/>
        </w:rPr>
        <w:t>agregatskega</w:t>
      </w:r>
      <w:proofErr w:type="spellEnd"/>
      <w:r w:rsidRPr="002D15D0">
        <w:rPr>
          <w:rFonts w:ascii="Arial" w:eastAsia="Times New Roman" w:hAnsi="Arial" w:cs="Arial"/>
          <w:sz w:val="20"/>
          <w:szCs w:val="20"/>
        </w:rPr>
        <w:t xml:space="preserve"> razdelilnika kateri je ločen od ostalih tokokrogov s pregrado</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 xml:space="preserve">Posebej morajo biti osvetljene požarnovarnostne točke s hidranti in gasilniki. </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Varnostne oznake se morajo v manj kot 5 sekundah osvetliti vsaj na 50 % zahtevane svetilnosti, polno svetilnost morajo doseči v manj kot 60 sekundah.</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Na križiščih glavnih prehodov, na vseh evakuacijskih poteh (hodniki, stopnišča) ter nad vrati v pritličju in tehnični etaži, morajo biti nameščeni dovolj veliki varnostni znaki, ki nedvoumno nakazujejo evakuacijsko pot.</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ab/>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Evakuacijske poti je potrebno označiti v skladu s SIST1013</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Instalacija varnostne razsvetljave je predvidena s preskusnimi stikali.</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 xml:space="preserve">Predvidene so vgradne in </w:t>
      </w:r>
      <w:proofErr w:type="spellStart"/>
      <w:r w:rsidRPr="002D15D0">
        <w:rPr>
          <w:rFonts w:ascii="Arial" w:eastAsia="Times New Roman" w:hAnsi="Arial" w:cs="Arial"/>
          <w:sz w:val="20"/>
          <w:szCs w:val="20"/>
        </w:rPr>
        <w:t>nadgradne</w:t>
      </w:r>
      <w:proofErr w:type="spellEnd"/>
      <w:r w:rsidRPr="002D15D0">
        <w:rPr>
          <w:rFonts w:ascii="Arial" w:eastAsia="Times New Roman" w:hAnsi="Arial" w:cs="Arial"/>
          <w:sz w:val="20"/>
          <w:szCs w:val="20"/>
        </w:rPr>
        <w:t xml:space="preserve"> svetilke z elektronskimi dušilkami.</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Nad umivalniki so predvidene namenske svetilke.</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 xml:space="preserve">Poleg ogledal se na višini 1,5m montira </w:t>
      </w:r>
      <w:proofErr w:type="spellStart"/>
      <w:r w:rsidRPr="002D15D0">
        <w:rPr>
          <w:rFonts w:ascii="Arial" w:eastAsia="Times New Roman" w:hAnsi="Arial" w:cs="Arial"/>
          <w:sz w:val="20"/>
          <w:szCs w:val="20"/>
        </w:rPr>
        <w:t>dvojče</w:t>
      </w:r>
      <w:proofErr w:type="spellEnd"/>
      <w:r w:rsidRPr="002D15D0">
        <w:rPr>
          <w:rFonts w:ascii="Arial" w:eastAsia="Times New Roman" w:hAnsi="Arial" w:cs="Arial"/>
          <w:sz w:val="20"/>
          <w:szCs w:val="20"/>
        </w:rPr>
        <w:t xml:space="preserve"> stikalo+vtičnica za fen in britje.</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Vtičnice za mrežno napajanje so bele, za agregatno napajanje pa rdeče in za UPS zelene barve.</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Prostori so po delovnem mestu opremljeni s </w:t>
      </w:r>
      <w:proofErr w:type="spellStart"/>
      <w:r w:rsidRPr="002D15D0">
        <w:rPr>
          <w:rFonts w:ascii="Arial" w:eastAsia="Times New Roman" w:hAnsi="Arial" w:cs="Arial"/>
          <w:sz w:val="20"/>
          <w:szCs w:val="20"/>
        </w:rPr>
        <w:t>parapetnimi</w:t>
      </w:r>
      <w:proofErr w:type="spellEnd"/>
      <w:r w:rsidRPr="002D15D0">
        <w:rPr>
          <w:rFonts w:ascii="Arial" w:eastAsia="Times New Roman" w:hAnsi="Arial" w:cs="Arial"/>
          <w:sz w:val="20"/>
          <w:szCs w:val="20"/>
        </w:rPr>
        <w:t xml:space="preserve"> kanali, </w:t>
      </w:r>
      <w:proofErr w:type="spellStart"/>
      <w:r w:rsidRPr="002D15D0">
        <w:rPr>
          <w:rFonts w:ascii="Arial" w:eastAsia="Times New Roman" w:hAnsi="Arial" w:cs="Arial"/>
          <w:sz w:val="20"/>
          <w:szCs w:val="20"/>
        </w:rPr>
        <w:t>opremljemi</w:t>
      </w:r>
      <w:proofErr w:type="spellEnd"/>
      <w:r w:rsidRPr="002D15D0">
        <w:rPr>
          <w:rFonts w:ascii="Arial" w:eastAsia="Times New Roman" w:hAnsi="Arial" w:cs="Arial"/>
          <w:sz w:val="20"/>
          <w:szCs w:val="20"/>
        </w:rPr>
        <w:t xml:space="preserve"> po zahtevah tehnologije:</w:t>
      </w:r>
    </w:p>
    <w:p w:rsidR="002D15D0" w:rsidRPr="002D15D0" w:rsidRDefault="002D15D0" w:rsidP="002D15D0">
      <w:pPr>
        <w:autoSpaceDE/>
        <w:autoSpaceDN/>
        <w:rPr>
          <w:rFonts w:ascii="Arial" w:eastAsia="Times New Roman" w:hAnsi="Arial" w:cs="Arial"/>
          <w:sz w:val="20"/>
          <w:szCs w:val="20"/>
          <w:u w:val="single"/>
        </w:rPr>
      </w:pPr>
    </w:p>
    <w:p w:rsidR="002D15D0" w:rsidRPr="002D15D0" w:rsidRDefault="002D15D0" w:rsidP="002D15D0">
      <w:pPr>
        <w:widowControl/>
        <w:autoSpaceDE/>
        <w:autoSpaceDN/>
        <w:rPr>
          <w:rFonts w:ascii="Arial" w:eastAsia="Times New Roman" w:hAnsi="Arial" w:cs="Arial"/>
          <w:sz w:val="20"/>
          <w:szCs w:val="20"/>
        </w:rPr>
      </w:pPr>
      <w:proofErr w:type="spellStart"/>
      <w:r w:rsidRPr="002D15D0">
        <w:rPr>
          <w:rFonts w:ascii="Arial" w:eastAsia="Times New Roman" w:hAnsi="Arial" w:cs="Arial"/>
          <w:sz w:val="20"/>
          <w:szCs w:val="20"/>
        </w:rPr>
        <w:t>Previdene</w:t>
      </w:r>
      <w:proofErr w:type="spellEnd"/>
      <w:r w:rsidRPr="002D15D0">
        <w:rPr>
          <w:rFonts w:ascii="Arial" w:eastAsia="Times New Roman" w:hAnsi="Arial" w:cs="Arial"/>
          <w:sz w:val="20"/>
          <w:szCs w:val="20"/>
        </w:rPr>
        <w:t xml:space="preserve"> so vtičnice za čiščenje in ostale potrošnike male moči ter napajanje vseh </w:t>
      </w:r>
      <w:proofErr w:type="spellStart"/>
      <w:r w:rsidRPr="002D15D0">
        <w:rPr>
          <w:rFonts w:ascii="Arial" w:eastAsia="Times New Roman" w:hAnsi="Arial" w:cs="Arial"/>
          <w:sz w:val="20"/>
          <w:szCs w:val="20"/>
        </w:rPr>
        <w:t>šibkotočnih</w:t>
      </w:r>
      <w:proofErr w:type="spellEnd"/>
      <w:r w:rsidRPr="002D15D0">
        <w:rPr>
          <w:rFonts w:ascii="Arial" w:eastAsia="Times New Roman" w:hAnsi="Arial" w:cs="Arial"/>
          <w:sz w:val="20"/>
          <w:szCs w:val="20"/>
        </w:rPr>
        <w:t xml:space="preserve"> naprav.</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Napajanje strojnih naprav zajema sledeče potrošnike:</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Zajeto je samo napajanje naprav. </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Interne energetske in krmilne povezave so zajete v </w:t>
      </w:r>
      <w:proofErr w:type="spellStart"/>
      <w:r w:rsidRPr="002D15D0">
        <w:rPr>
          <w:rFonts w:ascii="Arial" w:eastAsia="Times New Roman" w:hAnsi="Arial" w:cs="Arial"/>
          <w:sz w:val="20"/>
          <w:szCs w:val="20"/>
        </w:rPr>
        <w:t>elektro</w:t>
      </w:r>
      <w:proofErr w:type="spellEnd"/>
      <w:r w:rsidRPr="002D15D0">
        <w:rPr>
          <w:rFonts w:ascii="Arial" w:eastAsia="Times New Roman" w:hAnsi="Arial" w:cs="Arial"/>
          <w:sz w:val="20"/>
          <w:szCs w:val="20"/>
        </w:rPr>
        <w:t xml:space="preserve"> delu (glej prilogo)</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Lokacije </w:t>
      </w:r>
      <w:proofErr w:type="spellStart"/>
      <w:r w:rsidRPr="002D15D0">
        <w:rPr>
          <w:rFonts w:ascii="Arial" w:eastAsia="Times New Roman" w:hAnsi="Arial" w:cs="Arial"/>
          <w:sz w:val="20"/>
          <w:szCs w:val="20"/>
        </w:rPr>
        <w:t>upravljalcev</w:t>
      </w:r>
      <w:proofErr w:type="spellEnd"/>
      <w:r w:rsidRPr="002D15D0">
        <w:rPr>
          <w:rFonts w:ascii="Arial" w:eastAsia="Times New Roman" w:hAnsi="Arial" w:cs="Arial"/>
          <w:sz w:val="20"/>
          <w:szCs w:val="20"/>
        </w:rPr>
        <w:t xml:space="preserve"> (sobnih termostatov) so vrisane v tlorisih moči.</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Klimatske naprave se povežejo v obstoječi CNS sistem UKC Maribor. </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Pri izvedbi je zato potrebno sodelovanje z vzdrževalno službo UKC Maribor.</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3.1.4  Telefonija in računalniki</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Predvidene in izvedene so IT vtičnice univerzalnega ožičenja (telefon, računalnik), po dve dvojni na delovno mesto, s povezavo na novo komunikacijsko omaro objekta.</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DECT sprejemna postaja ostane obstoječa.</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 xml:space="preserve">Med komunikacijskimi omarami objekta se položita še dva SFTP </w:t>
      </w:r>
      <w:proofErr w:type="spellStart"/>
      <w:r w:rsidRPr="002D15D0">
        <w:rPr>
          <w:rFonts w:ascii="Arial" w:eastAsia="Times New Roman" w:hAnsi="Arial" w:cs="Arial"/>
          <w:sz w:val="20"/>
          <w:szCs w:val="20"/>
        </w:rPr>
        <w:t>cat</w:t>
      </w:r>
      <w:proofErr w:type="spellEnd"/>
      <w:r w:rsidRPr="002D15D0">
        <w:rPr>
          <w:rFonts w:ascii="Arial" w:eastAsia="Times New Roman" w:hAnsi="Arial" w:cs="Arial"/>
          <w:sz w:val="20"/>
          <w:szCs w:val="20"/>
        </w:rPr>
        <w:t xml:space="preserve"> 7 kabla in 24 vlaknasti optični kabel.</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lastRenderedPageBreak/>
        <w:t>OPOMBA:</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Pred položitvijo povezav med komunikacij</w:t>
      </w:r>
      <w:r w:rsidR="007353C6">
        <w:rPr>
          <w:rFonts w:ascii="Arial" w:eastAsia="Times New Roman" w:hAnsi="Arial" w:cs="Arial"/>
          <w:sz w:val="20"/>
          <w:szCs w:val="20"/>
        </w:rPr>
        <w:t>s</w:t>
      </w:r>
      <w:r w:rsidRPr="002D15D0">
        <w:rPr>
          <w:rFonts w:ascii="Arial" w:eastAsia="Times New Roman" w:hAnsi="Arial" w:cs="Arial"/>
          <w:sz w:val="20"/>
          <w:szCs w:val="20"/>
        </w:rPr>
        <w:t xml:space="preserve">kima vozliščema in izbiro IT opreme je potrebna </w:t>
      </w:r>
      <w:proofErr w:type="spellStart"/>
      <w:r w:rsidRPr="002D15D0">
        <w:rPr>
          <w:rFonts w:ascii="Arial" w:eastAsia="Times New Roman" w:hAnsi="Arial" w:cs="Arial"/>
          <w:sz w:val="20"/>
          <w:szCs w:val="20"/>
        </w:rPr>
        <w:t>vskladitev</w:t>
      </w:r>
      <w:proofErr w:type="spellEnd"/>
      <w:r w:rsidRPr="002D15D0">
        <w:rPr>
          <w:rFonts w:ascii="Arial" w:eastAsia="Times New Roman" w:hAnsi="Arial" w:cs="Arial"/>
          <w:sz w:val="20"/>
          <w:szCs w:val="20"/>
        </w:rPr>
        <w:t xml:space="preserve"> z zahtevami službe za informatiko UKC Maribor.</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Za priključitev telefonov je potrebno upoštevati še razširitev obstoječe telefonske centrale ALCATEL UKC Maribor.</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u w:val="single"/>
        </w:rPr>
      </w:pPr>
    </w:p>
    <w:p w:rsidR="002D15D0" w:rsidRPr="002D15D0" w:rsidRDefault="002D15D0" w:rsidP="002D15D0">
      <w:pPr>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3.1.5  CATV in RTV</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Predvidena je CATV vtičnica v sestrski bazi, kjer se predvideva priklope RTV naprav.</w:t>
      </w:r>
    </w:p>
    <w:p w:rsidR="002D15D0" w:rsidRPr="002D15D0" w:rsidRDefault="007353C6" w:rsidP="002D15D0">
      <w:pPr>
        <w:autoSpaceDE/>
        <w:autoSpaceDN/>
        <w:rPr>
          <w:rFonts w:ascii="Arial" w:eastAsia="Times New Roman" w:hAnsi="Arial" w:cs="Arial"/>
          <w:sz w:val="20"/>
          <w:szCs w:val="20"/>
        </w:rPr>
      </w:pPr>
      <w:r>
        <w:rPr>
          <w:rFonts w:ascii="Arial" w:eastAsia="Times New Roman" w:hAnsi="Arial" w:cs="Arial"/>
          <w:sz w:val="20"/>
          <w:szCs w:val="20"/>
        </w:rPr>
        <w:t xml:space="preserve">TV sprejemniki </w:t>
      </w:r>
      <w:r w:rsidR="002D15D0" w:rsidRPr="002D15D0">
        <w:rPr>
          <w:rFonts w:ascii="Arial" w:eastAsia="Times New Roman" w:hAnsi="Arial" w:cs="Arial"/>
          <w:sz w:val="20"/>
          <w:szCs w:val="20"/>
        </w:rPr>
        <w:t xml:space="preserve">za </w:t>
      </w:r>
      <w:proofErr w:type="spellStart"/>
      <w:r w:rsidR="002D15D0" w:rsidRPr="002D15D0">
        <w:rPr>
          <w:rFonts w:ascii="Arial" w:eastAsia="Times New Roman" w:hAnsi="Arial" w:cs="Arial"/>
          <w:sz w:val="20"/>
          <w:szCs w:val="20"/>
        </w:rPr>
        <w:t>prezentacije</w:t>
      </w:r>
      <w:proofErr w:type="spellEnd"/>
      <w:r w:rsidR="002D15D0" w:rsidRPr="002D15D0">
        <w:rPr>
          <w:rFonts w:ascii="Arial" w:eastAsia="Times New Roman" w:hAnsi="Arial" w:cs="Arial"/>
          <w:sz w:val="20"/>
          <w:szCs w:val="20"/>
        </w:rPr>
        <w:t xml:space="preserve"> so lahko povezani tudi na lokalno PC mrežo.</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 xml:space="preserve">Predvidene so tudi SCART, video, HDMI povezave (instalirati je potrebno cevne povezave ustreznih premerov): </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Pri izvedbi je potrebno upoštevati montažo TV aparatov na zidne stenske konzole.</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Instalacija CATV se poveže na obstoječo instalacijo objekta.</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3.1.6  Centralno ozvočenje</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Predvidena je centralna ojačevalna naprava za 100V zvočni sistem nameščena v sestrskem prostoru.</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Zvočniki so montirani v nov spuščen strop. Nameščeni so po hodnikih in sobah.</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V sobah in sestrski bazi so opremljeni z regulatorjem glasnosti.</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3.1.7 Sistem ur</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Obstoječe ure so demontirajo in ponovno montirajo na nov strop.</w:t>
      </w:r>
    </w:p>
    <w:p w:rsidR="002D15D0" w:rsidRPr="002D15D0" w:rsidRDefault="002D15D0" w:rsidP="002D15D0">
      <w:pPr>
        <w:kinsoku w:val="0"/>
        <w:overflowPunct w:val="0"/>
        <w:adjustRightInd w:val="0"/>
        <w:ind w:right="107"/>
        <w:rPr>
          <w:rFonts w:ascii="Arial" w:eastAsia="Times New Roman" w:hAnsi="Arial" w:cs="Arial"/>
          <w:sz w:val="20"/>
          <w:szCs w:val="20"/>
        </w:rPr>
      </w:pPr>
      <w:r w:rsidRPr="002D15D0">
        <w:rPr>
          <w:rFonts w:ascii="Arial" w:eastAsia="Times New Roman" w:hAnsi="Arial" w:cs="Arial"/>
          <w:spacing w:val="-2"/>
          <w:sz w:val="20"/>
          <w:szCs w:val="20"/>
        </w:rPr>
        <w:t>Za</w:t>
      </w:r>
      <w:r w:rsidRPr="002D15D0">
        <w:rPr>
          <w:rFonts w:ascii="Arial" w:eastAsia="Times New Roman" w:hAnsi="Arial" w:cs="Arial"/>
          <w:spacing w:val="51"/>
          <w:sz w:val="20"/>
          <w:szCs w:val="20"/>
        </w:rPr>
        <w:t xml:space="preserve"> </w:t>
      </w:r>
      <w:r w:rsidRPr="002D15D0">
        <w:rPr>
          <w:rFonts w:ascii="Arial" w:eastAsia="Times New Roman" w:hAnsi="Arial" w:cs="Arial"/>
          <w:spacing w:val="-1"/>
          <w:sz w:val="20"/>
          <w:szCs w:val="20"/>
        </w:rPr>
        <w:t>enoten</w:t>
      </w:r>
      <w:r w:rsidRPr="002D15D0">
        <w:rPr>
          <w:rFonts w:ascii="Arial" w:eastAsia="Times New Roman" w:hAnsi="Arial" w:cs="Arial"/>
          <w:spacing w:val="50"/>
          <w:sz w:val="20"/>
          <w:szCs w:val="20"/>
        </w:rPr>
        <w:t xml:space="preserve"> </w:t>
      </w:r>
      <w:r w:rsidRPr="002D15D0">
        <w:rPr>
          <w:rFonts w:ascii="Arial" w:eastAsia="Times New Roman" w:hAnsi="Arial" w:cs="Arial"/>
          <w:spacing w:val="-1"/>
          <w:sz w:val="20"/>
          <w:szCs w:val="20"/>
        </w:rPr>
        <w:t>prikaz</w:t>
      </w:r>
      <w:r w:rsidRPr="002D15D0">
        <w:rPr>
          <w:rFonts w:ascii="Arial" w:eastAsia="Times New Roman" w:hAnsi="Arial" w:cs="Arial"/>
          <w:spacing w:val="52"/>
          <w:sz w:val="20"/>
          <w:szCs w:val="20"/>
        </w:rPr>
        <w:t xml:space="preserve"> </w:t>
      </w:r>
      <w:r w:rsidRPr="002D15D0">
        <w:rPr>
          <w:rFonts w:ascii="Arial" w:eastAsia="Times New Roman" w:hAnsi="Arial" w:cs="Arial"/>
          <w:spacing w:val="-1"/>
          <w:sz w:val="20"/>
          <w:szCs w:val="20"/>
        </w:rPr>
        <w:t>časa</w:t>
      </w:r>
      <w:r w:rsidRPr="002D15D0">
        <w:rPr>
          <w:rFonts w:ascii="Arial" w:eastAsia="Times New Roman" w:hAnsi="Arial" w:cs="Arial"/>
          <w:spacing w:val="51"/>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50"/>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50"/>
          <w:sz w:val="20"/>
          <w:szCs w:val="20"/>
        </w:rPr>
        <w:t xml:space="preserve"> </w:t>
      </w:r>
      <w:r w:rsidRPr="002D15D0">
        <w:rPr>
          <w:rFonts w:ascii="Arial" w:eastAsia="Times New Roman" w:hAnsi="Arial" w:cs="Arial"/>
          <w:spacing w:val="-1"/>
          <w:sz w:val="20"/>
          <w:szCs w:val="20"/>
        </w:rPr>
        <w:t>vežejo</w:t>
      </w:r>
      <w:r w:rsidRPr="002D15D0">
        <w:rPr>
          <w:rFonts w:ascii="Arial" w:eastAsia="Times New Roman" w:hAnsi="Arial" w:cs="Arial"/>
          <w:spacing w:val="51"/>
          <w:sz w:val="20"/>
          <w:szCs w:val="20"/>
        </w:rPr>
        <w:t xml:space="preserve"> </w:t>
      </w:r>
      <w:r w:rsidRPr="002D15D0">
        <w:rPr>
          <w:rFonts w:ascii="Arial" w:eastAsia="Times New Roman" w:hAnsi="Arial" w:cs="Arial"/>
          <w:sz w:val="20"/>
          <w:szCs w:val="20"/>
        </w:rPr>
        <w:t>na</w:t>
      </w:r>
      <w:r w:rsidRPr="002D15D0">
        <w:rPr>
          <w:rFonts w:ascii="Arial" w:eastAsia="Times New Roman" w:hAnsi="Arial" w:cs="Arial"/>
          <w:spacing w:val="49"/>
          <w:sz w:val="20"/>
          <w:szCs w:val="20"/>
        </w:rPr>
        <w:t xml:space="preserve"> </w:t>
      </w:r>
      <w:r w:rsidRPr="002D15D0">
        <w:rPr>
          <w:rFonts w:ascii="Arial" w:eastAsia="Times New Roman" w:hAnsi="Arial" w:cs="Arial"/>
          <w:spacing w:val="-1"/>
          <w:sz w:val="20"/>
          <w:szCs w:val="20"/>
        </w:rPr>
        <w:t>krmiljenje</w:t>
      </w:r>
      <w:r w:rsidRPr="002D15D0">
        <w:rPr>
          <w:rFonts w:ascii="Arial" w:eastAsia="Times New Roman" w:hAnsi="Arial" w:cs="Arial"/>
          <w:spacing w:val="50"/>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50"/>
          <w:sz w:val="20"/>
          <w:szCs w:val="20"/>
        </w:rPr>
        <w:t xml:space="preserve"> </w:t>
      </w:r>
      <w:proofErr w:type="spellStart"/>
      <w:r w:rsidRPr="002D15D0">
        <w:rPr>
          <w:rFonts w:ascii="Arial" w:eastAsia="Times New Roman" w:hAnsi="Arial" w:cs="Arial"/>
          <w:spacing w:val="-1"/>
          <w:sz w:val="20"/>
          <w:szCs w:val="20"/>
        </w:rPr>
        <w:t>kvarčno</w:t>
      </w:r>
      <w:proofErr w:type="spellEnd"/>
      <w:r w:rsidRPr="002D15D0">
        <w:rPr>
          <w:rFonts w:ascii="Arial" w:eastAsia="Times New Roman" w:hAnsi="Arial" w:cs="Arial"/>
          <w:spacing w:val="50"/>
          <w:sz w:val="20"/>
          <w:szCs w:val="20"/>
        </w:rPr>
        <w:t xml:space="preserve"> </w:t>
      </w:r>
      <w:r w:rsidRPr="002D15D0">
        <w:rPr>
          <w:rFonts w:ascii="Arial" w:eastAsia="Times New Roman" w:hAnsi="Arial" w:cs="Arial"/>
          <w:spacing w:val="-1"/>
          <w:sz w:val="20"/>
          <w:szCs w:val="20"/>
        </w:rPr>
        <w:t>matično</w:t>
      </w:r>
      <w:r w:rsidRPr="002D15D0">
        <w:rPr>
          <w:rFonts w:ascii="Arial" w:eastAsia="Times New Roman" w:hAnsi="Arial" w:cs="Arial"/>
          <w:spacing w:val="53"/>
          <w:sz w:val="20"/>
          <w:szCs w:val="20"/>
        </w:rPr>
        <w:t xml:space="preserve"> </w:t>
      </w:r>
      <w:r w:rsidRPr="002D15D0">
        <w:rPr>
          <w:rFonts w:ascii="Arial" w:eastAsia="Times New Roman" w:hAnsi="Arial" w:cs="Arial"/>
          <w:spacing w:val="-1"/>
          <w:sz w:val="20"/>
          <w:szCs w:val="20"/>
        </w:rPr>
        <w:t>uro,</w:t>
      </w:r>
      <w:r w:rsidRPr="002D15D0">
        <w:rPr>
          <w:rFonts w:ascii="Arial" w:eastAsia="Times New Roman" w:hAnsi="Arial" w:cs="Arial"/>
          <w:spacing w:val="50"/>
          <w:sz w:val="20"/>
          <w:szCs w:val="20"/>
        </w:rPr>
        <w:t xml:space="preserve"> </w:t>
      </w:r>
      <w:r w:rsidRPr="002D15D0">
        <w:rPr>
          <w:rFonts w:ascii="Arial" w:eastAsia="Times New Roman" w:hAnsi="Arial" w:cs="Arial"/>
          <w:sz w:val="20"/>
          <w:szCs w:val="20"/>
        </w:rPr>
        <w:t>z</w:t>
      </w:r>
      <w:r w:rsidRPr="002D15D0">
        <w:rPr>
          <w:rFonts w:ascii="Arial" w:eastAsia="Times New Roman" w:hAnsi="Arial" w:cs="Arial"/>
          <w:spacing w:val="52"/>
          <w:sz w:val="20"/>
          <w:szCs w:val="20"/>
        </w:rPr>
        <w:t xml:space="preserve"> </w:t>
      </w:r>
      <w:r w:rsidRPr="002D15D0">
        <w:rPr>
          <w:rFonts w:ascii="Arial" w:eastAsia="Times New Roman" w:hAnsi="Arial" w:cs="Arial"/>
          <w:spacing w:val="-1"/>
          <w:sz w:val="20"/>
          <w:szCs w:val="20"/>
        </w:rPr>
        <w:t>minutno</w:t>
      </w:r>
      <w:r w:rsidRPr="002D15D0">
        <w:rPr>
          <w:rFonts w:ascii="Arial" w:eastAsia="Times New Roman" w:hAnsi="Arial" w:cs="Arial"/>
          <w:spacing w:val="50"/>
          <w:sz w:val="20"/>
          <w:szCs w:val="20"/>
        </w:rPr>
        <w:t xml:space="preserve"> </w:t>
      </w:r>
      <w:r w:rsidRPr="002D15D0">
        <w:rPr>
          <w:rFonts w:ascii="Arial" w:eastAsia="Times New Roman" w:hAnsi="Arial" w:cs="Arial"/>
          <w:sz w:val="20"/>
          <w:szCs w:val="20"/>
        </w:rPr>
        <w:t>in</w:t>
      </w:r>
      <w:r w:rsidRPr="002D15D0">
        <w:rPr>
          <w:rFonts w:ascii="Arial" w:eastAsia="Times New Roman" w:hAnsi="Arial" w:cs="Arial"/>
          <w:spacing w:val="81"/>
          <w:w w:val="99"/>
          <w:sz w:val="20"/>
          <w:szCs w:val="20"/>
        </w:rPr>
        <w:t xml:space="preserve"> </w:t>
      </w:r>
      <w:r w:rsidRPr="002D15D0">
        <w:rPr>
          <w:rFonts w:ascii="Arial" w:eastAsia="Times New Roman" w:hAnsi="Arial" w:cs="Arial"/>
          <w:spacing w:val="-1"/>
          <w:sz w:val="20"/>
          <w:szCs w:val="20"/>
        </w:rPr>
        <w:t>sekundno</w:t>
      </w:r>
      <w:r w:rsidRPr="002D15D0">
        <w:rPr>
          <w:rFonts w:ascii="Arial" w:eastAsia="Times New Roman" w:hAnsi="Arial" w:cs="Arial"/>
          <w:spacing w:val="15"/>
          <w:sz w:val="20"/>
          <w:szCs w:val="20"/>
        </w:rPr>
        <w:t xml:space="preserve"> </w:t>
      </w:r>
      <w:r w:rsidRPr="002D15D0">
        <w:rPr>
          <w:rFonts w:ascii="Arial" w:eastAsia="Times New Roman" w:hAnsi="Arial" w:cs="Arial"/>
          <w:sz w:val="20"/>
          <w:szCs w:val="20"/>
        </w:rPr>
        <w:t>izhodno</w:t>
      </w:r>
      <w:r w:rsidRPr="002D15D0">
        <w:rPr>
          <w:rFonts w:ascii="Arial" w:eastAsia="Times New Roman" w:hAnsi="Arial" w:cs="Arial"/>
          <w:spacing w:val="15"/>
          <w:sz w:val="20"/>
          <w:szCs w:val="20"/>
        </w:rPr>
        <w:t xml:space="preserve"> </w:t>
      </w:r>
      <w:r w:rsidRPr="002D15D0">
        <w:rPr>
          <w:rFonts w:ascii="Arial" w:eastAsia="Times New Roman" w:hAnsi="Arial" w:cs="Arial"/>
          <w:sz w:val="20"/>
          <w:szCs w:val="20"/>
        </w:rPr>
        <w:t>linijo. V</w:t>
      </w:r>
      <w:r w:rsidRPr="002D15D0">
        <w:rPr>
          <w:rFonts w:ascii="Arial" w:eastAsia="Times New Roman" w:hAnsi="Arial" w:cs="Arial"/>
          <w:spacing w:val="15"/>
          <w:sz w:val="20"/>
          <w:szCs w:val="20"/>
        </w:rPr>
        <w:t xml:space="preserve"> </w:t>
      </w:r>
      <w:r w:rsidRPr="002D15D0">
        <w:rPr>
          <w:rFonts w:ascii="Arial" w:eastAsia="Times New Roman" w:hAnsi="Arial" w:cs="Arial"/>
          <w:spacing w:val="-1"/>
          <w:sz w:val="20"/>
          <w:szCs w:val="20"/>
        </w:rPr>
        <w:t>primeru</w:t>
      </w:r>
      <w:r w:rsidRPr="002D15D0">
        <w:rPr>
          <w:rFonts w:ascii="Arial" w:eastAsia="Times New Roman" w:hAnsi="Arial" w:cs="Arial"/>
          <w:spacing w:val="16"/>
          <w:sz w:val="20"/>
          <w:szCs w:val="20"/>
        </w:rPr>
        <w:t xml:space="preserve"> </w:t>
      </w:r>
      <w:r w:rsidRPr="002D15D0">
        <w:rPr>
          <w:rFonts w:ascii="Arial" w:eastAsia="Times New Roman" w:hAnsi="Arial" w:cs="Arial"/>
          <w:sz w:val="20"/>
          <w:szCs w:val="20"/>
        </w:rPr>
        <w:t>izpada</w:t>
      </w:r>
      <w:r w:rsidRPr="002D15D0">
        <w:rPr>
          <w:rFonts w:ascii="Arial" w:eastAsia="Times New Roman" w:hAnsi="Arial" w:cs="Arial"/>
          <w:spacing w:val="67"/>
          <w:w w:val="99"/>
          <w:sz w:val="20"/>
          <w:szCs w:val="20"/>
        </w:rPr>
        <w:t xml:space="preserve"> </w:t>
      </w:r>
      <w:r w:rsidRPr="002D15D0">
        <w:rPr>
          <w:rFonts w:ascii="Arial" w:eastAsia="Times New Roman" w:hAnsi="Arial" w:cs="Arial"/>
          <w:spacing w:val="-1"/>
          <w:sz w:val="20"/>
          <w:szCs w:val="20"/>
        </w:rPr>
        <w:t>napetosti</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naj</w:t>
      </w:r>
      <w:r w:rsidRPr="002D15D0">
        <w:rPr>
          <w:rFonts w:ascii="Arial" w:eastAsia="Times New Roman" w:hAnsi="Arial" w:cs="Arial"/>
          <w:spacing w:val="4"/>
          <w:sz w:val="20"/>
          <w:szCs w:val="20"/>
        </w:rPr>
        <w:t xml:space="preserve"> </w:t>
      </w:r>
      <w:r w:rsidRPr="002D15D0">
        <w:rPr>
          <w:rFonts w:ascii="Arial" w:eastAsia="Times New Roman" w:hAnsi="Arial" w:cs="Arial"/>
          <w:sz w:val="20"/>
          <w:szCs w:val="20"/>
        </w:rPr>
        <w:t>bo</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predvideno</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baterijsko</w:t>
      </w:r>
      <w:r w:rsidRPr="002D15D0">
        <w:rPr>
          <w:rFonts w:ascii="Arial" w:eastAsia="Times New Roman" w:hAnsi="Arial" w:cs="Arial"/>
          <w:spacing w:val="3"/>
          <w:sz w:val="20"/>
          <w:szCs w:val="20"/>
        </w:rPr>
        <w:t xml:space="preserve"> </w:t>
      </w:r>
      <w:r w:rsidRPr="002D15D0">
        <w:rPr>
          <w:rFonts w:ascii="Arial" w:eastAsia="Times New Roman" w:hAnsi="Arial" w:cs="Arial"/>
          <w:spacing w:val="-1"/>
          <w:sz w:val="20"/>
          <w:szCs w:val="20"/>
        </w:rPr>
        <w:t>napajanje.</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Predvidijo</w:t>
      </w:r>
      <w:r w:rsidRPr="002D15D0">
        <w:rPr>
          <w:rFonts w:ascii="Arial" w:eastAsia="Times New Roman" w:hAnsi="Arial" w:cs="Arial"/>
          <w:spacing w:val="3"/>
          <w:sz w:val="20"/>
          <w:szCs w:val="20"/>
        </w:rPr>
        <w:t xml:space="preserve"> </w:t>
      </w:r>
      <w:r w:rsidRPr="002D15D0">
        <w:rPr>
          <w:rFonts w:ascii="Arial" w:eastAsia="Times New Roman" w:hAnsi="Arial" w:cs="Arial"/>
          <w:sz w:val="20"/>
          <w:szCs w:val="20"/>
        </w:rPr>
        <w:t>se</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električne</w:t>
      </w:r>
      <w:r w:rsidRPr="002D15D0">
        <w:rPr>
          <w:rFonts w:ascii="Arial" w:eastAsia="Times New Roman" w:hAnsi="Arial" w:cs="Arial"/>
          <w:spacing w:val="2"/>
          <w:sz w:val="20"/>
          <w:szCs w:val="20"/>
        </w:rPr>
        <w:t xml:space="preserve"> </w:t>
      </w:r>
      <w:r w:rsidRPr="002D15D0">
        <w:rPr>
          <w:rFonts w:ascii="Arial" w:eastAsia="Times New Roman" w:hAnsi="Arial" w:cs="Arial"/>
          <w:spacing w:val="-1"/>
          <w:sz w:val="20"/>
          <w:szCs w:val="20"/>
        </w:rPr>
        <w:t>stenske</w:t>
      </w:r>
      <w:r w:rsidRPr="002D15D0">
        <w:rPr>
          <w:rFonts w:ascii="Arial" w:eastAsia="Times New Roman" w:hAnsi="Arial" w:cs="Arial"/>
          <w:sz w:val="20"/>
          <w:szCs w:val="20"/>
        </w:rPr>
        <w:t xml:space="preserve"> </w:t>
      </w:r>
      <w:r w:rsidRPr="002D15D0">
        <w:rPr>
          <w:rFonts w:ascii="Arial" w:eastAsia="Times New Roman" w:hAnsi="Arial" w:cs="Arial"/>
          <w:spacing w:val="1"/>
          <w:sz w:val="20"/>
          <w:szCs w:val="20"/>
        </w:rPr>
        <w:t xml:space="preserve"> </w:t>
      </w:r>
      <w:r w:rsidRPr="002D15D0">
        <w:rPr>
          <w:rFonts w:ascii="Arial" w:eastAsia="Times New Roman" w:hAnsi="Arial" w:cs="Arial"/>
          <w:spacing w:val="-1"/>
          <w:sz w:val="20"/>
          <w:szCs w:val="20"/>
        </w:rPr>
        <w:t>ure</w:t>
      </w:r>
      <w:r w:rsidRPr="002D15D0">
        <w:rPr>
          <w:rFonts w:ascii="Arial" w:eastAsia="Times New Roman" w:hAnsi="Arial" w:cs="Arial"/>
          <w:sz w:val="20"/>
          <w:szCs w:val="20"/>
        </w:rPr>
        <w:t xml:space="preserve"> </w:t>
      </w:r>
      <w:r w:rsidRPr="002D15D0">
        <w:rPr>
          <w:rFonts w:ascii="Arial" w:eastAsia="Times New Roman" w:hAnsi="Arial" w:cs="Arial"/>
          <w:spacing w:val="2"/>
          <w:sz w:val="20"/>
          <w:szCs w:val="20"/>
        </w:rPr>
        <w:t xml:space="preserve"> </w:t>
      </w:r>
      <w:r w:rsidRPr="002D15D0">
        <w:rPr>
          <w:rFonts w:ascii="Arial" w:eastAsia="Times New Roman" w:hAnsi="Arial" w:cs="Arial"/>
          <w:sz w:val="20"/>
          <w:szCs w:val="20"/>
        </w:rPr>
        <w:t>s</w:t>
      </w:r>
      <w:r w:rsidRPr="002D15D0">
        <w:rPr>
          <w:rFonts w:ascii="Arial" w:eastAsia="Times New Roman" w:hAnsi="Arial" w:cs="Arial"/>
          <w:spacing w:val="101"/>
          <w:w w:val="99"/>
          <w:sz w:val="20"/>
          <w:szCs w:val="20"/>
        </w:rPr>
        <w:t xml:space="preserve"> </w:t>
      </w:r>
      <w:r w:rsidRPr="002D15D0">
        <w:rPr>
          <w:rFonts w:ascii="Arial" w:eastAsia="Times New Roman" w:hAnsi="Arial" w:cs="Arial"/>
          <w:spacing w:val="-1"/>
          <w:sz w:val="20"/>
          <w:szCs w:val="20"/>
        </w:rPr>
        <w:t>kazalci.</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Vse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električne</w:t>
      </w:r>
      <w:r w:rsidRPr="002D15D0">
        <w:rPr>
          <w:rFonts w:ascii="Arial" w:eastAsia="Times New Roman" w:hAnsi="Arial" w:cs="Arial"/>
          <w:spacing w:val="-8"/>
          <w:sz w:val="20"/>
          <w:szCs w:val="20"/>
        </w:rPr>
        <w:t xml:space="preserve"> </w:t>
      </w:r>
      <w:r w:rsidRPr="002D15D0">
        <w:rPr>
          <w:rFonts w:ascii="Arial" w:eastAsia="Times New Roman" w:hAnsi="Arial" w:cs="Arial"/>
          <w:sz w:val="20"/>
          <w:szCs w:val="20"/>
        </w:rPr>
        <w:t>ure</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morajo</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imeti</w:t>
      </w:r>
      <w:r w:rsidRPr="002D15D0">
        <w:rPr>
          <w:rFonts w:ascii="Arial" w:eastAsia="Times New Roman" w:hAnsi="Arial" w:cs="Arial"/>
          <w:spacing w:val="-6"/>
          <w:sz w:val="20"/>
          <w:szCs w:val="20"/>
        </w:rPr>
        <w:t xml:space="preserve"> </w:t>
      </w:r>
      <w:r w:rsidRPr="002D15D0">
        <w:rPr>
          <w:rFonts w:ascii="Arial" w:eastAsia="Times New Roman" w:hAnsi="Arial" w:cs="Arial"/>
          <w:sz w:val="20"/>
          <w:szCs w:val="20"/>
        </w:rPr>
        <w:t>tihi</w:t>
      </w:r>
      <w:r w:rsidRPr="002D15D0">
        <w:rPr>
          <w:rFonts w:ascii="Arial" w:eastAsia="Times New Roman" w:hAnsi="Arial" w:cs="Arial"/>
          <w:spacing w:val="-7"/>
          <w:sz w:val="20"/>
          <w:szCs w:val="20"/>
        </w:rPr>
        <w:t xml:space="preserve"> </w:t>
      </w:r>
      <w:r w:rsidRPr="002D15D0">
        <w:rPr>
          <w:rFonts w:ascii="Arial" w:eastAsia="Times New Roman" w:hAnsi="Arial" w:cs="Arial"/>
          <w:spacing w:val="-1"/>
          <w:sz w:val="20"/>
          <w:szCs w:val="20"/>
        </w:rPr>
        <w:t>pogon.</w:t>
      </w:r>
    </w:p>
    <w:p w:rsidR="007D1588" w:rsidRDefault="007D1588" w:rsidP="002D15D0">
      <w:pPr>
        <w:autoSpaceDE/>
        <w:autoSpaceDN/>
        <w:rPr>
          <w:rFonts w:ascii="Arial" w:eastAsia="Times New Roman" w:hAnsi="Arial" w:cs="Arial"/>
          <w:sz w:val="20"/>
          <w:szCs w:val="20"/>
          <w:u w:val="single"/>
        </w:rPr>
      </w:pPr>
    </w:p>
    <w:p w:rsidR="002D15D0" w:rsidRPr="002D15D0" w:rsidRDefault="002D15D0" w:rsidP="002D15D0">
      <w:pPr>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3.1.8 Signalizacija medicinskih plinov</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Izvede dobavitelj MEDICOP. Po potrebi se priključi na najbližji </w:t>
      </w:r>
      <w:proofErr w:type="spellStart"/>
      <w:r w:rsidRPr="002D15D0">
        <w:rPr>
          <w:rFonts w:ascii="Arial" w:eastAsia="Times New Roman" w:hAnsi="Arial" w:cs="Arial"/>
          <w:sz w:val="20"/>
          <w:szCs w:val="20"/>
        </w:rPr>
        <w:t>agregatski</w:t>
      </w:r>
      <w:proofErr w:type="spellEnd"/>
      <w:r w:rsidRPr="002D15D0">
        <w:rPr>
          <w:rFonts w:ascii="Arial" w:eastAsia="Times New Roman" w:hAnsi="Arial" w:cs="Arial"/>
          <w:sz w:val="20"/>
          <w:szCs w:val="20"/>
        </w:rPr>
        <w:t xml:space="preserve"> odcep.</w:t>
      </w:r>
    </w:p>
    <w:p w:rsidR="002D15D0" w:rsidRPr="002D15D0" w:rsidRDefault="002D15D0" w:rsidP="002D15D0">
      <w:pPr>
        <w:autoSpaceDE/>
        <w:autoSpaceDN/>
        <w:rPr>
          <w:rFonts w:ascii="Arial" w:eastAsia="Times New Roman" w:hAnsi="Arial" w:cs="Arial"/>
          <w:sz w:val="20"/>
          <w:szCs w:val="20"/>
          <w:u w:val="single"/>
        </w:rPr>
      </w:pPr>
    </w:p>
    <w:p w:rsidR="002D15D0" w:rsidRPr="002D15D0" w:rsidRDefault="002D15D0" w:rsidP="002D15D0">
      <w:pPr>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3.1.9  Instalacija avtomatskega javljanja požara</w:t>
      </w:r>
    </w:p>
    <w:p w:rsidR="002D15D0" w:rsidRPr="002D15D0" w:rsidRDefault="002D15D0" w:rsidP="002D15D0">
      <w:pPr>
        <w:autoSpaceDE/>
        <w:autoSpaceDN/>
        <w:rPr>
          <w:rFonts w:ascii="Arial" w:eastAsia="Times New Roman" w:hAnsi="Arial" w:cs="Arial"/>
          <w:sz w:val="20"/>
          <w:szCs w:val="20"/>
          <w:u w:val="single"/>
        </w:rPr>
      </w:pP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 xml:space="preserve">Za potrebe požarnega javljanja so v prostorih predvideni dimni </w:t>
      </w:r>
      <w:proofErr w:type="spellStart"/>
      <w:r w:rsidRPr="002D15D0">
        <w:rPr>
          <w:rFonts w:ascii="Arial" w:eastAsia="Times New Roman" w:hAnsi="Arial" w:cs="Arial"/>
          <w:sz w:val="20"/>
          <w:szCs w:val="20"/>
        </w:rPr>
        <w:t>javljalci</w:t>
      </w:r>
      <w:proofErr w:type="spellEnd"/>
      <w:r w:rsidRPr="002D15D0">
        <w:rPr>
          <w:rFonts w:ascii="Arial" w:eastAsia="Times New Roman" w:hAnsi="Arial" w:cs="Arial"/>
          <w:sz w:val="20"/>
          <w:szCs w:val="20"/>
        </w:rPr>
        <w:t>.</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 xml:space="preserve">Pri izhodih so na hodnikih predvideni še ročni </w:t>
      </w:r>
      <w:proofErr w:type="spellStart"/>
      <w:r w:rsidRPr="002D15D0">
        <w:rPr>
          <w:rFonts w:ascii="Arial" w:eastAsia="Times New Roman" w:hAnsi="Arial" w:cs="Arial"/>
          <w:sz w:val="20"/>
          <w:szCs w:val="20"/>
        </w:rPr>
        <w:t>javljaci</w:t>
      </w:r>
      <w:proofErr w:type="spellEnd"/>
      <w:r w:rsidRPr="002D15D0">
        <w:rPr>
          <w:rFonts w:ascii="Arial" w:eastAsia="Times New Roman" w:hAnsi="Arial" w:cs="Arial"/>
          <w:sz w:val="20"/>
          <w:szCs w:val="20"/>
        </w:rPr>
        <w:t xml:space="preserve"> požara in sirena.</w:t>
      </w: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Za primer požara so požarna vrata opremljena z zapiralnimi magneti, ki pa morajo biti opremljena z zapiralnim mehanizmom.</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autoSpaceDE/>
        <w:autoSpaceDN/>
        <w:rPr>
          <w:rFonts w:ascii="Arial" w:eastAsia="Times New Roman" w:hAnsi="Arial" w:cs="Arial"/>
          <w:sz w:val="20"/>
          <w:szCs w:val="20"/>
        </w:rPr>
      </w:pPr>
      <w:r w:rsidRPr="002D15D0">
        <w:rPr>
          <w:rFonts w:ascii="Arial" w:eastAsia="Times New Roman" w:hAnsi="Arial" w:cs="Arial"/>
          <w:sz w:val="20"/>
          <w:szCs w:val="20"/>
        </w:rPr>
        <w:t>Instalacija se poveže na obstoječo instalacijo objekta, ki se ustrezno razširi.</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u w:val="single"/>
        </w:rPr>
      </w:pPr>
    </w:p>
    <w:p w:rsidR="002D15D0" w:rsidRPr="002D15D0" w:rsidRDefault="002D15D0" w:rsidP="002D15D0">
      <w:pPr>
        <w:widowControl/>
        <w:autoSpaceDE/>
        <w:autoSpaceDN/>
        <w:rPr>
          <w:rFonts w:ascii="Arial" w:eastAsia="Times New Roman" w:hAnsi="Arial" w:cs="Arial"/>
          <w:b/>
          <w:iCs/>
          <w:sz w:val="20"/>
          <w:szCs w:val="20"/>
        </w:rPr>
      </w:pPr>
      <w:bookmarkStart w:id="1" w:name="_Toc87683109"/>
      <w:bookmarkStart w:id="2" w:name="_Toc89578634"/>
      <w:bookmarkStart w:id="3" w:name="_Toc89582648"/>
      <w:bookmarkStart w:id="4" w:name="_Toc89582842"/>
      <w:bookmarkStart w:id="5" w:name="_Toc89582934"/>
      <w:bookmarkStart w:id="6" w:name="_Toc89583024"/>
      <w:bookmarkStart w:id="7" w:name="_Toc89583299"/>
      <w:r w:rsidRPr="002D15D0">
        <w:rPr>
          <w:rFonts w:ascii="Arial" w:eastAsia="Times New Roman" w:hAnsi="Arial" w:cs="Arial"/>
          <w:b/>
          <w:iCs/>
          <w:sz w:val="20"/>
          <w:szCs w:val="20"/>
        </w:rPr>
        <w:t>SISTEM AVTOMATSKEGA JAVLJANJA POŽARA</w:t>
      </w:r>
      <w:bookmarkEnd w:id="1"/>
      <w:bookmarkEnd w:id="2"/>
      <w:bookmarkEnd w:id="3"/>
      <w:bookmarkEnd w:id="4"/>
      <w:bookmarkEnd w:id="5"/>
      <w:bookmarkEnd w:id="6"/>
      <w:bookmarkEnd w:id="7"/>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Sestavljen je iz naslednjih osnovnih elementov: požarne centrale, optičnih javljalnikov požara, termičnih javljalnikov požara, ročnih javljalnikov požara, vhodno/izhodnih modulov, vzorčnih komor, alarmnih siren. </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Predvidi se  popolna zaščita prostorov v kleti in pritličju (razen sanitarij) z optičnimi, termičnimi avtomatskimi in ročnimi javljalniki požara, pri čemer so varovani vsi prostori razen manj ogroženih prostorov</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Sistem z opisanimi elementi zagotavlja detekcijo požara v zgodnji fazi (ob pojavu povišane  koncentracije dima - optični) v vseh varovanih prostorih. To je doseženo z namestitvijo ustreznega števila javljalnikov požara, ki se namestijo na </w:t>
      </w:r>
      <w:proofErr w:type="spellStart"/>
      <w:r w:rsidRPr="002D15D0">
        <w:rPr>
          <w:rFonts w:ascii="Arial" w:eastAsia="Times New Roman" w:hAnsi="Arial" w:cs="Arial"/>
          <w:sz w:val="20"/>
          <w:szCs w:val="20"/>
        </w:rPr>
        <w:t>stropove</w:t>
      </w:r>
      <w:proofErr w:type="spellEnd"/>
      <w:r w:rsidRPr="002D15D0">
        <w:rPr>
          <w:rFonts w:ascii="Arial" w:eastAsia="Times New Roman" w:hAnsi="Arial" w:cs="Arial"/>
          <w:sz w:val="20"/>
          <w:szCs w:val="20"/>
        </w:rPr>
        <w:t xml:space="preserve"> varovanih prostorov. Avtomatski javljalniki požara se namestijo na sekundarni in primarni strop. V objektu se namesti ustrezno število ročnih javljalnikov, ki se namestijo na vidnih in dostopnih mestih - ob izhodih iz posameznih delov objekta.</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lastRenderedPageBreak/>
        <w:t>Za zvočno indikacijo alarma se predvidi namestitev zadostnega števila notranjih siren, katerih slišnost mora biti dobra v vseh delih varovanega objekta.</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Nadzor in upravljanje sistema je možen s pomočjo upravljalne </w:t>
      </w:r>
      <w:proofErr w:type="spellStart"/>
      <w:r w:rsidRPr="002D15D0">
        <w:rPr>
          <w:rFonts w:ascii="Arial" w:eastAsia="Times New Roman" w:hAnsi="Arial" w:cs="Arial"/>
          <w:sz w:val="20"/>
          <w:szCs w:val="20"/>
        </w:rPr>
        <w:t>tastature</w:t>
      </w:r>
      <w:proofErr w:type="spellEnd"/>
      <w:r w:rsidRPr="002D15D0">
        <w:rPr>
          <w:rFonts w:ascii="Arial" w:eastAsia="Times New Roman" w:hAnsi="Arial" w:cs="Arial"/>
          <w:sz w:val="20"/>
          <w:szCs w:val="20"/>
        </w:rPr>
        <w:t xml:space="preserve"> na centrali in CNS-u (centralno nadzornem sistemu). CNS bo nameščen na delovni postaji </w:t>
      </w:r>
      <w:proofErr w:type="spellStart"/>
      <w:r w:rsidRPr="002D15D0">
        <w:rPr>
          <w:rFonts w:ascii="Arial" w:eastAsia="Times New Roman" w:hAnsi="Arial" w:cs="Arial"/>
          <w:sz w:val="20"/>
          <w:szCs w:val="20"/>
        </w:rPr>
        <w:t>upravljalca</w:t>
      </w:r>
      <w:proofErr w:type="spellEnd"/>
      <w:r w:rsidRPr="002D15D0">
        <w:rPr>
          <w:rFonts w:ascii="Arial" w:eastAsia="Times New Roman" w:hAnsi="Arial" w:cs="Arial"/>
          <w:sz w:val="20"/>
          <w:szCs w:val="20"/>
        </w:rPr>
        <w:t xml:space="preserve"> z sistemi tehničnega varovanja v prostoru 229 (stolpnica pritličje).</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V primeru alarma požara se izvede krmiljenje:</w:t>
      </w:r>
    </w:p>
    <w:p w:rsidR="002D15D0" w:rsidRPr="002D15D0" w:rsidRDefault="002D15D0" w:rsidP="002D15D0">
      <w:pPr>
        <w:widowControl/>
        <w:numPr>
          <w:ilvl w:val="0"/>
          <w:numId w:val="12"/>
        </w:numPr>
        <w:autoSpaceDE/>
        <w:autoSpaceDN/>
        <w:rPr>
          <w:rFonts w:ascii="Arial" w:eastAsia="Times New Roman" w:hAnsi="Arial" w:cs="Arial"/>
          <w:sz w:val="20"/>
          <w:szCs w:val="20"/>
        </w:rPr>
      </w:pPr>
      <w:r w:rsidRPr="002D15D0">
        <w:rPr>
          <w:rFonts w:ascii="Arial" w:eastAsia="Times New Roman" w:hAnsi="Arial" w:cs="Arial"/>
          <w:sz w:val="20"/>
          <w:szCs w:val="20"/>
        </w:rPr>
        <w:t>vklopa požarnih siren po sektorjih (nadstropjih),</w:t>
      </w:r>
    </w:p>
    <w:p w:rsidR="002D15D0" w:rsidRPr="002D15D0" w:rsidRDefault="002D15D0" w:rsidP="002D15D0">
      <w:pPr>
        <w:widowControl/>
        <w:numPr>
          <w:ilvl w:val="0"/>
          <w:numId w:val="12"/>
        </w:numPr>
        <w:autoSpaceDE/>
        <w:autoSpaceDN/>
        <w:rPr>
          <w:rFonts w:ascii="Arial" w:eastAsia="Times New Roman" w:hAnsi="Arial" w:cs="Arial"/>
          <w:sz w:val="20"/>
          <w:szCs w:val="20"/>
        </w:rPr>
      </w:pPr>
      <w:r w:rsidRPr="002D15D0">
        <w:rPr>
          <w:rFonts w:ascii="Arial" w:eastAsia="Times New Roman" w:hAnsi="Arial" w:cs="Arial"/>
          <w:sz w:val="20"/>
          <w:szCs w:val="20"/>
        </w:rPr>
        <w:t>izklopa prezračevalnih naprav,</w:t>
      </w:r>
    </w:p>
    <w:p w:rsidR="002D15D0" w:rsidRPr="002D15D0" w:rsidRDefault="002D15D0" w:rsidP="002D15D0">
      <w:pPr>
        <w:widowControl/>
        <w:numPr>
          <w:ilvl w:val="0"/>
          <w:numId w:val="12"/>
        </w:numPr>
        <w:autoSpaceDE/>
        <w:autoSpaceDN/>
        <w:rPr>
          <w:rFonts w:ascii="Arial" w:eastAsia="Times New Roman" w:hAnsi="Arial" w:cs="Arial"/>
          <w:sz w:val="20"/>
          <w:szCs w:val="20"/>
        </w:rPr>
      </w:pPr>
      <w:r w:rsidRPr="002D15D0">
        <w:rPr>
          <w:rFonts w:ascii="Arial" w:eastAsia="Times New Roman" w:hAnsi="Arial" w:cs="Arial"/>
          <w:sz w:val="20"/>
          <w:szCs w:val="20"/>
        </w:rPr>
        <w:t>zapiranja požarnih loput v prezračevalnih kanalih,</w:t>
      </w:r>
    </w:p>
    <w:p w:rsidR="002D15D0" w:rsidRPr="002D15D0" w:rsidRDefault="002D15D0" w:rsidP="002D15D0">
      <w:pPr>
        <w:widowControl/>
        <w:numPr>
          <w:ilvl w:val="0"/>
          <w:numId w:val="12"/>
        </w:numPr>
        <w:autoSpaceDE/>
        <w:autoSpaceDN/>
        <w:rPr>
          <w:rFonts w:ascii="Arial" w:eastAsia="Times New Roman" w:hAnsi="Arial" w:cs="Arial"/>
          <w:sz w:val="20"/>
          <w:szCs w:val="20"/>
        </w:rPr>
      </w:pPr>
      <w:r w:rsidRPr="002D15D0">
        <w:rPr>
          <w:rFonts w:ascii="Arial" w:eastAsia="Times New Roman" w:hAnsi="Arial" w:cs="Arial"/>
          <w:sz w:val="20"/>
          <w:szCs w:val="20"/>
        </w:rPr>
        <w:t>zapiranja oz. odpiranje požarnih vrat na mejah požarnih sektorjev,</w:t>
      </w:r>
    </w:p>
    <w:p w:rsidR="002D15D0" w:rsidRPr="002D15D0" w:rsidRDefault="002D15D0" w:rsidP="002D15D0">
      <w:pPr>
        <w:widowControl/>
        <w:numPr>
          <w:ilvl w:val="0"/>
          <w:numId w:val="12"/>
        </w:numPr>
        <w:autoSpaceDE/>
        <w:autoSpaceDN/>
        <w:rPr>
          <w:rFonts w:ascii="Arial" w:eastAsia="Times New Roman" w:hAnsi="Arial" w:cs="Arial"/>
          <w:sz w:val="20"/>
          <w:szCs w:val="20"/>
        </w:rPr>
      </w:pPr>
      <w:r w:rsidRPr="002D15D0">
        <w:rPr>
          <w:rFonts w:ascii="Arial" w:eastAsia="Times New Roman" w:hAnsi="Arial" w:cs="Arial"/>
          <w:sz w:val="20"/>
          <w:szCs w:val="20"/>
        </w:rPr>
        <w:t>prenosa signalov alarma požara in napake.</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Sistem poleg detekcije in krmiljenja opravlja naslednje funkcije nadzora nad stanjem:</w:t>
      </w:r>
    </w:p>
    <w:p w:rsidR="002D15D0" w:rsidRPr="002D15D0" w:rsidRDefault="002D15D0" w:rsidP="002D15D0">
      <w:pPr>
        <w:widowControl/>
        <w:numPr>
          <w:ilvl w:val="0"/>
          <w:numId w:val="12"/>
        </w:numPr>
        <w:autoSpaceDE/>
        <w:autoSpaceDN/>
        <w:rPr>
          <w:rFonts w:ascii="Arial" w:eastAsia="Times New Roman" w:hAnsi="Arial" w:cs="Arial"/>
          <w:sz w:val="20"/>
          <w:szCs w:val="20"/>
        </w:rPr>
      </w:pPr>
      <w:r w:rsidRPr="002D15D0">
        <w:rPr>
          <w:rFonts w:ascii="Arial" w:eastAsia="Times New Roman" w:hAnsi="Arial" w:cs="Arial"/>
          <w:sz w:val="20"/>
          <w:szCs w:val="20"/>
        </w:rPr>
        <w:t>požarnih loput (odprta, zaprta),</w:t>
      </w:r>
    </w:p>
    <w:p w:rsidR="002D15D0" w:rsidRPr="002D15D0" w:rsidRDefault="002D15D0" w:rsidP="002D15D0">
      <w:pPr>
        <w:widowControl/>
        <w:autoSpaceDE/>
        <w:autoSpaceDN/>
        <w:rPr>
          <w:rFonts w:ascii="Arial" w:eastAsia="Times New Roman" w:hAnsi="Arial" w:cs="Arial"/>
          <w:b/>
          <w:bCs/>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b/>
          <w:bCs/>
          <w:sz w:val="20"/>
          <w:szCs w:val="20"/>
        </w:rPr>
        <w:t>Alarmiranje</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Za zvočno indikacijo alarma se predvidi namestitev notranjih siren, katerih slišnost mora biti dobra v vseh delih varovanega objekta. </w:t>
      </w:r>
      <w:proofErr w:type="spellStart"/>
      <w:r w:rsidRPr="002D15D0">
        <w:rPr>
          <w:rFonts w:ascii="Arial" w:eastAsia="Times New Roman" w:hAnsi="Arial" w:cs="Arial"/>
          <w:sz w:val="20"/>
          <w:szCs w:val="20"/>
        </w:rPr>
        <w:t>Prožitev</w:t>
      </w:r>
      <w:proofErr w:type="spellEnd"/>
      <w:r w:rsidRPr="002D15D0">
        <w:rPr>
          <w:rFonts w:ascii="Arial" w:eastAsia="Times New Roman" w:hAnsi="Arial" w:cs="Arial"/>
          <w:sz w:val="20"/>
          <w:szCs w:val="20"/>
        </w:rPr>
        <w:t xml:space="preserve"> alarmiranja s sirenami naj bo izvedena po sektorjih v katerih je prišlo do požarnega javljanja.</w:t>
      </w:r>
    </w:p>
    <w:p w:rsidR="002D15D0" w:rsidRPr="002D15D0" w:rsidRDefault="002D15D0" w:rsidP="002D15D0">
      <w:pPr>
        <w:widowControl/>
        <w:autoSpaceDE/>
        <w:autoSpaceDN/>
        <w:rPr>
          <w:rFonts w:ascii="Arial" w:eastAsia="Times New Roman" w:hAnsi="Arial" w:cs="Arial"/>
          <w:b/>
          <w:bCs/>
          <w:sz w:val="20"/>
          <w:szCs w:val="20"/>
        </w:rPr>
      </w:pPr>
    </w:p>
    <w:p w:rsidR="002D15D0" w:rsidRPr="002D15D0" w:rsidRDefault="002D15D0" w:rsidP="002D15D0">
      <w:pPr>
        <w:widowControl/>
        <w:autoSpaceDE/>
        <w:autoSpaceDN/>
        <w:rPr>
          <w:rFonts w:ascii="Arial" w:eastAsia="Times New Roman" w:hAnsi="Arial" w:cs="Arial"/>
          <w:b/>
          <w:bCs/>
          <w:sz w:val="20"/>
          <w:szCs w:val="20"/>
        </w:rPr>
      </w:pPr>
      <w:r w:rsidRPr="002D15D0">
        <w:rPr>
          <w:rFonts w:ascii="Arial" w:eastAsia="Times New Roman" w:hAnsi="Arial" w:cs="Arial"/>
          <w:b/>
          <w:bCs/>
          <w:sz w:val="20"/>
          <w:szCs w:val="20"/>
        </w:rPr>
        <w:t>Prezračevanje</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V prezračevalnih odvodnih in dovodnih kanalih na izhodih iz strojnic se montirajo vzorčne komore. Sistem prezračevana se mora v primeru požarnega alarma izklopiti. Po </w:t>
      </w:r>
      <w:proofErr w:type="spellStart"/>
      <w:r w:rsidRPr="002D15D0">
        <w:rPr>
          <w:rFonts w:ascii="Arial" w:eastAsia="Times New Roman" w:hAnsi="Arial" w:cs="Arial"/>
          <w:sz w:val="20"/>
          <w:szCs w:val="20"/>
        </w:rPr>
        <w:t>resetu</w:t>
      </w:r>
      <w:proofErr w:type="spellEnd"/>
      <w:r w:rsidRPr="002D15D0">
        <w:rPr>
          <w:rFonts w:ascii="Arial" w:eastAsia="Times New Roman" w:hAnsi="Arial" w:cs="Arial"/>
          <w:sz w:val="20"/>
          <w:szCs w:val="20"/>
        </w:rPr>
        <w:t xml:space="preserve"> požarne centrale ne sme biti avtomatskega vklopa prezračevalne – klima naprave, ampak šele po ročni potrditvi vklopa na sami napravi.</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b/>
          <w:bCs/>
          <w:sz w:val="20"/>
          <w:szCs w:val="20"/>
        </w:rPr>
      </w:pPr>
      <w:r w:rsidRPr="002D15D0">
        <w:rPr>
          <w:rFonts w:ascii="Arial" w:eastAsia="Times New Roman" w:hAnsi="Arial" w:cs="Arial"/>
          <w:b/>
          <w:bCs/>
          <w:sz w:val="20"/>
          <w:szCs w:val="20"/>
        </w:rPr>
        <w:t>Požarne lopute</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Požarne lopute se morajo zapreti v primeru javljanja požara. Požarne lopute se zapirajo sektorsko glede na požarni sektor sprožitve javljanja požara. Na požarno centralo se v primeru zaprtja prenese signal o zaprtju posamezne požarne lopute. V primeru zaprtja požarnih loput se mora istočasno izklopiti tudi sistem prezračevanja.</w:t>
      </w:r>
    </w:p>
    <w:p w:rsidR="002D15D0" w:rsidRPr="002D15D0" w:rsidRDefault="002D15D0" w:rsidP="002D15D0">
      <w:pPr>
        <w:widowControl/>
        <w:autoSpaceDE/>
        <w:autoSpaceDN/>
        <w:rPr>
          <w:rFonts w:ascii="Arial" w:eastAsia="Times New Roman" w:hAnsi="Arial" w:cs="Arial"/>
          <w:b/>
          <w:bCs/>
          <w:sz w:val="20"/>
          <w:szCs w:val="20"/>
        </w:rPr>
      </w:pPr>
      <w:r w:rsidRPr="002D15D0">
        <w:rPr>
          <w:rFonts w:ascii="Arial" w:eastAsia="Times New Roman" w:hAnsi="Arial" w:cs="Arial"/>
          <w:b/>
          <w:bCs/>
          <w:sz w:val="20"/>
          <w:szCs w:val="20"/>
        </w:rPr>
        <w:t>Požarna vrata</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V primeru požarnega javljanja se odprejo vsa drsna vrata na evakuacijskih poteh. Deblokirajo se vsa vrata, ki so opremljena z magnetnimi prijemali. </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b/>
          <w:iCs/>
          <w:sz w:val="20"/>
          <w:szCs w:val="20"/>
        </w:rPr>
      </w:pPr>
      <w:bookmarkStart w:id="8" w:name="_Toc89578636"/>
      <w:bookmarkStart w:id="9" w:name="_Toc89582650"/>
      <w:bookmarkStart w:id="10" w:name="_Toc89582844"/>
      <w:bookmarkStart w:id="11" w:name="_Toc89582936"/>
      <w:bookmarkStart w:id="12" w:name="_Toc89583026"/>
      <w:bookmarkStart w:id="13" w:name="_Toc89583301"/>
      <w:r w:rsidRPr="002D15D0">
        <w:rPr>
          <w:rFonts w:ascii="Arial" w:eastAsia="Times New Roman" w:hAnsi="Arial" w:cs="Arial"/>
          <w:b/>
          <w:iCs/>
          <w:sz w:val="20"/>
          <w:szCs w:val="20"/>
        </w:rPr>
        <w:t>Prenos alarmnih signalov in alarmiranje</w:t>
      </w:r>
      <w:bookmarkEnd w:id="8"/>
      <w:bookmarkEnd w:id="9"/>
      <w:bookmarkEnd w:id="10"/>
      <w:bookmarkEnd w:id="11"/>
      <w:bookmarkEnd w:id="12"/>
      <w:bookmarkEnd w:id="13"/>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Prenos alarmnih signalov (alarm, napaka) se izvede preko INFRANET oddajne enote. Prenos stanj deluje preko INFRANET storitve na poklicno gasilsko brigado Maribor, ki opravlja požarno varovanje objekta. Oddajna enota v skladu z veljavnim pravilnikom pošilja naslednje signale:</w:t>
      </w:r>
    </w:p>
    <w:p w:rsidR="002D15D0" w:rsidRPr="002D15D0" w:rsidRDefault="002D15D0" w:rsidP="002D15D0">
      <w:pPr>
        <w:widowControl/>
        <w:numPr>
          <w:ilvl w:val="0"/>
          <w:numId w:val="11"/>
        </w:numPr>
        <w:autoSpaceDE/>
        <w:autoSpaceDN/>
        <w:rPr>
          <w:rFonts w:ascii="Arial" w:eastAsia="Times New Roman" w:hAnsi="Arial" w:cs="Arial"/>
          <w:sz w:val="20"/>
          <w:szCs w:val="20"/>
        </w:rPr>
      </w:pPr>
      <w:r w:rsidRPr="002D15D0">
        <w:rPr>
          <w:rFonts w:ascii="Arial" w:eastAsia="Times New Roman" w:hAnsi="Arial" w:cs="Arial"/>
          <w:sz w:val="20"/>
          <w:szCs w:val="20"/>
        </w:rPr>
        <w:t>požarni alarm,</w:t>
      </w:r>
    </w:p>
    <w:p w:rsidR="002D15D0" w:rsidRPr="002D15D0" w:rsidRDefault="002D15D0" w:rsidP="002D15D0">
      <w:pPr>
        <w:widowControl/>
        <w:numPr>
          <w:ilvl w:val="0"/>
          <w:numId w:val="11"/>
        </w:numPr>
        <w:autoSpaceDE/>
        <w:autoSpaceDN/>
        <w:rPr>
          <w:rFonts w:ascii="Arial" w:eastAsia="Times New Roman" w:hAnsi="Arial" w:cs="Arial"/>
          <w:sz w:val="20"/>
          <w:szCs w:val="20"/>
        </w:rPr>
      </w:pPr>
      <w:r w:rsidRPr="002D15D0">
        <w:rPr>
          <w:rFonts w:ascii="Arial" w:eastAsia="Times New Roman" w:hAnsi="Arial" w:cs="Arial"/>
          <w:sz w:val="20"/>
          <w:szCs w:val="20"/>
        </w:rPr>
        <w:t>napaka na požarnem sistemu.</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b/>
          <w:iCs/>
          <w:sz w:val="20"/>
          <w:szCs w:val="20"/>
        </w:rPr>
      </w:pPr>
      <w:bookmarkStart w:id="14" w:name="_Toc89578637"/>
      <w:bookmarkStart w:id="15" w:name="_Toc89582651"/>
      <w:bookmarkStart w:id="16" w:name="_Toc89582845"/>
      <w:bookmarkStart w:id="17" w:name="_Toc89582937"/>
      <w:bookmarkStart w:id="18" w:name="_Toc89583027"/>
      <w:bookmarkStart w:id="19" w:name="_Toc89583302"/>
      <w:r w:rsidRPr="002D15D0">
        <w:rPr>
          <w:rFonts w:ascii="Arial" w:eastAsia="Times New Roman" w:hAnsi="Arial" w:cs="Arial"/>
          <w:b/>
          <w:iCs/>
          <w:sz w:val="20"/>
          <w:szCs w:val="20"/>
        </w:rPr>
        <w:t>Napajanje sistema</w:t>
      </w:r>
      <w:bookmarkEnd w:id="14"/>
      <w:bookmarkEnd w:id="15"/>
      <w:bookmarkEnd w:id="16"/>
      <w:bookmarkEnd w:id="17"/>
      <w:bookmarkEnd w:id="18"/>
      <w:bookmarkEnd w:id="19"/>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Centrala se primarno napaja iz omrežja preko lastnega dovoda 10A, v primeru izpada pa preko rezervnega akumulatorskega napajanja,UPS-a in agregata. Varovalka je rdeče barve in nedvoumno označena.</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Izbereta se dva svinčena akumulatorja 12V/127Ah poleg UPS in agregata, ki zagotavljajo rezervno napajanje v primeru izpada omrežne napetosti.</w:t>
      </w:r>
    </w:p>
    <w:p w:rsidR="002D15D0" w:rsidRPr="002D15D0" w:rsidRDefault="002D15D0" w:rsidP="002D15D0">
      <w:pPr>
        <w:widowControl/>
        <w:autoSpaceDE/>
        <w:autoSpaceDN/>
        <w:rPr>
          <w:rFonts w:ascii="Arial" w:eastAsia="Times New Roman" w:hAnsi="Arial" w:cs="Arial"/>
          <w:b/>
          <w:iCs/>
          <w:sz w:val="20"/>
          <w:szCs w:val="20"/>
        </w:rPr>
      </w:pPr>
      <w:bookmarkStart w:id="20" w:name="_Toc89578639"/>
      <w:bookmarkStart w:id="21" w:name="_Toc89582653"/>
      <w:bookmarkStart w:id="22" w:name="_Toc89582847"/>
      <w:bookmarkStart w:id="23" w:name="_Toc89582939"/>
      <w:bookmarkStart w:id="24" w:name="_Toc89583029"/>
      <w:bookmarkStart w:id="25" w:name="_Toc89583304"/>
    </w:p>
    <w:p w:rsidR="002D15D0" w:rsidRPr="002D15D0" w:rsidRDefault="002D15D0" w:rsidP="002D15D0">
      <w:pPr>
        <w:widowControl/>
        <w:autoSpaceDE/>
        <w:autoSpaceDN/>
        <w:rPr>
          <w:rFonts w:ascii="Arial" w:eastAsia="Times New Roman" w:hAnsi="Arial" w:cs="Arial"/>
          <w:b/>
          <w:iCs/>
          <w:sz w:val="20"/>
          <w:szCs w:val="20"/>
        </w:rPr>
      </w:pPr>
      <w:r w:rsidRPr="002D15D0">
        <w:rPr>
          <w:rFonts w:ascii="Arial" w:eastAsia="Times New Roman" w:hAnsi="Arial" w:cs="Arial"/>
          <w:b/>
          <w:iCs/>
          <w:sz w:val="20"/>
          <w:szCs w:val="20"/>
        </w:rPr>
        <w:t>Izvedba inštalacij</w:t>
      </w:r>
      <w:bookmarkEnd w:id="20"/>
      <w:bookmarkEnd w:id="21"/>
      <w:bookmarkEnd w:id="22"/>
      <w:bookmarkEnd w:id="23"/>
      <w:bookmarkEnd w:id="24"/>
      <w:bookmarkEnd w:id="25"/>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Električna napeljava za sistem avtomatskega javljanja požara se izvede z naslednjimi javljalniki:</w:t>
      </w:r>
    </w:p>
    <w:p w:rsidR="002D15D0" w:rsidRPr="002D15D0" w:rsidRDefault="002D15D0" w:rsidP="002D15D0">
      <w:pPr>
        <w:widowControl/>
        <w:numPr>
          <w:ilvl w:val="0"/>
          <w:numId w:val="11"/>
        </w:numPr>
        <w:autoSpaceDE/>
        <w:autoSpaceDN/>
        <w:rPr>
          <w:rFonts w:ascii="Arial" w:eastAsia="Times New Roman" w:hAnsi="Arial" w:cs="Arial"/>
          <w:sz w:val="20"/>
          <w:szCs w:val="20"/>
        </w:rPr>
      </w:pPr>
      <w:r w:rsidRPr="002D15D0">
        <w:rPr>
          <w:rFonts w:ascii="Arial" w:eastAsia="Times New Roman" w:hAnsi="Arial" w:cs="Arial"/>
          <w:sz w:val="20"/>
          <w:szCs w:val="20"/>
        </w:rPr>
        <w:t>za napajalni del centrale z kablom PPL 3x1,5mm</w:t>
      </w:r>
      <w:r w:rsidRPr="002D15D0">
        <w:rPr>
          <w:rFonts w:ascii="Arial" w:eastAsia="Times New Roman" w:hAnsi="Arial" w:cs="Arial"/>
          <w:sz w:val="20"/>
          <w:szCs w:val="20"/>
          <w:vertAlign w:val="superscript"/>
        </w:rPr>
        <w:t>2</w:t>
      </w:r>
      <w:r w:rsidRPr="002D15D0">
        <w:rPr>
          <w:rFonts w:ascii="Arial" w:eastAsia="Times New Roman" w:hAnsi="Arial" w:cs="Arial"/>
          <w:sz w:val="20"/>
          <w:szCs w:val="20"/>
        </w:rPr>
        <w:t>, izpust (</w:t>
      </w:r>
      <w:proofErr w:type="spellStart"/>
      <w:r w:rsidRPr="002D15D0">
        <w:rPr>
          <w:rFonts w:ascii="Arial" w:eastAsia="Times New Roman" w:hAnsi="Arial" w:cs="Arial"/>
          <w:sz w:val="20"/>
          <w:szCs w:val="20"/>
        </w:rPr>
        <w:t>li</w:t>
      </w:r>
      <w:proofErr w:type="spellEnd"/>
      <w:r w:rsidRPr="002D15D0">
        <w:rPr>
          <w:rFonts w:ascii="Arial" w:eastAsia="Times New Roman" w:hAnsi="Arial" w:cs="Arial"/>
          <w:sz w:val="20"/>
          <w:szCs w:val="20"/>
        </w:rPr>
        <w:t>=1m),</w:t>
      </w:r>
    </w:p>
    <w:p w:rsidR="002D15D0" w:rsidRPr="002D15D0" w:rsidRDefault="002D15D0" w:rsidP="002D15D0">
      <w:pPr>
        <w:widowControl/>
        <w:numPr>
          <w:ilvl w:val="0"/>
          <w:numId w:val="11"/>
        </w:numPr>
        <w:autoSpaceDE/>
        <w:autoSpaceDN/>
        <w:rPr>
          <w:rFonts w:ascii="Arial" w:eastAsia="Times New Roman" w:hAnsi="Arial" w:cs="Arial"/>
          <w:sz w:val="20"/>
          <w:szCs w:val="20"/>
        </w:rPr>
      </w:pPr>
      <w:r w:rsidRPr="002D15D0">
        <w:rPr>
          <w:rFonts w:ascii="Arial" w:eastAsia="Times New Roman" w:hAnsi="Arial" w:cs="Arial"/>
          <w:sz w:val="20"/>
          <w:szCs w:val="20"/>
        </w:rPr>
        <w:t xml:space="preserve">za povezave javljalnikov in modulov </w:t>
      </w:r>
      <w:proofErr w:type="spellStart"/>
      <w:r w:rsidRPr="002D15D0">
        <w:rPr>
          <w:rFonts w:ascii="Arial" w:eastAsia="Times New Roman" w:hAnsi="Arial" w:cs="Arial"/>
          <w:sz w:val="20"/>
          <w:szCs w:val="20"/>
        </w:rPr>
        <w:t>Iy</w:t>
      </w:r>
      <w:proofErr w:type="spellEnd"/>
      <w:r w:rsidRPr="002D15D0">
        <w:rPr>
          <w:rFonts w:ascii="Arial" w:eastAsia="Times New Roman" w:hAnsi="Arial" w:cs="Arial"/>
          <w:sz w:val="20"/>
          <w:szCs w:val="20"/>
        </w:rPr>
        <w:t xml:space="preserve">(St)y </w:t>
      </w:r>
      <w:proofErr w:type="spellStart"/>
      <w:r w:rsidRPr="002D15D0">
        <w:rPr>
          <w:rFonts w:ascii="Arial" w:eastAsia="Times New Roman" w:hAnsi="Arial" w:cs="Arial"/>
          <w:sz w:val="20"/>
          <w:szCs w:val="20"/>
        </w:rPr>
        <w:t>1x2x0.8</w:t>
      </w:r>
      <w:proofErr w:type="spellEnd"/>
      <w:r w:rsidRPr="002D15D0">
        <w:rPr>
          <w:rFonts w:ascii="Arial" w:eastAsia="Times New Roman" w:hAnsi="Arial" w:cs="Arial"/>
          <w:sz w:val="20"/>
          <w:szCs w:val="20"/>
        </w:rPr>
        <w:t xml:space="preserve"> mm</w:t>
      </w:r>
      <w:r w:rsidRPr="002D15D0">
        <w:rPr>
          <w:rFonts w:ascii="Arial" w:eastAsia="Times New Roman" w:hAnsi="Arial" w:cs="Arial"/>
          <w:sz w:val="20"/>
          <w:szCs w:val="20"/>
          <w:vertAlign w:val="superscript"/>
        </w:rPr>
        <w:t>2</w:t>
      </w:r>
      <w:r w:rsidRPr="002D15D0">
        <w:rPr>
          <w:rFonts w:ascii="Arial" w:eastAsia="Times New Roman" w:hAnsi="Arial" w:cs="Arial"/>
          <w:sz w:val="20"/>
          <w:szCs w:val="20"/>
        </w:rPr>
        <w:t>, izpust (</w:t>
      </w:r>
      <w:proofErr w:type="spellStart"/>
      <w:r w:rsidRPr="002D15D0">
        <w:rPr>
          <w:rFonts w:ascii="Arial" w:eastAsia="Times New Roman" w:hAnsi="Arial" w:cs="Arial"/>
          <w:sz w:val="20"/>
          <w:szCs w:val="20"/>
        </w:rPr>
        <w:t>li</w:t>
      </w:r>
      <w:proofErr w:type="spellEnd"/>
      <w:r w:rsidRPr="002D15D0">
        <w:rPr>
          <w:rFonts w:ascii="Arial" w:eastAsia="Times New Roman" w:hAnsi="Arial" w:cs="Arial"/>
          <w:sz w:val="20"/>
          <w:szCs w:val="20"/>
        </w:rPr>
        <w:t>=0,5m),</w:t>
      </w:r>
    </w:p>
    <w:p w:rsidR="002D15D0" w:rsidRPr="002D15D0" w:rsidRDefault="002D15D0" w:rsidP="002D15D0">
      <w:pPr>
        <w:widowControl/>
        <w:autoSpaceDE/>
        <w:autoSpaceDN/>
        <w:rPr>
          <w:rFonts w:ascii="Arial" w:eastAsia="Times New Roman" w:hAnsi="Arial" w:cs="Arial"/>
          <w:b/>
          <w:iCs/>
          <w:sz w:val="20"/>
          <w:szCs w:val="20"/>
        </w:rPr>
      </w:pPr>
      <w:bookmarkStart w:id="26" w:name="_Toc89578640"/>
      <w:bookmarkStart w:id="27" w:name="_Toc89582655"/>
      <w:bookmarkStart w:id="28" w:name="_Toc89582848"/>
      <w:bookmarkStart w:id="29" w:name="_Toc89582940"/>
      <w:bookmarkStart w:id="30" w:name="_Toc89583030"/>
      <w:bookmarkStart w:id="31" w:name="_Toc89583305"/>
    </w:p>
    <w:p w:rsidR="002D15D0" w:rsidRPr="002D15D0" w:rsidRDefault="002D15D0" w:rsidP="002D15D0">
      <w:pPr>
        <w:widowControl/>
        <w:autoSpaceDE/>
        <w:autoSpaceDN/>
        <w:rPr>
          <w:rFonts w:ascii="Arial" w:eastAsia="Times New Roman" w:hAnsi="Arial" w:cs="Arial"/>
          <w:b/>
          <w:iCs/>
          <w:sz w:val="20"/>
          <w:szCs w:val="20"/>
        </w:rPr>
      </w:pPr>
      <w:r w:rsidRPr="002D15D0">
        <w:rPr>
          <w:rFonts w:ascii="Arial" w:eastAsia="Times New Roman" w:hAnsi="Arial" w:cs="Arial"/>
          <w:b/>
          <w:iCs/>
          <w:sz w:val="20"/>
          <w:szCs w:val="20"/>
        </w:rPr>
        <w:lastRenderedPageBreak/>
        <w:t>Vzdrževanje sistema</w:t>
      </w:r>
      <w:bookmarkEnd w:id="26"/>
      <w:bookmarkEnd w:id="27"/>
      <w:bookmarkEnd w:id="28"/>
      <w:bookmarkEnd w:id="29"/>
      <w:bookmarkEnd w:id="30"/>
      <w:bookmarkEnd w:id="31"/>
    </w:p>
    <w:p w:rsidR="002D15D0" w:rsidRPr="002D15D0" w:rsidRDefault="002D15D0" w:rsidP="002D15D0">
      <w:pPr>
        <w:widowControl/>
        <w:autoSpaceDE/>
        <w:autoSpaceDN/>
        <w:rPr>
          <w:rFonts w:ascii="Arial" w:eastAsia="Times New Roman" w:hAnsi="Arial" w:cs="Arial"/>
          <w:iCs/>
          <w:sz w:val="20"/>
          <w:szCs w:val="20"/>
        </w:rPr>
      </w:pPr>
      <w:r w:rsidRPr="002D15D0">
        <w:rPr>
          <w:rFonts w:ascii="Arial" w:eastAsia="Times New Roman" w:hAnsi="Arial" w:cs="Arial"/>
          <w:iCs/>
          <w:sz w:val="20"/>
          <w:szCs w:val="20"/>
        </w:rPr>
        <w:t>Za sisteme avtomatskega javljanja požara so vzdrževalni pregledi (na vsake 3 mesece) predpisani v skladu s Pravilnikom o pregledovanju in preizkušanju vgrajenih sistemov aktivne požarne zaščite (Ur. List RS, št 45/07). Priporočamo, da uporabnik sklene s pooblaščenim podjetjem za izvajanje vzdrževalnih pregledov pogodbo o rednem vzdrževanju in servisiranju sistema.</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Ob priklopu naprave servisni tehnik uvede posebno servisno knjigo, v katero dežurna oseba vpisuje vsa </w:t>
      </w:r>
      <w:proofErr w:type="spellStart"/>
      <w:r w:rsidRPr="002D15D0">
        <w:rPr>
          <w:rFonts w:ascii="Arial" w:eastAsia="Times New Roman" w:hAnsi="Arial" w:cs="Arial"/>
          <w:sz w:val="20"/>
          <w:szCs w:val="20"/>
        </w:rPr>
        <w:t>zapažanja</w:t>
      </w:r>
      <w:proofErr w:type="spellEnd"/>
      <w:r w:rsidRPr="002D15D0">
        <w:rPr>
          <w:rFonts w:ascii="Arial" w:eastAsia="Times New Roman" w:hAnsi="Arial" w:cs="Arial"/>
          <w:sz w:val="20"/>
          <w:szCs w:val="20"/>
        </w:rPr>
        <w:t xml:space="preserve"> na sistemu avtomatskega javljanja požara. Ta knjiga naj bo hranjena v istem prostoru, kot je alarmna centrala oziroma poleg ali v njej, kjer naj bodo hranjena tudi kratka navodila kako je dežurna oseba dolžna ravnati v primeru alarma. Oseba, ki je zadolžena za ravnanje z alarmno napravo, ali katerakoli oseba, ki opazi nepravilnosti v delovanju sistema, je dolžna takoj obvestiti pristojno servisno službo, da v </w:t>
      </w:r>
      <w:proofErr w:type="spellStart"/>
      <w:r w:rsidRPr="002D15D0">
        <w:rPr>
          <w:rFonts w:ascii="Arial" w:eastAsia="Times New Roman" w:hAnsi="Arial" w:cs="Arial"/>
          <w:sz w:val="20"/>
          <w:szCs w:val="20"/>
        </w:rPr>
        <w:t>čimkrajšem</w:t>
      </w:r>
      <w:proofErr w:type="spellEnd"/>
      <w:r w:rsidRPr="002D15D0">
        <w:rPr>
          <w:rFonts w:ascii="Arial" w:eastAsia="Times New Roman" w:hAnsi="Arial" w:cs="Arial"/>
          <w:sz w:val="20"/>
          <w:szCs w:val="20"/>
        </w:rPr>
        <w:t xml:space="preserve"> možnem času odpravi napako.</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proofErr w:type="spellStart"/>
      <w:r w:rsidRPr="002D15D0">
        <w:rPr>
          <w:rFonts w:ascii="Arial" w:eastAsia="Times New Roman" w:hAnsi="Arial" w:cs="Arial"/>
          <w:sz w:val="20"/>
          <w:szCs w:val="20"/>
        </w:rPr>
        <w:t>Zaželjeno</w:t>
      </w:r>
      <w:proofErr w:type="spellEnd"/>
      <w:r w:rsidRPr="002D15D0">
        <w:rPr>
          <w:rFonts w:ascii="Arial" w:eastAsia="Times New Roman" w:hAnsi="Arial" w:cs="Arial"/>
          <w:sz w:val="20"/>
          <w:szCs w:val="20"/>
        </w:rPr>
        <w:t xml:space="preserve"> je, da dežurne osebe občasno </w:t>
      </w:r>
      <w:proofErr w:type="spellStart"/>
      <w:r w:rsidRPr="002D15D0">
        <w:rPr>
          <w:rFonts w:ascii="Arial" w:eastAsia="Times New Roman" w:hAnsi="Arial" w:cs="Arial"/>
          <w:sz w:val="20"/>
          <w:szCs w:val="20"/>
        </w:rPr>
        <w:t>prečitajo</w:t>
      </w:r>
      <w:proofErr w:type="spellEnd"/>
      <w:r w:rsidRPr="002D15D0">
        <w:rPr>
          <w:rFonts w:ascii="Arial" w:eastAsia="Times New Roman" w:hAnsi="Arial" w:cs="Arial"/>
          <w:sz w:val="20"/>
          <w:szCs w:val="20"/>
        </w:rPr>
        <w:t xml:space="preserve"> navodila o uporabi in postopkih ob alarmu.</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u w:val="single"/>
        </w:rPr>
      </w:pPr>
    </w:p>
    <w:p w:rsidR="002D15D0" w:rsidRPr="002D15D0" w:rsidRDefault="002D15D0" w:rsidP="002D15D0">
      <w:pPr>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3.1.10 Kontrola pristopa</w:t>
      </w:r>
    </w:p>
    <w:p w:rsidR="002D15D0" w:rsidRPr="002D15D0" w:rsidRDefault="002D15D0" w:rsidP="002D15D0">
      <w:pPr>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Predvidena kontrola pristopa zajema </w:t>
      </w:r>
      <w:proofErr w:type="spellStart"/>
      <w:r w:rsidRPr="002D15D0">
        <w:rPr>
          <w:rFonts w:ascii="Arial" w:eastAsia="Times New Roman" w:hAnsi="Arial" w:cs="Arial"/>
          <w:sz w:val="20"/>
          <w:szCs w:val="20"/>
        </w:rPr>
        <w:t>čitalec</w:t>
      </w:r>
      <w:proofErr w:type="spellEnd"/>
      <w:r w:rsidRPr="002D15D0">
        <w:rPr>
          <w:rFonts w:ascii="Arial" w:eastAsia="Times New Roman" w:hAnsi="Arial" w:cs="Arial"/>
          <w:sz w:val="20"/>
          <w:szCs w:val="20"/>
        </w:rPr>
        <w:t xml:space="preserve"> in električno ključavnico in povezavo na PC.</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Vse povezave so razvidne iz priložene sheme.</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u w:val="single"/>
        </w:rPr>
      </w:pPr>
    </w:p>
    <w:p w:rsidR="002D15D0" w:rsidRPr="002D15D0" w:rsidRDefault="002D15D0" w:rsidP="002D15D0">
      <w:pPr>
        <w:widowControl/>
        <w:autoSpaceDE/>
        <w:autoSpaceDN/>
        <w:rPr>
          <w:rFonts w:ascii="Arial" w:eastAsia="Times New Roman" w:hAnsi="Arial" w:cs="Arial"/>
          <w:b/>
          <w:sz w:val="20"/>
          <w:szCs w:val="20"/>
        </w:rPr>
      </w:pPr>
      <w:r w:rsidRPr="002D15D0">
        <w:rPr>
          <w:rFonts w:ascii="Arial" w:eastAsia="Times New Roman" w:hAnsi="Arial" w:cs="Arial"/>
          <w:b/>
          <w:sz w:val="20"/>
          <w:szCs w:val="20"/>
        </w:rPr>
        <w:t xml:space="preserve">SISTEM KONTROLE PRISTOPA </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Sistem kontrole pristopa je podoben sistemu za nadzor gibanja. Uporabljamo ga za preprečevanje nepooblaščenih vstopov ali prehodov.</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Sistem je namenjen za selektivno kontroliran nadzor vstopanja oseb v določene prostore. Sistem sestavljajo </w:t>
      </w:r>
      <w:proofErr w:type="spellStart"/>
      <w:r w:rsidRPr="002D15D0">
        <w:rPr>
          <w:rFonts w:ascii="Arial" w:eastAsia="Times New Roman" w:hAnsi="Arial" w:cs="Arial"/>
          <w:sz w:val="20"/>
          <w:szCs w:val="20"/>
        </w:rPr>
        <w:t>čitalci</w:t>
      </w:r>
      <w:proofErr w:type="spellEnd"/>
      <w:r w:rsidRPr="002D15D0">
        <w:rPr>
          <w:rFonts w:ascii="Arial" w:eastAsia="Times New Roman" w:hAnsi="Arial" w:cs="Arial"/>
          <w:sz w:val="20"/>
          <w:szCs w:val="20"/>
        </w:rPr>
        <w:t xml:space="preserve"> </w:t>
      </w:r>
      <w:proofErr w:type="spellStart"/>
      <w:r w:rsidRPr="002D15D0">
        <w:rPr>
          <w:rFonts w:ascii="Arial" w:eastAsia="Times New Roman" w:hAnsi="Arial" w:cs="Arial"/>
          <w:sz w:val="20"/>
          <w:szCs w:val="20"/>
        </w:rPr>
        <w:t>brezkontaktnih</w:t>
      </w:r>
      <w:proofErr w:type="spellEnd"/>
      <w:r w:rsidRPr="002D15D0">
        <w:rPr>
          <w:rFonts w:ascii="Arial" w:eastAsia="Times New Roman" w:hAnsi="Arial" w:cs="Arial"/>
          <w:sz w:val="20"/>
          <w:szCs w:val="20"/>
        </w:rPr>
        <w:t xml:space="preserve"> kartic, ki so povezani preko terminala na PC računalnik. Ob približanju kartice </w:t>
      </w:r>
      <w:proofErr w:type="spellStart"/>
      <w:r w:rsidRPr="002D15D0">
        <w:rPr>
          <w:rFonts w:ascii="Arial" w:eastAsia="Times New Roman" w:hAnsi="Arial" w:cs="Arial"/>
          <w:sz w:val="20"/>
          <w:szCs w:val="20"/>
        </w:rPr>
        <w:t>čitalcu</w:t>
      </w:r>
      <w:proofErr w:type="spellEnd"/>
      <w:r w:rsidRPr="002D15D0">
        <w:rPr>
          <w:rFonts w:ascii="Arial" w:eastAsia="Times New Roman" w:hAnsi="Arial" w:cs="Arial"/>
          <w:sz w:val="20"/>
          <w:szCs w:val="20"/>
        </w:rPr>
        <w:t xml:space="preserve"> se ob izpolnitvi pogoja prave kartice pritegne kontakt na električni ključavnici in vstop v prostor je omogočen.</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Električne ključavnice montirane na podbojih vrat kjer je kontrola pristopa izvedena v smeri požarne (evakuacijske) poti morajo biti »požarne«. Požarne električne ključavnice se v primeru izpada električne sprostijo in omogočijo neoviran prehod na poti evakuacije. Za ostala vrata je v primeru izpada električne energije možen prehod s pomočjo ključa.</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Vrata opremljena s sistemom kontrole pristopa morajo biti opremljena s </w:t>
      </w:r>
      <w:proofErr w:type="spellStart"/>
      <w:r w:rsidRPr="002D15D0">
        <w:rPr>
          <w:rFonts w:ascii="Arial" w:eastAsia="Times New Roman" w:hAnsi="Arial" w:cs="Arial"/>
          <w:sz w:val="20"/>
          <w:szCs w:val="20"/>
        </w:rPr>
        <w:t>samozapiralom</w:t>
      </w:r>
      <w:proofErr w:type="spellEnd"/>
      <w:r w:rsidRPr="002D15D0">
        <w:rPr>
          <w:rFonts w:ascii="Arial" w:eastAsia="Times New Roman" w:hAnsi="Arial" w:cs="Arial"/>
          <w:sz w:val="20"/>
          <w:szCs w:val="20"/>
        </w:rPr>
        <w:t>, kljuko-bunko in ključavnico na vzvod.</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Sistem pristopne se preko mrežnega stikala poveže na </w:t>
      </w:r>
      <w:proofErr w:type="spellStart"/>
      <w:r w:rsidRPr="002D15D0">
        <w:rPr>
          <w:rFonts w:ascii="Arial" w:eastAsia="Times New Roman" w:hAnsi="Arial" w:cs="Arial"/>
          <w:sz w:val="20"/>
          <w:szCs w:val="20"/>
        </w:rPr>
        <w:t>obstojočo</w:t>
      </w:r>
      <w:proofErr w:type="spellEnd"/>
      <w:r w:rsidRPr="002D15D0">
        <w:rPr>
          <w:rFonts w:ascii="Arial" w:eastAsia="Times New Roman" w:hAnsi="Arial" w:cs="Arial"/>
          <w:sz w:val="20"/>
          <w:szCs w:val="20"/>
        </w:rPr>
        <w:t xml:space="preserve"> bazo, ki jo upravlja IT oddelek UKC Maribor.</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b/>
          <w:sz w:val="20"/>
          <w:szCs w:val="20"/>
        </w:rPr>
        <w:t>Napajanje sistema</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Elementi sistema se primarno napajajo iz omrežja preko lastnega dovoda 10A, v primeru izpada pa preko UPS-a in agregata.</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b/>
          <w:sz w:val="20"/>
          <w:szCs w:val="20"/>
        </w:rPr>
        <w:t>Izvedba inštalacij</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Instalacije za sistem kontrole pristopa so izvedene:</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w:t>
      </w:r>
      <w:r w:rsidRPr="002D15D0">
        <w:rPr>
          <w:rFonts w:ascii="Arial" w:eastAsia="Times New Roman" w:hAnsi="Arial" w:cs="Arial"/>
          <w:sz w:val="20"/>
          <w:szCs w:val="20"/>
        </w:rPr>
        <w:tab/>
        <w:t>za komunikacijske povezave terminalov s kablom FTP 4x2x0,6 mm2 ,</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w:t>
      </w:r>
      <w:r w:rsidRPr="002D15D0">
        <w:rPr>
          <w:rFonts w:ascii="Arial" w:eastAsia="Times New Roman" w:hAnsi="Arial" w:cs="Arial"/>
          <w:sz w:val="20"/>
          <w:szCs w:val="20"/>
        </w:rPr>
        <w:tab/>
        <w:t xml:space="preserve">za komunikacijske povezave med </w:t>
      </w:r>
      <w:proofErr w:type="spellStart"/>
      <w:r w:rsidRPr="002D15D0">
        <w:rPr>
          <w:rFonts w:ascii="Arial" w:eastAsia="Times New Roman" w:hAnsi="Arial" w:cs="Arial"/>
          <w:sz w:val="20"/>
          <w:szCs w:val="20"/>
        </w:rPr>
        <w:t>čitalci</w:t>
      </w:r>
      <w:proofErr w:type="spellEnd"/>
      <w:r w:rsidRPr="002D15D0">
        <w:rPr>
          <w:rFonts w:ascii="Arial" w:eastAsia="Times New Roman" w:hAnsi="Arial" w:cs="Arial"/>
          <w:sz w:val="20"/>
          <w:szCs w:val="20"/>
        </w:rPr>
        <w:t xml:space="preserve"> in terminali s kablom FTP 4x2x0,6 mm2,</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w:t>
      </w:r>
      <w:r w:rsidRPr="002D15D0">
        <w:rPr>
          <w:rFonts w:ascii="Arial" w:eastAsia="Times New Roman" w:hAnsi="Arial" w:cs="Arial"/>
          <w:sz w:val="20"/>
          <w:szCs w:val="20"/>
        </w:rPr>
        <w:tab/>
        <w:t>za napajalne terminalov s kablom PPL 3x1,5 mm2.</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Vse instalacije so položene v NIK dekorativne kanale ali v zaščitne PN cevi. Povsod kjer je to mogoče je izvedba instalacij podometna.</w:t>
      </w:r>
    </w:p>
    <w:p w:rsidR="002D15D0" w:rsidRPr="002D15D0" w:rsidRDefault="002D15D0" w:rsidP="002D15D0">
      <w:pPr>
        <w:widowControl/>
        <w:autoSpaceDE/>
        <w:autoSpaceDN/>
        <w:rPr>
          <w:rFonts w:ascii="Arial" w:eastAsia="Times New Roman" w:hAnsi="Arial" w:cs="Arial"/>
          <w:b/>
          <w:sz w:val="20"/>
          <w:szCs w:val="20"/>
        </w:rPr>
      </w:pPr>
    </w:p>
    <w:p w:rsidR="007D1588" w:rsidRDefault="007D1588">
      <w:pPr>
        <w:widowControl/>
        <w:autoSpaceDE/>
        <w:autoSpaceDN/>
        <w:spacing w:after="200" w:line="276" w:lineRule="auto"/>
        <w:rPr>
          <w:rFonts w:ascii="Arial" w:eastAsia="Times New Roman" w:hAnsi="Arial" w:cs="Arial"/>
          <w:b/>
          <w:sz w:val="20"/>
          <w:szCs w:val="20"/>
        </w:rPr>
      </w:pPr>
      <w:r>
        <w:rPr>
          <w:rFonts w:ascii="Arial" w:eastAsia="Times New Roman" w:hAnsi="Arial" w:cs="Arial"/>
          <w:b/>
          <w:sz w:val="20"/>
          <w:szCs w:val="20"/>
        </w:rPr>
        <w:br w:type="page"/>
      </w:r>
    </w:p>
    <w:p w:rsidR="002D15D0" w:rsidRPr="002D15D0" w:rsidRDefault="002D15D0" w:rsidP="002D15D0">
      <w:pPr>
        <w:widowControl/>
        <w:autoSpaceDE/>
        <w:autoSpaceDN/>
        <w:rPr>
          <w:rFonts w:ascii="Arial" w:eastAsia="Times New Roman" w:hAnsi="Arial" w:cs="Arial"/>
          <w:b/>
          <w:sz w:val="20"/>
          <w:szCs w:val="20"/>
        </w:rPr>
      </w:pPr>
      <w:r w:rsidRPr="002D15D0">
        <w:rPr>
          <w:rFonts w:ascii="Arial" w:eastAsia="Times New Roman" w:hAnsi="Arial" w:cs="Arial"/>
          <w:b/>
          <w:sz w:val="20"/>
          <w:szCs w:val="20"/>
        </w:rPr>
        <w:lastRenderedPageBreak/>
        <w:t>Vzdrževanje sistema</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Po vgradnji sistema kontrole pristopa in registracije delovnega časa se priporoča sklenitev pogodbe za redno vzdrževanje in izredno servisiranje sistema z </w:t>
      </w:r>
      <w:proofErr w:type="spellStart"/>
      <w:r w:rsidRPr="002D15D0">
        <w:rPr>
          <w:rFonts w:ascii="Arial" w:eastAsia="Times New Roman" w:hAnsi="Arial" w:cs="Arial"/>
          <w:sz w:val="20"/>
          <w:szCs w:val="20"/>
        </w:rPr>
        <w:t>vgraditeljem</w:t>
      </w:r>
      <w:proofErr w:type="spellEnd"/>
      <w:r w:rsidRPr="002D15D0">
        <w:rPr>
          <w:rFonts w:ascii="Arial" w:eastAsia="Times New Roman" w:hAnsi="Arial" w:cs="Arial"/>
          <w:sz w:val="20"/>
          <w:szCs w:val="20"/>
        </w:rPr>
        <w:t xml:space="preserve"> sistema oz drugim pooblaščenim podjetjem.</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Redni vzdrževalni pregledi naj se izvajajo (2) krat na leto in naj zajemajo:</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w:t>
      </w:r>
      <w:r w:rsidRPr="002D15D0">
        <w:rPr>
          <w:rFonts w:ascii="Arial" w:eastAsia="Times New Roman" w:hAnsi="Arial" w:cs="Arial"/>
          <w:sz w:val="20"/>
          <w:szCs w:val="20"/>
        </w:rPr>
        <w:tab/>
        <w:t>pregled in čiščenje elementov sistema,</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w:t>
      </w:r>
      <w:r w:rsidRPr="002D15D0">
        <w:rPr>
          <w:rFonts w:ascii="Arial" w:eastAsia="Times New Roman" w:hAnsi="Arial" w:cs="Arial"/>
          <w:sz w:val="20"/>
          <w:szCs w:val="20"/>
        </w:rPr>
        <w:tab/>
        <w:t>preizkus delovanja posameznih enot sistema,</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w:t>
      </w:r>
      <w:r w:rsidRPr="002D15D0">
        <w:rPr>
          <w:rFonts w:ascii="Arial" w:eastAsia="Times New Roman" w:hAnsi="Arial" w:cs="Arial"/>
          <w:sz w:val="20"/>
          <w:szCs w:val="20"/>
        </w:rPr>
        <w:tab/>
        <w:t>funkcionalni preizkus delovanja sistema,</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w:t>
      </w:r>
      <w:r w:rsidRPr="002D15D0">
        <w:rPr>
          <w:rFonts w:ascii="Arial" w:eastAsia="Times New Roman" w:hAnsi="Arial" w:cs="Arial"/>
          <w:sz w:val="20"/>
          <w:szCs w:val="20"/>
        </w:rPr>
        <w:tab/>
        <w:t>meritve in kalibracija vseh potrebnih električnih parametrov sistema,</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w:t>
      </w:r>
      <w:r w:rsidRPr="002D15D0">
        <w:rPr>
          <w:rFonts w:ascii="Arial" w:eastAsia="Times New Roman" w:hAnsi="Arial" w:cs="Arial"/>
          <w:sz w:val="20"/>
          <w:szCs w:val="20"/>
        </w:rPr>
        <w:tab/>
        <w:t>svetovanje naročniku za povečanje varnostne stopnje objekta.</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u w:val="single"/>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3.1.11  Zaščita pred posrednim dotikom za sistem instalacij TN-S</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Kot zaščitni ukrep pred posrednim dotikom je po predpisih predviden samodejni odklop napajanja v zato predvidenem času (0.1 s za </w:t>
      </w:r>
      <w:proofErr w:type="spellStart"/>
      <w:r w:rsidRPr="002D15D0">
        <w:rPr>
          <w:rFonts w:ascii="Arial" w:eastAsia="Times New Roman" w:hAnsi="Arial" w:cs="Arial"/>
          <w:sz w:val="20"/>
          <w:szCs w:val="20"/>
        </w:rPr>
        <w:t>Ex</w:t>
      </w:r>
      <w:proofErr w:type="spellEnd"/>
      <w:r w:rsidRPr="002D15D0">
        <w:rPr>
          <w:rFonts w:ascii="Arial" w:eastAsia="Times New Roman" w:hAnsi="Arial" w:cs="Arial"/>
          <w:sz w:val="20"/>
          <w:szCs w:val="20"/>
        </w:rPr>
        <w:t xml:space="preserve"> izvedbo, 0.4 s za vtičnice oziroma prenosne porabnike 230V, 0.2 s za vtičnice oziroma prenosne porabnike 400V, 5 s za stalno priključene potrošnike). </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Predvideni sistem napajalne električne mreže je "TN", kar pomeni </w:t>
      </w:r>
      <w:proofErr w:type="spellStart"/>
      <w:r w:rsidRPr="002D15D0">
        <w:rPr>
          <w:rFonts w:ascii="Arial" w:eastAsia="Times New Roman" w:hAnsi="Arial" w:cs="Arial"/>
          <w:sz w:val="20"/>
          <w:szCs w:val="20"/>
        </w:rPr>
        <w:t>ozemljevanje</w:t>
      </w:r>
      <w:proofErr w:type="spellEnd"/>
      <w:r w:rsidRPr="002D15D0">
        <w:rPr>
          <w:rFonts w:ascii="Arial" w:eastAsia="Times New Roman" w:hAnsi="Arial" w:cs="Arial"/>
          <w:sz w:val="20"/>
          <w:szCs w:val="20"/>
        </w:rPr>
        <w:t xml:space="preserve"> mreže pri izvoru (nevtralna točka) in vodenje zaščitnega vodnika do porabnikov. </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Zaščitni vodnik (PE ali PEN) je potrebno ozemljiti enakomerno na več mestih v mreži, kjer obstajajo dobri stiki z zemljo, obvezno pa pri vstopih v zgradbe in objekte.</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Da bo omenjena metoda uspešna, morajo biti izpolnjeni naslednji pogoji:</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Vsa el. instalacija mora biti izvedena z vodniki, ki imajo do  10 mm2 posebno zaščitno žilo rumeno-zelene barve (zaščitni vodnik). Ta vodnik ne sme istočasno služiti se kot nevtralni obratovalni vodnik. Zaščitni vodnik služi za povezavo vseh električno vodljivih potrošnikov, ki normalno niso pod napetostjo, z zaščitnim vodnikom ali zbiralko v </w:t>
      </w:r>
      <w:proofErr w:type="spellStart"/>
      <w:r w:rsidRPr="002D15D0">
        <w:rPr>
          <w:rFonts w:ascii="Arial" w:eastAsia="Times New Roman" w:hAnsi="Arial" w:cs="Arial"/>
          <w:sz w:val="20"/>
          <w:szCs w:val="20"/>
        </w:rPr>
        <w:t>razdelilcih</w:t>
      </w:r>
      <w:proofErr w:type="spellEnd"/>
      <w:r w:rsidRPr="002D15D0">
        <w:rPr>
          <w:rFonts w:ascii="Arial" w:eastAsia="Times New Roman" w:hAnsi="Arial" w:cs="Arial"/>
          <w:sz w:val="20"/>
          <w:szCs w:val="20"/>
        </w:rPr>
        <w:t>.</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Nevtralni in zaščitni vodnik moramo enako položiti kot fazni.</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Z zaščitnim vodnikom rumeno-zelene barve moramo povezati vsa ohišja </w:t>
      </w:r>
      <w:proofErr w:type="spellStart"/>
      <w:r w:rsidRPr="002D15D0">
        <w:rPr>
          <w:rFonts w:ascii="Arial" w:eastAsia="Times New Roman" w:hAnsi="Arial" w:cs="Arial"/>
          <w:sz w:val="20"/>
          <w:szCs w:val="20"/>
        </w:rPr>
        <w:t>razdelilcev</w:t>
      </w:r>
      <w:proofErr w:type="spellEnd"/>
      <w:r w:rsidRPr="002D15D0">
        <w:rPr>
          <w:rFonts w:ascii="Arial" w:eastAsia="Times New Roman" w:hAnsi="Arial" w:cs="Arial"/>
          <w:sz w:val="20"/>
          <w:szCs w:val="20"/>
        </w:rPr>
        <w:t>, svetilk, strojev in aparatov, dvigal, zaščitne kontakte vtičnic, skratka vse kovinske dele, ki bi v primeru okvare lahko prišli pod napetost.</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Zaščitnega vodnika PE potem, ko je enkrat ločen od PEN vodnika, ni več dovoljeno galvansko povezati z nevtralnim vodnikom (prehod mreže iz TN-C na TN-CS).</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Pogoj za uspešno zaščito pred posrednim dotikom je, da nastane v nastali kratkostični zanki tako velik kratkostični tok, da varovalka sigurno pregori v predpisanem času.</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Impedanca mora ustrezati naslednjim pogojem:</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       </w:t>
      </w:r>
      <w:proofErr w:type="spellStart"/>
      <w:r w:rsidRPr="002D15D0">
        <w:rPr>
          <w:rFonts w:ascii="Arial" w:eastAsia="Times New Roman" w:hAnsi="Arial" w:cs="Arial"/>
          <w:sz w:val="20"/>
          <w:szCs w:val="20"/>
        </w:rPr>
        <w:t>Zs</w:t>
      </w:r>
      <w:proofErr w:type="spellEnd"/>
      <w:r w:rsidRPr="002D15D0">
        <w:rPr>
          <w:rFonts w:ascii="Arial" w:eastAsia="Times New Roman" w:hAnsi="Arial" w:cs="Arial"/>
          <w:sz w:val="20"/>
          <w:szCs w:val="20"/>
        </w:rPr>
        <w:t xml:space="preserve"> x </w:t>
      </w:r>
      <w:proofErr w:type="spellStart"/>
      <w:r w:rsidRPr="002D15D0">
        <w:rPr>
          <w:rFonts w:ascii="Arial" w:eastAsia="Times New Roman" w:hAnsi="Arial" w:cs="Arial"/>
          <w:sz w:val="20"/>
          <w:szCs w:val="20"/>
        </w:rPr>
        <w:t>Ia</w:t>
      </w:r>
      <w:proofErr w:type="spellEnd"/>
      <w:r w:rsidRPr="002D15D0">
        <w:rPr>
          <w:rFonts w:ascii="Arial" w:eastAsia="Times New Roman" w:hAnsi="Arial" w:cs="Arial"/>
          <w:sz w:val="20"/>
          <w:szCs w:val="20"/>
        </w:rPr>
        <w:t xml:space="preserve"> &lt;</w:t>
      </w:r>
      <w:proofErr w:type="spellStart"/>
      <w:r w:rsidRPr="002D15D0">
        <w:rPr>
          <w:rFonts w:ascii="Arial" w:eastAsia="Times New Roman" w:hAnsi="Arial" w:cs="Arial"/>
          <w:sz w:val="20"/>
          <w:szCs w:val="20"/>
        </w:rPr>
        <w:t>Uo</w:t>
      </w:r>
      <w:proofErr w:type="spellEnd"/>
      <w:r w:rsidRPr="002D15D0">
        <w:rPr>
          <w:rFonts w:ascii="Arial" w:eastAsia="Times New Roman" w:hAnsi="Arial" w:cs="Arial"/>
          <w:sz w:val="20"/>
          <w:szCs w:val="20"/>
        </w:rPr>
        <w:t xml:space="preserve"> , kjer pomeni:</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ind w:left="-57"/>
        <w:rPr>
          <w:rFonts w:ascii="Arial" w:eastAsia="Times New Roman" w:hAnsi="Arial" w:cs="Arial"/>
          <w:sz w:val="20"/>
          <w:szCs w:val="20"/>
        </w:rPr>
      </w:pPr>
      <w:proofErr w:type="spellStart"/>
      <w:r w:rsidRPr="002D15D0">
        <w:rPr>
          <w:rFonts w:ascii="Arial" w:eastAsia="Times New Roman" w:hAnsi="Arial" w:cs="Arial"/>
          <w:sz w:val="20"/>
          <w:szCs w:val="20"/>
        </w:rPr>
        <w:t>Zs</w:t>
      </w:r>
      <w:proofErr w:type="spellEnd"/>
      <w:r w:rsidRPr="002D15D0">
        <w:rPr>
          <w:rFonts w:ascii="Arial" w:eastAsia="Times New Roman" w:hAnsi="Arial" w:cs="Arial"/>
          <w:sz w:val="20"/>
          <w:szCs w:val="20"/>
        </w:rPr>
        <w:t xml:space="preserve"> - impedanca zanke (</w:t>
      </w:r>
      <w:proofErr w:type="spellStart"/>
      <w:r w:rsidRPr="002D15D0">
        <w:rPr>
          <w:rFonts w:ascii="Arial" w:eastAsia="Times New Roman" w:hAnsi="Arial" w:cs="Arial"/>
          <w:sz w:val="20"/>
          <w:szCs w:val="20"/>
        </w:rPr>
        <w:t>ohm</w:t>
      </w:r>
      <w:proofErr w:type="spellEnd"/>
      <w:r w:rsidRPr="002D15D0">
        <w:rPr>
          <w:rFonts w:ascii="Arial" w:eastAsia="Times New Roman" w:hAnsi="Arial" w:cs="Arial"/>
          <w:sz w:val="20"/>
          <w:szCs w:val="20"/>
        </w:rPr>
        <w:t>)</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ind w:left="-57"/>
        <w:rPr>
          <w:rFonts w:ascii="Arial" w:eastAsia="Times New Roman" w:hAnsi="Arial" w:cs="Arial"/>
          <w:sz w:val="20"/>
          <w:szCs w:val="20"/>
        </w:rPr>
      </w:pPr>
      <w:proofErr w:type="spellStart"/>
      <w:r w:rsidRPr="002D15D0">
        <w:rPr>
          <w:rFonts w:ascii="Arial" w:eastAsia="Times New Roman" w:hAnsi="Arial" w:cs="Arial"/>
          <w:sz w:val="20"/>
          <w:szCs w:val="20"/>
        </w:rPr>
        <w:t>Uo</w:t>
      </w:r>
      <w:proofErr w:type="spellEnd"/>
      <w:r w:rsidRPr="002D15D0">
        <w:rPr>
          <w:rFonts w:ascii="Arial" w:eastAsia="Times New Roman" w:hAnsi="Arial" w:cs="Arial"/>
          <w:sz w:val="20"/>
          <w:szCs w:val="20"/>
        </w:rPr>
        <w:t xml:space="preserve"> - napetost proti zemlji (V)</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ind w:left="-57"/>
        <w:rPr>
          <w:rFonts w:ascii="Arial" w:eastAsia="Times New Roman" w:hAnsi="Arial" w:cs="Arial"/>
          <w:sz w:val="20"/>
          <w:szCs w:val="20"/>
        </w:rPr>
      </w:pPr>
      <w:proofErr w:type="spellStart"/>
      <w:r w:rsidRPr="002D15D0">
        <w:rPr>
          <w:rFonts w:ascii="Arial" w:eastAsia="Times New Roman" w:hAnsi="Arial" w:cs="Arial"/>
          <w:sz w:val="20"/>
          <w:szCs w:val="20"/>
        </w:rPr>
        <w:t>Ia</w:t>
      </w:r>
      <w:proofErr w:type="spellEnd"/>
      <w:r w:rsidRPr="002D15D0">
        <w:rPr>
          <w:rFonts w:ascii="Arial" w:eastAsia="Times New Roman" w:hAnsi="Arial" w:cs="Arial"/>
          <w:sz w:val="20"/>
          <w:szCs w:val="20"/>
        </w:rPr>
        <w:t xml:space="preserve"> - </w:t>
      </w:r>
      <w:proofErr w:type="spellStart"/>
      <w:r w:rsidRPr="002D15D0">
        <w:rPr>
          <w:rFonts w:ascii="Arial" w:eastAsia="Times New Roman" w:hAnsi="Arial" w:cs="Arial"/>
          <w:sz w:val="20"/>
          <w:szCs w:val="20"/>
        </w:rPr>
        <w:t>izklopilni</w:t>
      </w:r>
      <w:proofErr w:type="spellEnd"/>
      <w:r w:rsidRPr="002D15D0">
        <w:rPr>
          <w:rFonts w:ascii="Arial" w:eastAsia="Times New Roman" w:hAnsi="Arial" w:cs="Arial"/>
          <w:sz w:val="20"/>
          <w:szCs w:val="20"/>
        </w:rPr>
        <w:t xml:space="preserve"> tok, ki zagotavlja delovanje zaščitne naprave za avtomatski izklop napajanja</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ind w:left="-57"/>
        <w:rPr>
          <w:rFonts w:ascii="Arial" w:eastAsia="Times New Roman" w:hAnsi="Arial" w:cs="Arial"/>
          <w:sz w:val="20"/>
          <w:szCs w:val="20"/>
        </w:rPr>
      </w:pPr>
      <w:r w:rsidRPr="002D15D0">
        <w:rPr>
          <w:rFonts w:ascii="Arial" w:eastAsia="Times New Roman" w:hAnsi="Arial" w:cs="Arial"/>
          <w:sz w:val="20"/>
          <w:szCs w:val="20"/>
        </w:rPr>
        <w:t xml:space="preserve">      v skladu s standardom predpisanem času.</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ind w:left="-57"/>
        <w:rPr>
          <w:rFonts w:ascii="Arial" w:eastAsia="Times New Roman" w:hAnsi="Arial" w:cs="Arial"/>
          <w:sz w:val="20"/>
          <w:szCs w:val="20"/>
        </w:rPr>
      </w:pPr>
      <w:r w:rsidRPr="002D15D0">
        <w:rPr>
          <w:rFonts w:ascii="Arial" w:eastAsia="Times New Roman" w:hAnsi="Arial" w:cs="Arial"/>
          <w:sz w:val="20"/>
          <w:szCs w:val="20"/>
        </w:rPr>
        <w:t xml:space="preserve">      </w:t>
      </w:r>
      <w:proofErr w:type="spellStart"/>
      <w:r w:rsidRPr="002D15D0">
        <w:rPr>
          <w:rFonts w:ascii="Arial" w:eastAsia="Times New Roman" w:hAnsi="Arial" w:cs="Arial"/>
          <w:sz w:val="20"/>
          <w:szCs w:val="20"/>
        </w:rPr>
        <w:t>Ia</w:t>
      </w:r>
      <w:proofErr w:type="spellEnd"/>
      <w:r w:rsidRPr="002D15D0">
        <w:rPr>
          <w:rFonts w:ascii="Arial" w:eastAsia="Times New Roman" w:hAnsi="Arial" w:cs="Arial"/>
          <w:sz w:val="20"/>
          <w:szCs w:val="20"/>
        </w:rPr>
        <w:t xml:space="preserve"> predstavlja v primeru uporabe zaščitne naprave na diferenčni tok (FID), tok okvare.</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ind w:left="-113"/>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Stvarna impedanca zanke znaša:</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     </w:t>
      </w:r>
      <w:proofErr w:type="spellStart"/>
      <w:r w:rsidRPr="002D15D0">
        <w:rPr>
          <w:rFonts w:ascii="Arial" w:eastAsia="Times New Roman" w:hAnsi="Arial" w:cs="Arial"/>
          <w:sz w:val="20"/>
          <w:szCs w:val="20"/>
        </w:rPr>
        <w:t>Zs</w:t>
      </w:r>
      <w:proofErr w:type="spellEnd"/>
      <w:r w:rsidRPr="002D15D0">
        <w:rPr>
          <w:rFonts w:ascii="Arial" w:eastAsia="Times New Roman" w:hAnsi="Arial" w:cs="Arial"/>
          <w:sz w:val="20"/>
          <w:szCs w:val="20"/>
        </w:rPr>
        <w:t xml:space="preserve"> = Z1 + Z2 +...+Zn, kjer pomeni:</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roofErr w:type="spellStart"/>
      <w:r w:rsidRPr="002D15D0">
        <w:rPr>
          <w:rFonts w:ascii="Arial" w:eastAsia="Times New Roman" w:hAnsi="Arial" w:cs="Arial"/>
          <w:sz w:val="20"/>
          <w:szCs w:val="20"/>
        </w:rPr>
        <w:t>Zs</w:t>
      </w:r>
      <w:proofErr w:type="spellEnd"/>
      <w:r w:rsidRPr="002D15D0">
        <w:rPr>
          <w:rFonts w:ascii="Arial" w:eastAsia="Times New Roman" w:hAnsi="Arial" w:cs="Arial"/>
          <w:sz w:val="20"/>
          <w:szCs w:val="20"/>
        </w:rPr>
        <w:t xml:space="preserve"> - stvarna impedanca kratkostične zanke od transformatorja do mesta</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     kratkega stika (</w:t>
      </w:r>
      <w:proofErr w:type="spellStart"/>
      <w:r w:rsidRPr="002D15D0">
        <w:rPr>
          <w:rFonts w:ascii="Arial" w:eastAsia="Times New Roman" w:hAnsi="Arial" w:cs="Arial"/>
          <w:sz w:val="20"/>
          <w:szCs w:val="20"/>
        </w:rPr>
        <w:t>ohm</w:t>
      </w:r>
      <w:proofErr w:type="spellEnd"/>
      <w:r w:rsidRPr="002D15D0">
        <w:rPr>
          <w:rFonts w:ascii="Arial" w:eastAsia="Times New Roman" w:hAnsi="Arial" w:cs="Arial"/>
          <w:sz w:val="20"/>
          <w:szCs w:val="20"/>
        </w:rPr>
        <w:t>)</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Z1..Zn - impedance posameznih dovodov in odcepov (</w:t>
      </w:r>
      <w:proofErr w:type="spellStart"/>
      <w:r w:rsidRPr="002D15D0">
        <w:rPr>
          <w:rFonts w:ascii="Arial" w:eastAsia="Times New Roman" w:hAnsi="Arial" w:cs="Arial"/>
          <w:sz w:val="20"/>
          <w:szCs w:val="20"/>
        </w:rPr>
        <w:t>ohm</w:t>
      </w:r>
      <w:proofErr w:type="spellEnd"/>
      <w:r w:rsidRPr="002D15D0">
        <w:rPr>
          <w:rFonts w:ascii="Arial" w:eastAsia="Times New Roman" w:hAnsi="Arial" w:cs="Arial"/>
          <w:sz w:val="20"/>
          <w:szCs w:val="20"/>
        </w:rPr>
        <w:t>)</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lastRenderedPageBreak/>
        <w:t xml:space="preserve">Tok kratkega stika, ki nastane v </w:t>
      </w:r>
      <w:proofErr w:type="spellStart"/>
      <w:r w:rsidRPr="002D15D0">
        <w:rPr>
          <w:rFonts w:ascii="Arial" w:eastAsia="Times New Roman" w:hAnsi="Arial" w:cs="Arial"/>
          <w:sz w:val="20"/>
          <w:szCs w:val="20"/>
        </w:rPr>
        <w:t>okvarni</w:t>
      </w:r>
      <w:proofErr w:type="spellEnd"/>
      <w:r w:rsidRPr="002D15D0">
        <w:rPr>
          <w:rFonts w:ascii="Arial" w:eastAsia="Times New Roman" w:hAnsi="Arial" w:cs="Arial"/>
          <w:sz w:val="20"/>
          <w:szCs w:val="20"/>
        </w:rPr>
        <w:t xml:space="preserve"> zanki pa znaša:</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            </w:t>
      </w:r>
      <w:proofErr w:type="spellStart"/>
      <w:r w:rsidRPr="002D15D0">
        <w:rPr>
          <w:rFonts w:ascii="Arial" w:eastAsia="Times New Roman" w:hAnsi="Arial" w:cs="Arial"/>
          <w:sz w:val="20"/>
          <w:szCs w:val="20"/>
        </w:rPr>
        <w:t>Uo</w:t>
      </w:r>
      <w:proofErr w:type="spellEnd"/>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     </w:t>
      </w:r>
      <w:proofErr w:type="spellStart"/>
      <w:r w:rsidRPr="002D15D0">
        <w:rPr>
          <w:rFonts w:ascii="Arial" w:eastAsia="Times New Roman" w:hAnsi="Arial" w:cs="Arial"/>
          <w:sz w:val="20"/>
          <w:szCs w:val="20"/>
        </w:rPr>
        <w:t>Ik</w:t>
      </w:r>
      <w:proofErr w:type="spellEnd"/>
      <w:r w:rsidRPr="002D15D0">
        <w:rPr>
          <w:rFonts w:ascii="Arial" w:eastAsia="Times New Roman" w:hAnsi="Arial" w:cs="Arial"/>
          <w:sz w:val="20"/>
          <w:szCs w:val="20"/>
        </w:rPr>
        <w:t xml:space="preserve"> = ----- kjer pomeni:</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            </w:t>
      </w:r>
      <w:proofErr w:type="spellStart"/>
      <w:r w:rsidRPr="002D15D0">
        <w:rPr>
          <w:rFonts w:ascii="Arial" w:eastAsia="Times New Roman" w:hAnsi="Arial" w:cs="Arial"/>
          <w:sz w:val="20"/>
          <w:szCs w:val="20"/>
        </w:rPr>
        <w:t>Zs</w:t>
      </w:r>
      <w:proofErr w:type="spellEnd"/>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roofErr w:type="spellStart"/>
      <w:r w:rsidRPr="002D15D0">
        <w:rPr>
          <w:rFonts w:ascii="Arial" w:eastAsia="Times New Roman" w:hAnsi="Arial" w:cs="Arial"/>
          <w:sz w:val="20"/>
          <w:szCs w:val="20"/>
        </w:rPr>
        <w:t>Uo</w:t>
      </w:r>
      <w:proofErr w:type="spellEnd"/>
      <w:r w:rsidRPr="002D15D0">
        <w:rPr>
          <w:rFonts w:ascii="Arial" w:eastAsia="Times New Roman" w:hAnsi="Arial" w:cs="Arial"/>
          <w:sz w:val="20"/>
          <w:szCs w:val="20"/>
        </w:rPr>
        <w:t xml:space="preserve"> - fazno napetost 220 V</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roofErr w:type="spellStart"/>
      <w:r w:rsidRPr="002D15D0">
        <w:rPr>
          <w:rFonts w:ascii="Arial" w:eastAsia="Times New Roman" w:hAnsi="Arial" w:cs="Arial"/>
          <w:sz w:val="20"/>
          <w:szCs w:val="20"/>
        </w:rPr>
        <w:t>Ik</w:t>
      </w:r>
      <w:proofErr w:type="spellEnd"/>
      <w:r w:rsidRPr="002D15D0">
        <w:rPr>
          <w:rFonts w:ascii="Arial" w:eastAsia="Times New Roman" w:hAnsi="Arial" w:cs="Arial"/>
          <w:sz w:val="20"/>
          <w:szCs w:val="20"/>
        </w:rPr>
        <w:t xml:space="preserve">  - tok kratkega stika v (A)</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Faktor </w:t>
      </w:r>
      <w:proofErr w:type="spellStart"/>
      <w:r w:rsidRPr="002D15D0">
        <w:rPr>
          <w:rFonts w:ascii="Arial" w:eastAsia="Times New Roman" w:hAnsi="Arial" w:cs="Arial"/>
          <w:sz w:val="20"/>
          <w:szCs w:val="20"/>
        </w:rPr>
        <w:t>pregoretja</w:t>
      </w:r>
      <w:proofErr w:type="spellEnd"/>
      <w:r w:rsidRPr="002D15D0">
        <w:rPr>
          <w:rFonts w:ascii="Arial" w:eastAsia="Times New Roman" w:hAnsi="Arial" w:cs="Arial"/>
          <w:sz w:val="20"/>
          <w:szCs w:val="20"/>
        </w:rPr>
        <w:t xml:space="preserve"> varovalke pa znaša:</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            </w:t>
      </w:r>
      <w:proofErr w:type="spellStart"/>
      <w:r w:rsidRPr="002D15D0">
        <w:rPr>
          <w:rFonts w:ascii="Arial" w:eastAsia="Times New Roman" w:hAnsi="Arial" w:cs="Arial"/>
          <w:sz w:val="20"/>
          <w:szCs w:val="20"/>
        </w:rPr>
        <w:t>Ik</w:t>
      </w:r>
      <w:proofErr w:type="spellEnd"/>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       f = ----- , kjer pomeni:</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            </w:t>
      </w:r>
      <w:proofErr w:type="spellStart"/>
      <w:r w:rsidRPr="002D15D0">
        <w:rPr>
          <w:rFonts w:ascii="Arial" w:eastAsia="Times New Roman" w:hAnsi="Arial" w:cs="Arial"/>
          <w:sz w:val="20"/>
          <w:szCs w:val="20"/>
        </w:rPr>
        <w:t>Ia</w:t>
      </w:r>
      <w:proofErr w:type="spellEnd"/>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f - faktor </w:t>
      </w:r>
      <w:proofErr w:type="spellStart"/>
      <w:r w:rsidRPr="002D15D0">
        <w:rPr>
          <w:rFonts w:ascii="Arial" w:eastAsia="Times New Roman" w:hAnsi="Arial" w:cs="Arial"/>
          <w:sz w:val="20"/>
          <w:szCs w:val="20"/>
        </w:rPr>
        <w:t>pregoretja</w:t>
      </w:r>
      <w:proofErr w:type="spellEnd"/>
      <w:r w:rsidRPr="002D15D0">
        <w:rPr>
          <w:rFonts w:ascii="Arial" w:eastAsia="Times New Roman" w:hAnsi="Arial" w:cs="Arial"/>
          <w:sz w:val="20"/>
          <w:szCs w:val="20"/>
        </w:rPr>
        <w:t xml:space="preserve"> varovalke (mora biti večji od 1)</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V prostorih Grupe G2 so predvideni sistemi IT.</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Vsak električni razdelilnik za napajanje IT sistema za oskrbo življenjsko pomembnih medicinskih naprav ja napajan preko dveh dovodov z medsebojnim samodejnim preklopom. V slučaju izpada prednostnega napajanja mora preklopna naprava preklopiti na drugi dovod. Prvi dovod je iz glavnega </w:t>
      </w:r>
      <w:proofErr w:type="spellStart"/>
      <w:r w:rsidRPr="002D15D0">
        <w:rPr>
          <w:rFonts w:ascii="Arial" w:eastAsia="Times New Roman" w:hAnsi="Arial" w:cs="Arial"/>
          <w:sz w:val="20"/>
          <w:szCs w:val="20"/>
        </w:rPr>
        <w:t>razdelilca</w:t>
      </w:r>
      <w:proofErr w:type="spellEnd"/>
      <w:r w:rsidRPr="002D15D0">
        <w:rPr>
          <w:rFonts w:ascii="Arial" w:eastAsia="Times New Roman" w:hAnsi="Arial" w:cs="Arial"/>
          <w:sz w:val="20"/>
          <w:szCs w:val="20"/>
        </w:rPr>
        <w:t xml:space="preserve"> osnovnega – mrežnega  napajanja , drugi dovod je iz glavnega </w:t>
      </w:r>
      <w:proofErr w:type="spellStart"/>
      <w:r w:rsidRPr="002D15D0">
        <w:rPr>
          <w:rFonts w:ascii="Arial" w:eastAsia="Times New Roman" w:hAnsi="Arial" w:cs="Arial"/>
          <w:sz w:val="20"/>
          <w:szCs w:val="20"/>
        </w:rPr>
        <w:t>elektro</w:t>
      </w:r>
      <w:proofErr w:type="spellEnd"/>
      <w:r w:rsidRPr="002D15D0">
        <w:rPr>
          <w:rFonts w:ascii="Arial" w:eastAsia="Times New Roman" w:hAnsi="Arial" w:cs="Arial"/>
          <w:sz w:val="20"/>
          <w:szCs w:val="20"/>
        </w:rPr>
        <w:t xml:space="preserve"> </w:t>
      </w:r>
      <w:proofErr w:type="spellStart"/>
      <w:r w:rsidRPr="002D15D0">
        <w:rPr>
          <w:rFonts w:ascii="Arial" w:eastAsia="Times New Roman" w:hAnsi="Arial" w:cs="Arial"/>
          <w:sz w:val="20"/>
          <w:szCs w:val="20"/>
        </w:rPr>
        <w:t>razdelilca</w:t>
      </w:r>
      <w:proofErr w:type="spellEnd"/>
      <w:r w:rsidRPr="002D15D0">
        <w:rPr>
          <w:rFonts w:ascii="Arial" w:eastAsia="Times New Roman" w:hAnsi="Arial" w:cs="Arial"/>
          <w:sz w:val="20"/>
          <w:szCs w:val="20"/>
        </w:rPr>
        <w:t xml:space="preserve"> varnostnega – </w:t>
      </w:r>
      <w:proofErr w:type="spellStart"/>
      <w:r w:rsidRPr="002D15D0">
        <w:rPr>
          <w:rFonts w:ascii="Arial" w:eastAsia="Times New Roman" w:hAnsi="Arial" w:cs="Arial"/>
          <w:sz w:val="20"/>
          <w:szCs w:val="20"/>
        </w:rPr>
        <w:t>agregatskega</w:t>
      </w:r>
      <w:proofErr w:type="spellEnd"/>
      <w:r w:rsidRPr="002D15D0">
        <w:rPr>
          <w:rFonts w:ascii="Arial" w:eastAsia="Times New Roman" w:hAnsi="Arial" w:cs="Arial"/>
          <w:sz w:val="20"/>
          <w:szCs w:val="20"/>
        </w:rPr>
        <w:t xml:space="preserve"> napajanja.</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Za vsak prostor ali skupino prostorov G2 (OP blok) je za napajanje </w:t>
      </w:r>
      <w:proofErr w:type="spellStart"/>
      <w:r w:rsidRPr="002D15D0">
        <w:rPr>
          <w:rFonts w:ascii="Arial" w:eastAsia="Times New Roman" w:hAnsi="Arial" w:cs="Arial"/>
          <w:sz w:val="20"/>
          <w:szCs w:val="20"/>
        </w:rPr>
        <w:t>elektromedicinskih</w:t>
      </w:r>
      <w:proofErr w:type="spellEnd"/>
      <w:r w:rsidRPr="002D15D0">
        <w:rPr>
          <w:rFonts w:ascii="Arial" w:eastAsia="Times New Roman" w:hAnsi="Arial" w:cs="Arial"/>
          <w:sz w:val="20"/>
          <w:szCs w:val="20"/>
        </w:rPr>
        <w:t xml:space="preserve"> naprav, ki služijo za življenjsko pomembne operacijske posege ali ukrepe, predviden IT sistem napajanja. Sistemi imajo predvidene ločilne (izolacijske) transformatorje. Zaščita transformatorja pred preobremenitvijo je nadzorovana z optično in akustično signalizacijo. Signalna naprava omogoča osebju, da med samim posegom ročno izključi napravo, ki je v konkretnem trenutku manj pomembna. Razdelilnik z napajanje prostorov G2 (z vgrajenim ločilnim transformatorjem, stikalnimi in zaščitnimi elementi in povezovalnimi vodi) je v istem požarnem sektorju kot je pripadajoči prostor G2.</w:t>
      </w:r>
    </w:p>
    <w:p w:rsidR="002D15D0" w:rsidRPr="002D15D0" w:rsidRDefault="002D15D0" w:rsidP="002D15D0">
      <w:pPr>
        <w:widowControl/>
        <w:autoSpaceDE/>
        <w:autoSpaceDN/>
        <w:rPr>
          <w:rFonts w:ascii="Arial" w:eastAsia="Times New Roman" w:hAnsi="Arial" w:cs="Arial"/>
          <w:b/>
          <w:bCs/>
          <w:sz w:val="20"/>
          <w:szCs w:val="20"/>
        </w:rPr>
      </w:pPr>
      <w:r w:rsidRPr="002D15D0">
        <w:rPr>
          <w:rFonts w:ascii="Arial" w:eastAsia="Times New Roman" w:hAnsi="Arial" w:cs="Arial"/>
          <w:sz w:val="20"/>
          <w:szCs w:val="20"/>
        </w:rPr>
        <w:t xml:space="preserve">Za izvedbo tokokrogov razsvetljave in močnostnih tokokrogov se uporabijo </w:t>
      </w:r>
      <w:proofErr w:type="spellStart"/>
      <w:r w:rsidRPr="002D15D0">
        <w:rPr>
          <w:rFonts w:ascii="Arial" w:eastAsia="Times New Roman" w:hAnsi="Arial" w:cs="Arial"/>
          <w:sz w:val="20"/>
          <w:szCs w:val="20"/>
        </w:rPr>
        <w:t>kablasti</w:t>
      </w:r>
      <w:proofErr w:type="spellEnd"/>
      <w:r w:rsidRPr="002D15D0">
        <w:rPr>
          <w:rFonts w:ascii="Arial" w:eastAsia="Times New Roman" w:hAnsi="Arial" w:cs="Arial"/>
          <w:sz w:val="20"/>
          <w:szCs w:val="20"/>
        </w:rPr>
        <w:t xml:space="preserve"> vodniki tipa NYM-J in NYM. Inštalacija je povsod, razen v strojnici izvedena podometno. Vsi kabli so do višine 2m od tal zaščiteni pred mehanskimi poškodbami z ustreznimi zaščitnimi sredstvi (</w:t>
      </w:r>
      <w:proofErr w:type="spellStart"/>
      <w:r w:rsidRPr="002D15D0">
        <w:rPr>
          <w:rFonts w:ascii="Arial" w:eastAsia="Times New Roman" w:hAnsi="Arial" w:cs="Arial"/>
          <w:sz w:val="20"/>
          <w:szCs w:val="20"/>
        </w:rPr>
        <w:t>pešel</w:t>
      </w:r>
      <w:proofErr w:type="spellEnd"/>
      <w:r w:rsidRPr="002D15D0">
        <w:rPr>
          <w:rFonts w:ascii="Arial" w:eastAsia="Times New Roman" w:hAnsi="Arial" w:cs="Arial"/>
          <w:sz w:val="20"/>
          <w:szCs w:val="20"/>
        </w:rPr>
        <w:t xml:space="preserve"> gibljive cevi, razne nerjaveče cevi, itd.). Vzporedne trase </w:t>
      </w:r>
      <w:proofErr w:type="spellStart"/>
      <w:r w:rsidRPr="002D15D0">
        <w:rPr>
          <w:rFonts w:ascii="Arial" w:eastAsia="Times New Roman" w:hAnsi="Arial" w:cs="Arial"/>
          <w:sz w:val="20"/>
          <w:szCs w:val="20"/>
        </w:rPr>
        <w:t>jakotočnih</w:t>
      </w:r>
      <w:proofErr w:type="spellEnd"/>
      <w:r w:rsidRPr="002D15D0">
        <w:rPr>
          <w:rFonts w:ascii="Arial" w:eastAsia="Times New Roman" w:hAnsi="Arial" w:cs="Arial"/>
          <w:sz w:val="20"/>
          <w:szCs w:val="20"/>
        </w:rPr>
        <w:t xml:space="preserve"> in </w:t>
      </w:r>
      <w:proofErr w:type="spellStart"/>
      <w:r w:rsidRPr="002D15D0">
        <w:rPr>
          <w:rFonts w:ascii="Arial" w:eastAsia="Times New Roman" w:hAnsi="Arial" w:cs="Arial"/>
          <w:sz w:val="20"/>
          <w:szCs w:val="20"/>
        </w:rPr>
        <w:t>šibkotočnih</w:t>
      </w:r>
      <w:proofErr w:type="spellEnd"/>
      <w:r w:rsidRPr="002D15D0">
        <w:rPr>
          <w:rFonts w:ascii="Arial" w:eastAsia="Times New Roman" w:hAnsi="Arial" w:cs="Arial"/>
          <w:sz w:val="20"/>
          <w:szCs w:val="20"/>
        </w:rPr>
        <w:t xml:space="preserve"> inštalacij potekajo po vzporedno položenih ločenih policah.</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3.1.12  Prenapetostna zaščita</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u w:val="single"/>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 xml:space="preserve">Predvidena je prenapetostna zaščita  v vseh novih stikalnih blokih ter 3. stopnja v na vsakem vstopu v prostor za pripadajoče </w:t>
      </w:r>
      <w:proofErr w:type="spellStart"/>
      <w:r w:rsidRPr="002D15D0">
        <w:rPr>
          <w:rFonts w:ascii="Arial" w:eastAsia="Times New Roman" w:hAnsi="Arial" w:cs="Arial"/>
          <w:sz w:val="20"/>
          <w:szCs w:val="20"/>
        </w:rPr>
        <w:t>parapetne</w:t>
      </w:r>
      <w:proofErr w:type="spellEnd"/>
      <w:r w:rsidRPr="002D15D0">
        <w:rPr>
          <w:rFonts w:ascii="Arial" w:eastAsia="Times New Roman" w:hAnsi="Arial" w:cs="Arial"/>
          <w:sz w:val="20"/>
          <w:szCs w:val="20"/>
        </w:rPr>
        <w:t xml:space="preserve"> kanale in to ločeno za mrežne in agregatne </w:t>
      </w:r>
      <w:proofErr w:type="spellStart"/>
      <w:r w:rsidRPr="002D15D0">
        <w:rPr>
          <w:rFonts w:ascii="Arial" w:eastAsia="Times New Roman" w:hAnsi="Arial" w:cs="Arial"/>
          <w:sz w:val="20"/>
          <w:szCs w:val="20"/>
        </w:rPr>
        <w:t>vičnice</w:t>
      </w:r>
      <w:proofErr w:type="spellEnd"/>
      <w:r w:rsidRPr="002D15D0">
        <w:rPr>
          <w:rFonts w:ascii="Arial" w:eastAsia="Times New Roman" w:hAnsi="Arial" w:cs="Arial"/>
          <w:sz w:val="20"/>
          <w:szCs w:val="20"/>
        </w:rPr>
        <w:t xml:space="preserve"> . </w:t>
      </w:r>
    </w:p>
    <w:p w:rsidR="007D1588" w:rsidRDefault="007D1588"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u w:val="single"/>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u w:val="single"/>
        </w:rPr>
      </w:pPr>
      <w:r w:rsidRPr="002D15D0">
        <w:rPr>
          <w:rFonts w:ascii="Arial" w:eastAsia="Times New Roman" w:hAnsi="Arial" w:cs="Arial"/>
          <w:sz w:val="20"/>
          <w:szCs w:val="20"/>
          <w:u w:val="single"/>
        </w:rPr>
        <w:t xml:space="preserve">3.1.13  Izenačitve potenciala </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Glavna izenačitev potenciala</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Glavno izenačevanje potenciala (glavna ozemljitvena zbiralnica - GIP) se izvede v kleti objekta  v bližini glavnega razdelilnika. Ozemljitveni vod, povezava med </w:t>
      </w:r>
      <w:proofErr w:type="spellStart"/>
      <w:r w:rsidRPr="002D15D0">
        <w:rPr>
          <w:rFonts w:ascii="Arial" w:eastAsia="Times New Roman" w:hAnsi="Arial" w:cs="Arial"/>
          <w:sz w:val="20"/>
          <w:szCs w:val="20"/>
        </w:rPr>
        <w:t>ozemljilom</w:t>
      </w:r>
      <w:proofErr w:type="spellEnd"/>
      <w:r w:rsidRPr="002D15D0">
        <w:rPr>
          <w:rFonts w:ascii="Arial" w:eastAsia="Times New Roman" w:hAnsi="Arial" w:cs="Arial"/>
          <w:sz w:val="20"/>
          <w:szCs w:val="20"/>
        </w:rPr>
        <w:t xml:space="preserve"> in GIP, se izvede z </w:t>
      </w:r>
      <w:proofErr w:type="spellStart"/>
      <w:r w:rsidRPr="002D15D0">
        <w:rPr>
          <w:rFonts w:ascii="Arial" w:eastAsia="Times New Roman" w:hAnsi="Arial" w:cs="Arial"/>
          <w:sz w:val="20"/>
          <w:szCs w:val="20"/>
        </w:rPr>
        <w:t>Rf</w:t>
      </w:r>
      <w:proofErr w:type="spellEnd"/>
      <w:r w:rsidRPr="002D15D0">
        <w:rPr>
          <w:rFonts w:ascii="Arial" w:eastAsia="Times New Roman" w:hAnsi="Arial" w:cs="Arial"/>
          <w:sz w:val="20"/>
          <w:szCs w:val="20"/>
        </w:rPr>
        <w:t xml:space="preserve"> trakom 30x3,5mm. Povezava mora biti trdna in ne sme poškodovati ozemljila (vijaki M10).  </w:t>
      </w:r>
      <w:r w:rsidRPr="002D15D0">
        <w:rPr>
          <w:rFonts w:ascii="Arial" w:eastAsia="Arial" w:hAnsi="Arial" w:cs="Arial"/>
          <w:sz w:val="20"/>
          <w:szCs w:val="20"/>
        </w:rPr>
        <w:t>Z</w:t>
      </w:r>
      <w:r w:rsidRPr="002D15D0">
        <w:rPr>
          <w:rFonts w:ascii="Arial" w:eastAsia="Times New Roman" w:hAnsi="Arial" w:cs="Arial"/>
          <w:sz w:val="20"/>
          <w:szCs w:val="20"/>
        </w:rPr>
        <w:t xml:space="preserve"> </w:t>
      </w:r>
      <w:r w:rsidRPr="002D15D0">
        <w:rPr>
          <w:rFonts w:ascii="Arial" w:eastAsia="Arial" w:hAnsi="Arial" w:cs="Arial"/>
          <w:sz w:val="20"/>
          <w:szCs w:val="20"/>
        </w:rPr>
        <w:t>ozemljitvijo</w:t>
      </w:r>
      <w:r w:rsidRPr="002D15D0">
        <w:rPr>
          <w:rFonts w:ascii="Arial" w:eastAsia="Times New Roman" w:hAnsi="Arial" w:cs="Arial"/>
          <w:sz w:val="20"/>
          <w:szCs w:val="20"/>
        </w:rPr>
        <w:t xml:space="preserve"> </w:t>
      </w:r>
      <w:r w:rsidRPr="002D15D0">
        <w:rPr>
          <w:rFonts w:ascii="Arial" w:eastAsia="Arial" w:hAnsi="Arial" w:cs="Arial"/>
          <w:sz w:val="20"/>
          <w:szCs w:val="20"/>
        </w:rPr>
        <w:t>je</w:t>
      </w:r>
      <w:r w:rsidRPr="002D15D0">
        <w:rPr>
          <w:rFonts w:ascii="Arial" w:eastAsia="Times New Roman" w:hAnsi="Arial" w:cs="Arial"/>
          <w:sz w:val="20"/>
          <w:szCs w:val="20"/>
        </w:rPr>
        <w:t xml:space="preserve"> </w:t>
      </w:r>
      <w:r w:rsidRPr="002D15D0">
        <w:rPr>
          <w:rFonts w:ascii="Arial" w:eastAsia="Arial" w:hAnsi="Arial" w:cs="Arial"/>
          <w:sz w:val="20"/>
          <w:szCs w:val="20"/>
        </w:rPr>
        <w:t>potrebno</w:t>
      </w:r>
      <w:r w:rsidRPr="002D15D0">
        <w:rPr>
          <w:rFonts w:ascii="Arial" w:eastAsia="Times New Roman" w:hAnsi="Arial" w:cs="Arial"/>
          <w:sz w:val="20"/>
          <w:szCs w:val="20"/>
        </w:rPr>
        <w:t xml:space="preserve"> </w:t>
      </w:r>
      <w:r w:rsidRPr="002D15D0">
        <w:rPr>
          <w:rFonts w:ascii="Arial" w:eastAsia="Arial" w:hAnsi="Arial" w:cs="Arial"/>
          <w:sz w:val="20"/>
          <w:szCs w:val="20"/>
        </w:rPr>
        <w:t>povezati</w:t>
      </w:r>
      <w:r w:rsidRPr="002D15D0">
        <w:rPr>
          <w:rFonts w:ascii="Arial" w:eastAsia="Times New Roman" w:hAnsi="Arial" w:cs="Arial"/>
          <w:sz w:val="20"/>
          <w:szCs w:val="20"/>
        </w:rPr>
        <w:t xml:space="preserve"> </w:t>
      </w:r>
      <w:r w:rsidRPr="002D15D0">
        <w:rPr>
          <w:rFonts w:ascii="Arial" w:eastAsia="Arial" w:hAnsi="Arial" w:cs="Arial"/>
          <w:sz w:val="20"/>
          <w:szCs w:val="20"/>
        </w:rPr>
        <w:t>vse</w:t>
      </w:r>
      <w:r w:rsidRPr="002D15D0">
        <w:rPr>
          <w:rFonts w:ascii="Arial" w:eastAsia="Times New Roman" w:hAnsi="Arial" w:cs="Arial"/>
          <w:sz w:val="20"/>
          <w:szCs w:val="20"/>
        </w:rPr>
        <w:t xml:space="preserve"> </w:t>
      </w:r>
      <w:r w:rsidRPr="002D15D0">
        <w:rPr>
          <w:rFonts w:ascii="Arial" w:eastAsia="Arial" w:hAnsi="Arial" w:cs="Arial"/>
          <w:sz w:val="20"/>
          <w:szCs w:val="20"/>
        </w:rPr>
        <w:t>zbiralnice</w:t>
      </w:r>
      <w:r w:rsidRPr="002D15D0">
        <w:rPr>
          <w:rFonts w:ascii="Arial" w:eastAsia="Times New Roman" w:hAnsi="Arial" w:cs="Arial"/>
          <w:sz w:val="20"/>
          <w:szCs w:val="20"/>
        </w:rPr>
        <w:t xml:space="preserve"> </w:t>
      </w:r>
      <w:r w:rsidRPr="002D15D0">
        <w:rPr>
          <w:rFonts w:ascii="Arial" w:eastAsia="Arial" w:hAnsi="Arial" w:cs="Arial"/>
          <w:sz w:val="20"/>
          <w:szCs w:val="20"/>
        </w:rPr>
        <w:t>na</w:t>
      </w:r>
      <w:r w:rsidRPr="002D15D0">
        <w:rPr>
          <w:rFonts w:ascii="Arial" w:eastAsia="Times New Roman" w:hAnsi="Arial" w:cs="Arial"/>
          <w:sz w:val="20"/>
          <w:szCs w:val="20"/>
        </w:rPr>
        <w:t xml:space="preserve"> </w:t>
      </w:r>
      <w:r w:rsidRPr="002D15D0">
        <w:rPr>
          <w:rFonts w:ascii="Arial" w:eastAsia="Arial" w:hAnsi="Arial" w:cs="Arial"/>
          <w:sz w:val="20"/>
          <w:szCs w:val="20"/>
        </w:rPr>
        <w:t>glavno</w:t>
      </w:r>
      <w:r w:rsidRPr="002D15D0">
        <w:rPr>
          <w:rFonts w:ascii="Arial" w:eastAsia="Times New Roman" w:hAnsi="Arial" w:cs="Arial"/>
          <w:sz w:val="20"/>
          <w:szCs w:val="20"/>
        </w:rPr>
        <w:t xml:space="preserve"> </w:t>
      </w:r>
      <w:r w:rsidRPr="002D15D0">
        <w:rPr>
          <w:rFonts w:ascii="Arial" w:eastAsia="Arial" w:hAnsi="Arial" w:cs="Arial"/>
          <w:sz w:val="20"/>
          <w:szCs w:val="20"/>
        </w:rPr>
        <w:t>izenačevanje</w:t>
      </w:r>
      <w:r w:rsidRPr="002D15D0">
        <w:rPr>
          <w:rFonts w:ascii="Arial" w:eastAsia="Times New Roman" w:hAnsi="Arial" w:cs="Arial"/>
          <w:sz w:val="20"/>
          <w:szCs w:val="20"/>
        </w:rPr>
        <w:t xml:space="preserve"> </w:t>
      </w:r>
      <w:r w:rsidRPr="002D15D0">
        <w:rPr>
          <w:rFonts w:ascii="Arial" w:eastAsia="Arial" w:hAnsi="Arial" w:cs="Arial"/>
          <w:sz w:val="20"/>
          <w:szCs w:val="20"/>
        </w:rPr>
        <w:t>potencialov</w:t>
      </w:r>
      <w:r w:rsidRPr="002D15D0">
        <w:rPr>
          <w:rFonts w:ascii="Arial" w:eastAsia="Times New Roman" w:hAnsi="Arial" w:cs="Arial"/>
          <w:sz w:val="20"/>
          <w:szCs w:val="20"/>
        </w:rPr>
        <w:t xml:space="preserve"> </w:t>
      </w:r>
      <w:r w:rsidRPr="002D15D0">
        <w:rPr>
          <w:rFonts w:ascii="Arial" w:eastAsia="Arial" w:hAnsi="Arial" w:cs="Arial"/>
          <w:sz w:val="20"/>
          <w:szCs w:val="20"/>
        </w:rPr>
        <w:t>GIP</w:t>
      </w:r>
      <w:r w:rsidRPr="002D15D0">
        <w:rPr>
          <w:rFonts w:ascii="Arial" w:eastAsia="Times New Roman" w:hAnsi="Arial" w:cs="Arial"/>
          <w:sz w:val="20"/>
          <w:szCs w:val="20"/>
        </w:rPr>
        <w:t xml:space="preserve"> </w:t>
      </w:r>
      <w:r w:rsidRPr="002D15D0">
        <w:rPr>
          <w:rFonts w:ascii="Arial" w:eastAsia="Arial" w:hAnsi="Arial" w:cs="Arial"/>
          <w:sz w:val="20"/>
          <w:szCs w:val="20"/>
        </w:rPr>
        <w:t>in</w:t>
      </w:r>
      <w:r w:rsidRPr="002D15D0">
        <w:rPr>
          <w:rFonts w:ascii="Arial" w:eastAsia="Times New Roman" w:hAnsi="Arial" w:cs="Arial"/>
          <w:sz w:val="20"/>
          <w:szCs w:val="20"/>
        </w:rPr>
        <w:t xml:space="preserve"> </w:t>
      </w:r>
      <w:r w:rsidRPr="002D15D0">
        <w:rPr>
          <w:rFonts w:ascii="Arial" w:eastAsia="Arial" w:hAnsi="Arial" w:cs="Arial"/>
          <w:sz w:val="20"/>
          <w:szCs w:val="20"/>
        </w:rPr>
        <w:t>vodila</w:t>
      </w:r>
      <w:r w:rsidRPr="002D15D0">
        <w:rPr>
          <w:rFonts w:ascii="Arial" w:eastAsia="Times New Roman" w:hAnsi="Arial" w:cs="Arial"/>
          <w:sz w:val="20"/>
          <w:szCs w:val="20"/>
        </w:rPr>
        <w:t xml:space="preserve"> </w:t>
      </w:r>
      <w:r w:rsidRPr="002D15D0">
        <w:rPr>
          <w:rFonts w:ascii="Arial" w:eastAsia="Arial" w:hAnsi="Arial" w:cs="Arial"/>
          <w:sz w:val="20"/>
          <w:szCs w:val="20"/>
        </w:rPr>
        <w:t>dvigal.</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Na GIP se povežejo: glavni ozemljitveni vod, zaščitni vodniki, glavni vodniki za izenačevanje potenciala, strelovodna instalacija.</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Glavni vodnik za izenačevanje potenciala mora imeti prerez, ki ni manjši od polovice prereza največjega zaščitnega vodnika v instalaciji, vendar najmanj 6mm2 in največ 25mm2. Glavni vodnik za izenačevanje potenciala povezuje vse večje kovinske mase (vodovod, tel. </w:t>
      </w:r>
      <w:proofErr w:type="spellStart"/>
      <w:r w:rsidRPr="002D15D0">
        <w:rPr>
          <w:rFonts w:ascii="Arial" w:eastAsia="Times New Roman" w:hAnsi="Arial" w:cs="Arial"/>
          <w:sz w:val="20"/>
          <w:szCs w:val="20"/>
        </w:rPr>
        <w:t>priklj</w:t>
      </w:r>
      <w:proofErr w:type="spellEnd"/>
      <w:r w:rsidRPr="002D15D0">
        <w:rPr>
          <w:rFonts w:ascii="Arial" w:eastAsia="Times New Roman" w:hAnsi="Arial" w:cs="Arial"/>
          <w:sz w:val="20"/>
          <w:szCs w:val="20"/>
        </w:rPr>
        <w:t>. omarico, centralno kurjavo, plin, prezračevalne kanale in druge kovinske mase) z GIP.</w:t>
      </w:r>
    </w:p>
    <w:p w:rsidR="002D15D0" w:rsidRPr="002D15D0" w:rsidRDefault="002D15D0" w:rsidP="002D15D0">
      <w:pPr>
        <w:widowControl/>
        <w:autoSpaceDE/>
        <w:autoSpaceDN/>
        <w:rPr>
          <w:rFonts w:ascii="Arial" w:eastAsia="Arial" w:hAnsi="Arial" w:cs="Arial"/>
          <w:sz w:val="20"/>
          <w:szCs w:val="20"/>
        </w:rPr>
      </w:pPr>
      <w:r w:rsidRPr="002D15D0">
        <w:rPr>
          <w:rFonts w:ascii="Arial" w:eastAsia="Times New Roman" w:hAnsi="Arial" w:cs="Arial"/>
          <w:sz w:val="20"/>
          <w:szCs w:val="20"/>
        </w:rPr>
        <w:t xml:space="preserve">Vse večje kovinske mase, ki so oddaljene od temeljnega ozemljila manj kot 20m, morajo biti povezane s temeljnim </w:t>
      </w:r>
      <w:proofErr w:type="spellStart"/>
      <w:r w:rsidRPr="002D15D0">
        <w:rPr>
          <w:rFonts w:ascii="Arial" w:eastAsia="Times New Roman" w:hAnsi="Arial" w:cs="Arial"/>
          <w:sz w:val="20"/>
          <w:szCs w:val="20"/>
        </w:rPr>
        <w:t>ozemljilom</w:t>
      </w:r>
      <w:proofErr w:type="spellEnd"/>
      <w:r w:rsidRPr="002D15D0">
        <w:rPr>
          <w:rFonts w:ascii="Arial" w:eastAsia="Times New Roman" w:hAnsi="Arial" w:cs="Arial"/>
          <w:sz w:val="20"/>
          <w:szCs w:val="20"/>
        </w:rPr>
        <w:t xml:space="preserve"> s trakom </w:t>
      </w:r>
      <w:proofErr w:type="spellStart"/>
      <w:r w:rsidRPr="002D15D0">
        <w:rPr>
          <w:rFonts w:ascii="Arial" w:eastAsia="Times New Roman" w:hAnsi="Arial" w:cs="Arial"/>
          <w:sz w:val="20"/>
          <w:szCs w:val="20"/>
        </w:rPr>
        <w:t>Rf</w:t>
      </w:r>
      <w:proofErr w:type="spellEnd"/>
      <w:r w:rsidRPr="002D15D0">
        <w:rPr>
          <w:rFonts w:ascii="Arial" w:eastAsia="Times New Roman" w:hAnsi="Arial" w:cs="Arial"/>
          <w:sz w:val="20"/>
          <w:szCs w:val="20"/>
        </w:rPr>
        <w:t xml:space="preserve"> 30x3,5mm in križnimi sponkami.</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Arial" w:hAnsi="Arial" w:cs="Arial"/>
          <w:sz w:val="20"/>
          <w:szCs w:val="20"/>
        </w:rPr>
        <w:lastRenderedPageBreak/>
        <w:t>Vodovodne</w:t>
      </w:r>
      <w:r w:rsidRPr="002D15D0">
        <w:rPr>
          <w:rFonts w:ascii="Arial" w:eastAsia="Times New Roman" w:hAnsi="Arial" w:cs="Arial"/>
          <w:sz w:val="20"/>
          <w:szCs w:val="20"/>
        </w:rPr>
        <w:t xml:space="preserve"> cevi se smejo uporabiti kot dodatna ozemljila, če so kovinske in če so vodomeri premoščeni (</w:t>
      </w:r>
      <w:proofErr w:type="spellStart"/>
      <w:r w:rsidRPr="002D15D0">
        <w:rPr>
          <w:rFonts w:ascii="Arial" w:eastAsia="Times New Roman" w:hAnsi="Arial" w:cs="Arial"/>
          <w:sz w:val="20"/>
          <w:szCs w:val="20"/>
        </w:rPr>
        <w:t>Cu</w:t>
      </w:r>
      <w:proofErr w:type="spellEnd"/>
      <w:r w:rsidRPr="002D15D0">
        <w:rPr>
          <w:rFonts w:ascii="Arial" w:eastAsia="Times New Roman" w:hAnsi="Arial" w:cs="Arial"/>
          <w:sz w:val="20"/>
          <w:szCs w:val="20"/>
        </w:rPr>
        <w:t xml:space="preserve"> 16mm2). </w:t>
      </w: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Arial" w:hAnsi="Arial" w:cs="Arial"/>
          <w:sz w:val="20"/>
          <w:szCs w:val="20"/>
        </w:rPr>
        <w:t>Dodatna</w:t>
      </w:r>
      <w:r w:rsidRPr="002D15D0">
        <w:rPr>
          <w:rFonts w:ascii="Arial" w:eastAsia="Times New Roman" w:hAnsi="Arial" w:cs="Arial"/>
          <w:sz w:val="20"/>
          <w:szCs w:val="20"/>
        </w:rPr>
        <w:t xml:space="preserve"> izenačitev potenciala</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Dodatna izenačitev potenciala (DIP) v vlažnih prostorih, prostorih G1 in G2</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Za izenačitev potencialnih razlik  med ohišji električnih naprav in drugimi trdno vgrajenimi prevodnimi deli je potrebno izvesti dodatno izenačitev potenciala. V etažnih razdelilnikih je predvidena zbiralnica za dodatno izenačitev potenciala, na katero so priključeni posamezni vodniki za izenačitev potenciala.</w:t>
      </w:r>
    </w:p>
    <w:p w:rsidR="002D15D0" w:rsidRPr="002D15D0" w:rsidRDefault="002D15D0" w:rsidP="002D15D0">
      <w:pPr>
        <w:widowControl/>
        <w:autoSpaceDE/>
        <w:autoSpaceDN/>
        <w:rPr>
          <w:rFonts w:ascii="Arial" w:eastAsia="Times New Roman" w:hAnsi="Arial" w:cs="Arial"/>
          <w:sz w:val="20"/>
          <w:szCs w:val="20"/>
        </w:rPr>
      </w:pPr>
    </w:p>
    <w:p w:rsidR="002D15D0" w:rsidRPr="002D15D0" w:rsidRDefault="002D15D0" w:rsidP="002D15D0">
      <w:pPr>
        <w:widowControl/>
        <w:autoSpaceDE/>
        <w:autoSpaceDN/>
        <w:rPr>
          <w:rFonts w:ascii="Arial" w:eastAsia="Times New Roman" w:hAnsi="Arial" w:cs="Arial"/>
          <w:sz w:val="20"/>
          <w:szCs w:val="20"/>
        </w:rPr>
      </w:pPr>
      <w:r w:rsidRPr="002D15D0">
        <w:rPr>
          <w:rFonts w:ascii="Arial" w:eastAsia="Times New Roman" w:hAnsi="Arial" w:cs="Arial"/>
          <w:sz w:val="20"/>
          <w:szCs w:val="20"/>
        </w:rPr>
        <w:t xml:space="preserve">Dodatno izenačenje potencialov je izvedeno v vseh prostorih s kadjo in v prostorih medicinske uporabnosti G1 in G2. V prostorih G1 in G2 so na </w:t>
      </w:r>
      <w:proofErr w:type="spellStart"/>
      <w:r w:rsidRPr="002D15D0">
        <w:rPr>
          <w:rFonts w:ascii="Arial" w:eastAsia="Times New Roman" w:hAnsi="Arial" w:cs="Arial"/>
          <w:sz w:val="20"/>
          <w:szCs w:val="20"/>
        </w:rPr>
        <w:t>parapetnih</w:t>
      </w:r>
      <w:proofErr w:type="spellEnd"/>
      <w:r w:rsidRPr="002D15D0">
        <w:rPr>
          <w:rFonts w:ascii="Arial" w:eastAsia="Times New Roman" w:hAnsi="Arial" w:cs="Arial"/>
          <w:sz w:val="20"/>
          <w:szCs w:val="20"/>
        </w:rPr>
        <w:t xml:space="preserve"> kanalih v bližini pacienta predvideni ozemljitveni čepi po DIN 42801., preko katerih se z gibljivimi </w:t>
      </w:r>
      <w:proofErr w:type="spellStart"/>
      <w:r w:rsidRPr="002D15D0">
        <w:rPr>
          <w:rFonts w:ascii="Arial" w:eastAsia="Times New Roman" w:hAnsi="Arial" w:cs="Arial"/>
          <w:sz w:val="20"/>
          <w:szCs w:val="20"/>
        </w:rPr>
        <w:t>tokovodniki</w:t>
      </w:r>
      <w:proofErr w:type="spellEnd"/>
      <w:r w:rsidRPr="002D15D0">
        <w:rPr>
          <w:rFonts w:ascii="Arial" w:eastAsia="Times New Roman" w:hAnsi="Arial" w:cs="Arial"/>
          <w:sz w:val="20"/>
          <w:szCs w:val="20"/>
        </w:rPr>
        <w:t xml:space="preserve"> poveže premične </w:t>
      </w:r>
      <w:proofErr w:type="spellStart"/>
      <w:r w:rsidRPr="002D15D0">
        <w:rPr>
          <w:rFonts w:ascii="Arial" w:eastAsia="Times New Roman" w:hAnsi="Arial" w:cs="Arial"/>
          <w:sz w:val="20"/>
          <w:szCs w:val="20"/>
        </w:rPr>
        <w:t>elektromedicinske</w:t>
      </w:r>
      <w:proofErr w:type="spellEnd"/>
      <w:r w:rsidRPr="002D15D0">
        <w:rPr>
          <w:rFonts w:ascii="Arial" w:eastAsia="Times New Roman" w:hAnsi="Arial" w:cs="Arial"/>
          <w:sz w:val="20"/>
          <w:szCs w:val="20"/>
        </w:rPr>
        <w:t xml:space="preserve"> naprave na dodatno </w:t>
      </w:r>
      <w:proofErr w:type="spellStart"/>
      <w:r w:rsidRPr="002D15D0">
        <w:rPr>
          <w:rFonts w:ascii="Arial" w:eastAsia="Times New Roman" w:hAnsi="Arial" w:cs="Arial"/>
          <w:sz w:val="20"/>
          <w:szCs w:val="20"/>
        </w:rPr>
        <w:t>ienačitev</w:t>
      </w:r>
      <w:proofErr w:type="spellEnd"/>
      <w:r w:rsidRPr="002D15D0">
        <w:rPr>
          <w:rFonts w:ascii="Arial" w:eastAsia="Times New Roman" w:hAnsi="Arial" w:cs="Arial"/>
          <w:sz w:val="20"/>
          <w:szCs w:val="20"/>
        </w:rPr>
        <w:t xml:space="preserve"> potenciala. Zaščitni vodnik za izenačitev potenciala mora biti gibljiv, izoliran, zeleno rumene barve in v vsakem tokokrogu mora biti svoj vodnik.</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Na zbiralnico za dodatno izenačevanje potencialov (DIP) se v medicinskih prostorih z vodnikom preseka najmanj 4mm2 priključeni:</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 xml:space="preserve">-vsi tuji prevodni deli, ki so pri preiskavah in posegih na pacientu za </w:t>
      </w:r>
      <w:proofErr w:type="spellStart"/>
      <w:r w:rsidRPr="002D15D0">
        <w:rPr>
          <w:rFonts w:ascii="Arial" w:eastAsia="Times New Roman" w:hAnsi="Arial" w:cs="Arial"/>
          <w:sz w:val="20"/>
          <w:szCs w:val="20"/>
        </w:rPr>
        <w:t>elektromedicinskimi</w:t>
      </w:r>
      <w:proofErr w:type="spellEnd"/>
      <w:r w:rsidRPr="002D15D0">
        <w:rPr>
          <w:rFonts w:ascii="Arial" w:eastAsia="Times New Roman" w:hAnsi="Arial" w:cs="Arial"/>
          <w:sz w:val="20"/>
          <w:szCs w:val="20"/>
        </w:rPr>
        <w:t xml:space="preserve"> napravami, (ki so napajane iz omrežja), ki se nahajajo v območju 1,5m od pozicije pacienta (v dosegu rok) in katerih upornost (merjeno proti zaščitnemu vodniku) v prostorih G1 je manjša od 7kohm, v prostorih G2 pa manjša od 2,4Mohm ter medsebojno niso povezani,</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-odvodne mreže elektrostatično prevodnih podov,</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w:t>
      </w:r>
      <w:proofErr w:type="spellStart"/>
      <w:r w:rsidRPr="002D15D0">
        <w:rPr>
          <w:rFonts w:ascii="Arial" w:eastAsia="Times New Roman" w:hAnsi="Arial" w:cs="Arial"/>
          <w:sz w:val="20"/>
          <w:szCs w:val="20"/>
        </w:rPr>
        <w:t>oklopi</w:t>
      </w:r>
      <w:proofErr w:type="spellEnd"/>
      <w:r w:rsidRPr="002D15D0">
        <w:rPr>
          <w:rFonts w:ascii="Arial" w:eastAsia="Times New Roman" w:hAnsi="Arial" w:cs="Arial"/>
          <w:sz w:val="20"/>
          <w:szCs w:val="20"/>
        </w:rPr>
        <w:t xml:space="preserve"> proti vplivu električnih motilnih polj,</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-odvodne mreže elektrostatičnih prevodnih podov,</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-stabilne OP mize, ki niso na električni pogon in, ki niso povezane z zaščitnim vodnikom,</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-OP luči pri uporabi zaščitne male napetosti z zanesljivo ločitvijo (PELV).</w:t>
      </w:r>
    </w:p>
    <w:p w:rsidR="002D15D0" w:rsidRPr="002D15D0" w:rsidRDefault="002D15D0" w:rsidP="002D15D0">
      <w:pPr>
        <w:widowControl/>
        <w:autoSpaceDE/>
        <w:autoSpaceDN/>
        <w:jc w:val="both"/>
        <w:rPr>
          <w:rFonts w:ascii="Arial" w:eastAsia="Times New Roman" w:hAnsi="Arial" w:cs="Arial"/>
          <w:sz w:val="20"/>
          <w:szCs w:val="20"/>
        </w:rPr>
      </w:pP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 xml:space="preserve">V G2 prostorih  v bližini pozicije pacienta se namestijo standardizirani priključni čepi po DIN 42801, preko katerih se z gibljivimi </w:t>
      </w:r>
      <w:proofErr w:type="spellStart"/>
      <w:r w:rsidRPr="002D15D0">
        <w:rPr>
          <w:rFonts w:ascii="Arial" w:eastAsia="Times New Roman" w:hAnsi="Arial" w:cs="Arial"/>
          <w:sz w:val="20"/>
          <w:szCs w:val="20"/>
        </w:rPr>
        <w:t>tokovodniki</w:t>
      </w:r>
      <w:proofErr w:type="spellEnd"/>
      <w:r w:rsidRPr="002D15D0">
        <w:rPr>
          <w:rFonts w:ascii="Arial" w:eastAsia="Times New Roman" w:hAnsi="Arial" w:cs="Arial"/>
          <w:sz w:val="20"/>
          <w:szCs w:val="20"/>
        </w:rPr>
        <w:t xml:space="preserve"> poveže premične </w:t>
      </w:r>
      <w:proofErr w:type="spellStart"/>
      <w:r w:rsidRPr="002D15D0">
        <w:rPr>
          <w:rFonts w:ascii="Arial" w:eastAsia="Times New Roman" w:hAnsi="Arial" w:cs="Arial"/>
          <w:sz w:val="20"/>
          <w:szCs w:val="20"/>
        </w:rPr>
        <w:t>elektromedicinske</w:t>
      </w:r>
      <w:proofErr w:type="spellEnd"/>
      <w:r w:rsidRPr="002D15D0">
        <w:rPr>
          <w:rFonts w:ascii="Arial" w:eastAsia="Times New Roman" w:hAnsi="Arial" w:cs="Arial"/>
          <w:sz w:val="20"/>
          <w:szCs w:val="20"/>
        </w:rPr>
        <w:t xml:space="preserve"> naprave na dodatno izenačitev potenciala pri </w:t>
      </w:r>
      <w:proofErr w:type="spellStart"/>
      <w:r w:rsidRPr="002D15D0">
        <w:rPr>
          <w:rFonts w:ascii="Arial" w:eastAsia="Times New Roman" w:hAnsi="Arial" w:cs="Arial"/>
          <w:sz w:val="20"/>
          <w:szCs w:val="20"/>
        </w:rPr>
        <w:t>intrakardialnih</w:t>
      </w:r>
      <w:proofErr w:type="spellEnd"/>
      <w:r w:rsidRPr="002D15D0">
        <w:rPr>
          <w:rFonts w:ascii="Arial" w:eastAsia="Times New Roman" w:hAnsi="Arial" w:cs="Arial"/>
          <w:sz w:val="20"/>
          <w:szCs w:val="20"/>
        </w:rPr>
        <w:t xml:space="preserve"> posegih, pri uporabi visokofrekvenčne kirurgije in pri premičnih OP mizah.</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Times New Roman" w:hAnsi="Arial" w:cs="Arial"/>
          <w:sz w:val="20"/>
          <w:szCs w:val="20"/>
        </w:rPr>
        <w:t xml:space="preserve">V prostorih G2 sme biti ob normalnem obratovanju </w:t>
      </w:r>
      <w:proofErr w:type="spellStart"/>
      <w:r w:rsidRPr="002D15D0">
        <w:rPr>
          <w:rFonts w:ascii="Arial" w:eastAsia="Times New Roman" w:hAnsi="Arial" w:cs="Arial"/>
          <w:sz w:val="20"/>
          <w:szCs w:val="20"/>
        </w:rPr>
        <w:t>elektro</w:t>
      </w:r>
      <w:proofErr w:type="spellEnd"/>
      <w:r w:rsidRPr="002D15D0">
        <w:rPr>
          <w:rFonts w:ascii="Arial" w:eastAsia="Times New Roman" w:hAnsi="Arial" w:cs="Arial"/>
          <w:sz w:val="20"/>
          <w:szCs w:val="20"/>
        </w:rPr>
        <w:t xml:space="preserve"> naprav (brez okvare) napetost med tujimi prevodnimi deli, zaščitnimi kontakti vtičnic in ohišji </w:t>
      </w:r>
      <w:proofErr w:type="spellStart"/>
      <w:r w:rsidRPr="002D15D0">
        <w:rPr>
          <w:rFonts w:ascii="Arial" w:eastAsia="Times New Roman" w:hAnsi="Arial" w:cs="Arial"/>
          <w:sz w:val="20"/>
          <w:szCs w:val="20"/>
        </w:rPr>
        <w:t>elektro</w:t>
      </w:r>
      <w:proofErr w:type="spellEnd"/>
      <w:r w:rsidRPr="002D15D0">
        <w:rPr>
          <w:rFonts w:ascii="Arial" w:eastAsia="Times New Roman" w:hAnsi="Arial" w:cs="Arial"/>
          <w:sz w:val="20"/>
          <w:szCs w:val="20"/>
        </w:rPr>
        <w:t xml:space="preserve"> naprav nižja od vrednosti 20mV</w:t>
      </w:r>
    </w:p>
    <w:p w:rsidR="002D15D0" w:rsidRPr="002D15D0" w:rsidRDefault="002D15D0" w:rsidP="002D15D0">
      <w:pPr>
        <w:widowControl/>
        <w:autoSpaceDE/>
        <w:autoSpaceDN/>
        <w:jc w:val="both"/>
        <w:rPr>
          <w:rFonts w:ascii="Arial" w:eastAsia="Arial" w:hAnsi="Arial" w:cs="Arial"/>
          <w:sz w:val="20"/>
          <w:szCs w:val="20"/>
        </w:rPr>
      </w:pPr>
      <w:r w:rsidRPr="002D15D0">
        <w:rPr>
          <w:rFonts w:ascii="Arial" w:eastAsia="Times New Roman" w:hAnsi="Arial" w:cs="Arial"/>
          <w:sz w:val="20"/>
          <w:szCs w:val="20"/>
        </w:rPr>
        <w:t>v vlažnih prostorih se z vodnikom preseka 4mm2 povežejo kovinska odvodne cevi umivalnikov, kovinske cevi kanalizacije, kovinske vodovodne cevi, kovinske kopalne kadi, kovinske cevi centralnega ogrevanja, kovinski preliv kopalne kadi...</w:t>
      </w:r>
    </w:p>
    <w:p w:rsidR="002D15D0" w:rsidRPr="002D15D0" w:rsidRDefault="002D15D0" w:rsidP="002D15D0">
      <w:pPr>
        <w:widowControl/>
        <w:autoSpaceDE/>
        <w:autoSpaceDN/>
        <w:jc w:val="both"/>
        <w:rPr>
          <w:rFonts w:ascii="Arial" w:eastAsia="Times New Roman" w:hAnsi="Arial" w:cs="Arial"/>
          <w:sz w:val="20"/>
          <w:szCs w:val="20"/>
        </w:rPr>
      </w:pPr>
      <w:r w:rsidRPr="002D15D0">
        <w:rPr>
          <w:rFonts w:ascii="Arial" w:eastAsia="Arial" w:hAnsi="Arial" w:cs="Arial"/>
          <w:sz w:val="20"/>
          <w:szCs w:val="20"/>
        </w:rPr>
        <w:t>V</w:t>
      </w:r>
      <w:r w:rsidRPr="002D15D0">
        <w:rPr>
          <w:rFonts w:ascii="Arial" w:eastAsia="Times New Roman" w:hAnsi="Arial" w:cs="Arial"/>
          <w:sz w:val="20"/>
          <w:szCs w:val="20"/>
        </w:rPr>
        <w:t xml:space="preserve"> primeru da IT sistem napaja več prostorov (z eno nadzorno napravo) morajo biti tudi zbiralnice za izenačitev potenciala med sabo povezane z vodnikom za izenačitev potenciala</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r w:rsidRPr="002D15D0">
        <w:rPr>
          <w:rFonts w:ascii="Arial" w:eastAsia="Times New Roman" w:hAnsi="Arial" w:cs="Arial"/>
          <w:sz w:val="20"/>
          <w:szCs w:val="20"/>
        </w:rPr>
        <w:t>Strelovodna napeljava je obstoječa in ni predmet projekta.</w:t>
      </w: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D15D0" w:rsidRPr="002D15D0" w:rsidRDefault="002D15D0" w:rsidP="002D15D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486EAA" w:rsidRDefault="00486EAA" w:rsidP="003B3386">
      <w:pPr>
        <w:widowControl/>
        <w:autoSpaceDE/>
        <w:autoSpaceDN/>
        <w:rPr>
          <w:rFonts w:ascii="Arial" w:eastAsia="Times New Roman" w:hAnsi="Arial" w:cs="Arial"/>
          <w:b/>
          <w:sz w:val="20"/>
          <w:szCs w:val="20"/>
        </w:rPr>
      </w:pPr>
    </w:p>
    <w:p w:rsidR="00486EAA" w:rsidRDefault="00486EAA" w:rsidP="003B3386">
      <w:pPr>
        <w:widowControl/>
        <w:autoSpaceDE/>
        <w:autoSpaceDN/>
        <w:rPr>
          <w:rFonts w:ascii="Arial" w:eastAsia="Times New Roman" w:hAnsi="Arial" w:cs="Arial"/>
          <w:b/>
          <w:sz w:val="20"/>
          <w:szCs w:val="20"/>
        </w:rPr>
      </w:pPr>
    </w:p>
    <w:p w:rsidR="00486EAA" w:rsidRDefault="00486EAA" w:rsidP="003B3386">
      <w:pPr>
        <w:widowControl/>
        <w:autoSpaceDE/>
        <w:autoSpaceDN/>
        <w:rPr>
          <w:rFonts w:ascii="Arial" w:eastAsia="Times New Roman" w:hAnsi="Arial" w:cs="Arial"/>
          <w:b/>
          <w:sz w:val="20"/>
          <w:szCs w:val="20"/>
        </w:rPr>
      </w:pPr>
    </w:p>
    <w:p w:rsidR="00486EAA" w:rsidRDefault="00486EAA" w:rsidP="003B3386">
      <w:pPr>
        <w:widowControl/>
        <w:autoSpaceDE/>
        <w:autoSpaceDN/>
        <w:rPr>
          <w:rFonts w:ascii="Arial" w:eastAsia="Times New Roman" w:hAnsi="Arial" w:cs="Arial"/>
          <w:b/>
          <w:sz w:val="20"/>
          <w:szCs w:val="20"/>
        </w:rPr>
      </w:pPr>
    </w:p>
    <w:p w:rsidR="00486EAA" w:rsidRDefault="00486EAA" w:rsidP="003B3386">
      <w:pPr>
        <w:widowControl/>
        <w:autoSpaceDE/>
        <w:autoSpaceDN/>
        <w:rPr>
          <w:rFonts w:ascii="Arial" w:eastAsia="Times New Roman" w:hAnsi="Arial" w:cs="Arial"/>
          <w:b/>
          <w:sz w:val="20"/>
          <w:szCs w:val="20"/>
        </w:rPr>
      </w:pPr>
    </w:p>
    <w:p w:rsidR="00486EAA" w:rsidRDefault="00486EAA" w:rsidP="003B3386">
      <w:pPr>
        <w:widowControl/>
        <w:autoSpaceDE/>
        <w:autoSpaceDN/>
        <w:rPr>
          <w:rFonts w:ascii="Arial" w:eastAsia="Times New Roman" w:hAnsi="Arial" w:cs="Arial"/>
          <w:b/>
          <w:sz w:val="20"/>
          <w:szCs w:val="20"/>
        </w:rPr>
      </w:pPr>
    </w:p>
    <w:p w:rsidR="00486EAA" w:rsidRDefault="00486EAA" w:rsidP="003B3386">
      <w:pPr>
        <w:widowControl/>
        <w:autoSpaceDE/>
        <w:autoSpaceDN/>
        <w:rPr>
          <w:rFonts w:ascii="Arial" w:eastAsia="Times New Roman" w:hAnsi="Arial" w:cs="Arial"/>
          <w:b/>
          <w:sz w:val="20"/>
          <w:szCs w:val="20"/>
        </w:rPr>
      </w:pPr>
    </w:p>
    <w:p w:rsidR="00486EAA" w:rsidRDefault="00486EAA" w:rsidP="003B3386">
      <w:pPr>
        <w:widowControl/>
        <w:autoSpaceDE/>
        <w:autoSpaceDN/>
        <w:rPr>
          <w:rFonts w:ascii="Arial" w:eastAsia="Times New Roman" w:hAnsi="Arial" w:cs="Arial"/>
          <w:b/>
          <w:sz w:val="20"/>
          <w:szCs w:val="20"/>
        </w:rPr>
      </w:pPr>
    </w:p>
    <w:p w:rsidR="00486EAA" w:rsidRDefault="00486EAA">
      <w:pPr>
        <w:widowControl/>
        <w:autoSpaceDE/>
        <w:autoSpaceDN/>
        <w:spacing w:after="200" w:line="276" w:lineRule="auto"/>
        <w:rPr>
          <w:rFonts w:ascii="Arial" w:eastAsia="Times New Roman" w:hAnsi="Arial" w:cs="Arial"/>
          <w:b/>
          <w:sz w:val="20"/>
          <w:szCs w:val="20"/>
        </w:rPr>
      </w:pPr>
      <w:r>
        <w:rPr>
          <w:rFonts w:ascii="Arial" w:eastAsia="Times New Roman" w:hAnsi="Arial" w:cs="Arial"/>
          <w:b/>
          <w:sz w:val="20"/>
          <w:szCs w:val="20"/>
        </w:rPr>
        <w:br w:type="page"/>
      </w:r>
    </w:p>
    <w:p w:rsidR="003B3386" w:rsidRPr="003B3386" w:rsidRDefault="003B3386" w:rsidP="003B3386">
      <w:pPr>
        <w:widowControl/>
        <w:autoSpaceDE/>
        <w:autoSpaceDN/>
        <w:rPr>
          <w:rFonts w:ascii="Arial" w:eastAsia="Times New Roman" w:hAnsi="Arial" w:cs="Arial"/>
          <w:b/>
          <w:sz w:val="20"/>
          <w:szCs w:val="20"/>
        </w:rPr>
      </w:pPr>
      <w:r w:rsidRPr="003B3386">
        <w:rPr>
          <w:rFonts w:ascii="Arial" w:eastAsia="Times New Roman" w:hAnsi="Arial" w:cs="Arial"/>
          <w:b/>
          <w:sz w:val="20"/>
          <w:szCs w:val="20"/>
        </w:rPr>
        <w:lastRenderedPageBreak/>
        <w:t>POPIS DEL V EXCEL</w:t>
      </w:r>
    </w:p>
    <w:p w:rsidR="003B3386" w:rsidRPr="003B3386" w:rsidRDefault="003B3386" w:rsidP="003B3386">
      <w:pPr>
        <w:widowControl/>
        <w:tabs>
          <w:tab w:val="left" w:pos="1560"/>
        </w:tabs>
        <w:autoSpaceDE/>
        <w:autoSpaceDN/>
        <w:jc w:val="center"/>
        <w:rPr>
          <w:rFonts w:ascii="Arial" w:eastAsia="Times New Roman" w:hAnsi="Arial" w:cs="Arial"/>
          <w:sz w:val="20"/>
          <w:szCs w:val="20"/>
          <w:u w:val="single"/>
        </w:rPr>
      </w:pPr>
    </w:p>
    <w:p w:rsidR="003B3386" w:rsidRPr="003B3386" w:rsidRDefault="003B3386" w:rsidP="003B3386">
      <w:pPr>
        <w:widowControl/>
        <w:tabs>
          <w:tab w:val="left" w:pos="1560"/>
        </w:tabs>
        <w:autoSpaceDE/>
        <w:autoSpaceDN/>
        <w:jc w:val="center"/>
        <w:rPr>
          <w:rFonts w:ascii="Arial" w:eastAsia="Times New Roman" w:hAnsi="Arial" w:cs="Arial"/>
          <w:sz w:val="20"/>
          <w:szCs w:val="20"/>
          <w:u w:val="single"/>
        </w:rPr>
      </w:pPr>
    </w:p>
    <w:p w:rsidR="003B3386" w:rsidRPr="003B3386" w:rsidRDefault="003B3386" w:rsidP="003B3386">
      <w:pPr>
        <w:widowControl/>
        <w:tabs>
          <w:tab w:val="left" w:pos="1560"/>
        </w:tabs>
        <w:autoSpaceDE/>
        <w:autoSpaceDN/>
        <w:jc w:val="center"/>
        <w:rPr>
          <w:rFonts w:ascii="Arial" w:eastAsia="Times New Roman" w:hAnsi="Arial" w:cs="Arial"/>
          <w:sz w:val="20"/>
          <w:szCs w:val="20"/>
          <w:u w:val="single"/>
        </w:rPr>
      </w:pPr>
    </w:p>
    <w:p w:rsidR="003B3386" w:rsidRPr="003B3386" w:rsidRDefault="003B3386" w:rsidP="003B3386">
      <w:pPr>
        <w:widowControl/>
        <w:tabs>
          <w:tab w:val="left" w:pos="1560"/>
        </w:tabs>
        <w:autoSpaceDE/>
        <w:autoSpaceDN/>
        <w:jc w:val="center"/>
        <w:rPr>
          <w:rFonts w:ascii="Arial" w:eastAsia="Times New Roman" w:hAnsi="Arial" w:cs="Arial"/>
          <w:sz w:val="20"/>
          <w:szCs w:val="20"/>
          <w:u w:val="single"/>
        </w:rPr>
      </w:pPr>
    </w:p>
    <w:p w:rsidR="003B3386" w:rsidRPr="003B3386" w:rsidRDefault="003B3386" w:rsidP="003B3386">
      <w:pPr>
        <w:widowControl/>
        <w:tabs>
          <w:tab w:val="left" w:pos="1560"/>
        </w:tabs>
        <w:autoSpaceDE/>
        <w:autoSpaceDN/>
        <w:jc w:val="center"/>
        <w:rPr>
          <w:rFonts w:ascii="Arial" w:eastAsia="Times New Roman" w:hAnsi="Arial" w:cs="Arial"/>
          <w:sz w:val="20"/>
          <w:szCs w:val="20"/>
          <w:u w:val="single"/>
        </w:rPr>
      </w:pPr>
    </w:p>
    <w:p w:rsidR="003B3386" w:rsidRPr="003B3386" w:rsidRDefault="003B3386" w:rsidP="003B3386">
      <w:pPr>
        <w:widowControl/>
        <w:tabs>
          <w:tab w:val="left" w:pos="1560"/>
        </w:tabs>
        <w:autoSpaceDE/>
        <w:autoSpaceDN/>
        <w:jc w:val="center"/>
        <w:rPr>
          <w:rFonts w:ascii="Arial" w:eastAsia="Times New Roman" w:hAnsi="Arial" w:cs="Arial"/>
          <w:b/>
          <w:sz w:val="20"/>
          <w:szCs w:val="20"/>
        </w:rPr>
      </w:pPr>
      <w:r w:rsidRPr="003B3386">
        <w:rPr>
          <w:rFonts w:ascii="Arial" w:eastAsia="Times New Roman" w:hAnsi="Arial" w:cs="Arial"/>
          <w:b/>
          <w:sz w:val="20"/>
          <w:szCs w:val="20"/>
        </w:rPr>
        <w:br w:type="page"/>
      </w:r>
      <w:r w:rsidRPr="003B3386">
        <w:rPr>
          <w:rFonts w:ascii="Arial" w:eastAsia="Times New Roman" w:hAnsi="Arial" w:cs="Arial"/>
          <w:b/>
          <w:sz w:val="20"/>
          <w:szCs w:val="20"/>
        </w:rPr>
        <w:lastRenderedPageBreak/>
        <w:t>4. RISBE</w:t>
      </w:r>
    </w:p>
    <w:p w:rsidR="003B3386" w:rsidRPr="003B3386" w:rsidRDefault="003B3386" w:rsidP="003B3386">
      <w:pPr>
        <w:widowControl/>
        <w:tabs>
          <w:tab w:val="left" w:pos="1560"/>
        </w:tabs>
        <w:autoSpaceDE/>
        <w:autoSpaceDN/>
        <w:rPr>
          <w:rFonts w:ascii="Arial" w:eastAsia="Times New Roman" w:hAnsi="Arial" w:cs="Arial"/>
          <w:b/>
          <w:sz w:val="20"/>
          <w:szCs w:val="20"/>
        </w:rPr>
      </w:pPr>
    </w:p>
    <w:p w:rsidR="003B3386" w:rsidRPr="003B3386" w:rsidRDefault="003B3386" w:rsidP="003B3386">
      <w:pPr>
        <w:widowControl/>
        <w:tabs>
          <w:tab w:val="left" w:pos="1560"/>
        </w:tabs>
        <w:autoSpaceDE/>
        <w:autoSpaceDN/>
        <w:rPr>
          <w:rFonts w:ascii="Arial" w:eastAsia="Times New Roman" w:hAnsi="Arial" w:cs="Arial"/>
          <w:b/>
          <w:sz w:val="20"/>
          <w:szCs w:val="20"/>
        </w:rPr>
      </w:pPr>
    </w:p>
    <w:p w:rsidR="003B3386" w:rsidRPr="003B3386" w:rsidRDefault="003B3386" w:rsidP="003B3386">
      <w:pPr>
        <w:widowControl/>
        <w:tabs>
          <w:tab w:val="left" w:pos="1560"/>
        </w:tabs>
        <w:autoSpaceDE/>
        <w:autoSpaceDN/>
        <w:rPr>
          <w:rFonts w:ascii="Arial" w:eastAsia="Times New Roman" w:hAnsi="Arial" w:cs="Arial"/>
          <w:b/>
          <w:sz w:val="20"/>
          <w:szCs w:val="20"/>
        </w:rPr>
      </w:pPr>
    </w:p>
    <w:p w:rsidR="003B3386" w:rsidRPr="003B3386" w:rsidRDefault="003B3386" w:rsidP="003B3386">
      <w:pPr>
        <w:widowControl/>
        <w:tabs>
          <w:tab w:val="left" w:pos="1560"/>
        </w:tabs>
        <w:autoSpaceDE/>
        <w:autoSpaceDN/>
        <w:rPr>
          <w:rFonts w:ascii="Arial" w:eastAsia="Times New Roman" w:hAnsi="Arial" w:cs="Arial"/>
          <w:b/>
          <w:sz w:val="20"/>
          <w:szCs w:val="20"/>
        </w:rPr>
      </w:pPr>
    </w:p>
    <w:p w:rsidR="003B3386" w:rsidRPr="003B3386" w:rsidRDefault="003B3386" w:rsidP="003B3386">
      <w:pPr>
        <w:widowControl/>
        <w:tabs>
          <w:tab w:val="left" w:pos="1560"/>
        </w:tabs>
        <w:autoSpaceDE/>
        <w:autoSpaceDN/>
        <w:rPr>
          <w:rFonts w:ascii="Arial" w:eastAsia="Times New Roman" w:hAnsi="Arial" w:cs="Arial"/>
          <w:b/>
          <w:sz w:val="20"/>
          <w:szCs w:val="20"/>
        </w:rPr>
      </w:pPr>
    </w:p>
    <w:p w:rsidR="003B3386" w:rsidRPr="003B3386" w:rsidRDefault="003B3386" w:rsidP="003B3386">
      <w:pPr>
        <w:widowControl/>
        <w:tabs>
          <w:tab w:val="left" w:pos="1560"/>
        </w:tabs>
        <w:autoSpaceDE/>
        <w:autoSpaceDN/>
        <w:rPr>
          <w:rFonts w:ascii="Arial" w:eastAsia="Times New Roman" w:hAnsi="Arial" w:cs="Arial"/>
          <w:b/>
          <w:sz w:val="20"/>
          <w:szCs w:val="20"/>
        </w:rPr>
      </w:pPr>
    </w:p>
    <w:p w:rsidR="003B3386" w:rsidRPr="003B3386" w:rsidRDefault="003B3386" w:rsidP="003B3386">
      <w:pPr>
        <w:widowControl/>
        <w:tabs>
          <w:tab w:val="left" w:pos="1560"/>
        </w:tabs>
        <w:autoSpaceDE/>
        <w:autoSpaceDN/>
        <w:rPr>
          <w:rFonts w:ascii="Arial" w:eastAsia="Times New Roman" w:hAnsi="Arial" w:cs="Arial"/>
          <w:b/>
          <w:sz w:val="20"/>
          <w:szCs w:val="20"/>
        </w:rPr>
      </w:pPr>
    </w:p>
    <w:p w:rsidR="003B3386" w:rsidRPr="003B3386" w:rsidRDefault="003B3386" w:rsidP="003B3386">
      <w:pPr>
        <w:widowControl/>
        <w:tabs>
          <w:tab w:val="left" w:pos="1560"/>
        </w:tabs>
        <w:autoSpaceDE/>
        <w:autoSpaceDN/>
        <w:rPr>
          <w:rFonts w:ascii="Arial" w:eastAsia="Times New Roman" w:hAnsi="Arial" w:cs="Arial"/>
          <w:b/>
          <w:sz w:val="20"/>
          <w:szCs w:val="20"/>
        </w:rPr>
      </w:pPr>
    </w:p>
    <w:p w:rsidR="003B3386" w:rsidRPr="003B3386" w:rsidRDefault="003B3386" w:rsidP="003B3386">
      <w:pPr>
        <w:widowControl/>
        <w:tabs>
          <w:tab w:val="left" w:pos="1560"/>
        </w:tabs>
        <w:autoSpaceDE/>
        <w:autoSpaceDN/>
        <w:rPr>
          <w:rFonts w:ascii="Arial" w:eastAsia="Times New Roman" w:hAnsi="Arial" w:cs="Arial"/>
          <w:b/>
          <w:sz w:val="20"/>
          <w:szCs w:val="20"/>
        </w:rPr>
      </w:pPr>
    </w:p>
    <w:p w:rsidR="003B3386" w:rsidRPr="003B3386" w:rsidRDefault="003B3386" w:rsidP="003B338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3B3386" w:rsidRPr="003B3386" w:rsidRDefault="003B3386" w:rsidP="003B338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rPr>
          <w:rFonts w:ascii="Arial" w:eastAsia="Times New Roman" w:hAnsi="Arial" w:cs="Arial"/>
          <w:sz w:val="20"/>
          <w:szCs w:val="20"/>
        </w:rPr>
      </w:pPr>
    </w:p>
    <w:p w:rsidR="0028396B" w:rsidRDefault="0028396B" w:rsidP="00D9291C">
      <w:pPr>
        <w:tabs>
          <w:tab w:val="left" w:pos="1605"/>
        </w:tabs>
        <w:rPr>
          <w:rFonts w:asciiTheme="minorHAnsi" w:hAnsiTheme="minorHAnsi"/>
          <w:sz w:val="24"/>
          <w:szCs w:val="24"/>
        </w:rPr>
      </w:pPr>
    </w:p>
    <w:p w:rsidR="0028396B" w:rsidRDefault="0028396B" w:rsidP="00D9291C">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28396B" w:rsidRDefault="0028396B" w:rsidP="0028396B">
      <w:pPr>
        <w:tabs>
          <w:tab w:val="left" w:pos="1605"/>
        </w:tabs>
        <w:rPr>
          <w:rFonts w:asciiTheme="minorHAnsi" w:hAnsiTheme="minorHAnsi"/>
          <w:sz w:val="24"/>
          <w:szCs w:val="24"/>
        </w:rPr>
      </w:pPr>
    </w:p>
    <w:p w:rsidR="00962A3A" w:rsidRPr="006C637C" w:rsidRDefault="00962A3A" w:rsidP="0028396B">
      <w:pPr>
        <w:tabs>
          <w:tab w:val="left" w:pos="1605"/>
        </w:tabs>
        <w:rPr>
          <w:rFonts w:asciiTheme="minorHAnsi" w:hAnsiTheme="minorHAnsi"/>
          <w:sz w:val="24"/>
          <w:szCs w:val="24"/>
        </w:rPr>
      </w:pPr>
    </w:p>
    <w:tbl>
      <w:tblPr>
        <w:tblW w:w="9856" w:type="dxa"/>
        <w:tblInd w:w="70" w:type="dxa"/>
        <w:tblCellMar>
          <w:left w:w="70" w:type="dxa"/>
          <w:right w:w="70" w:type="dxa"/>
        </w:tblCellMar>
        <w:tblLook w:val="04A0" w:firstRow="1" w:lastRow="0" w:firstColumn="1" w:lastColumn="0" w:noHBand="0" w:noVBand="1"/>
      </w:tblPr>
      <w:tblGrid>
        <w:gridCol w:w="9856"/>
      </w:tblGrid>
      <w:tr w:rsidR="0028396B" w:rsidRPr="00BF29D2" w:rsidTr="0028396B">
        <w:trPr>
          <w:trHeight w:val="747"/>
        </w:trPr>
        <w:tc>
          <w:tcPr>
            <w:tcW w:w="9714" w:type="dxa"/>
            <w:tcBorders>
              <w:top w:val="nil"/>
              <w:left w:val="nil"/>
              <w:bottom w:val="nil"/>
              <w:right w:val="nil"/>
            </w:tcBorders>
            <w:shd w:val="clear" w:color="auto" w:fill="auto"/>
            <w:hideMark/>
          </w:tcPr>
          <w:p w:rsidR="0028396B" w:rsidRPr="00BF29D2" w:rsidRDefault="0028396B" w:rsidP="0028396B">
            <w:pPr>
              <w:widowControl/>
              <w:autoSpaceDE/>
              <w:autoSpaceDN/>
              <w:rPr>
                <w:rFonts w:asciiTheme="minorHAnsi" w:eastAsia="Times New Roman" w:hAnsiTheme="minorHAnsi"/>
                <w:b/>
                <w:bCs/>
                <w:color w:val="000000"/>
                <w:sz w:val="36"/>
                <w:szCs w:val="36"/>
              </w:rPr>
            </w:pPr>
            <w:r>
              <w:rPr>
                <w:rFonts w:asciiTheme="minorHAnsi" w:eastAsia="Times New Roman" w:hAnsiTheme="minorHAnsi"/>
                <w:b/>
                <w:bCs/>
                <w:color w:val="000000"/>
                <w:sz w:val="36"/>
                <w:szCs w:val="36"/>
              </w:rPr>
              <w:t>GRAFIČNI DEL – TEHNIČNI PRIKAZI</w:t>
            </w:r>
          </w:p>
        </w:tc>
      </w:tr>
    </w:tbl>
    <w:p w:rsidR="0028396B" w:rsidRPr="00997692" w:rsidRDefault="0028396B" w:rsidP="0028396B">
      <w:pPr>
        <w:tabs>
          <w:tab w:val="left" w:pos="1605"/>
        </w:tabs>
        <w:rPr>
          <w:sz w:val="24"/>
          <w:szCs w:val="24"/>
        </w:rPr>
      </w:pPr>
    </w:p>
    <w:p w:rsidR="00997692" w:rsidRPr="00A61A61" w:rsidRDefault="00DB7B34" w:rsidP="00A61A61">
      <w:pPr>
        <w:pStyle w:val="Odstavekseznama"/>
        <w:numPr>
          <w:ilvl w:val="0"/>
          <w:numId w:val="5"/>
        </w:numPr>
        <w:tabs>
          <w:tab w:val="left" w:pos="1605"/>
        </w:tabs>
        <w:rPr>
          <w:sz w:val="20"/>
          <w:szCs w:val="20"/>
        </w:rPr>
      </w:pPr>
      <w:r w:rsidRPr="00A61A61">
        <w:rPr>
          <w:sz w:val="20"/>
          <w:szCs w:val="20"/>
        </w:rPr>
        <w:t>TLORIS 1.</w:t>
      </w:r>
      <w:r w:rsidR="00A06B4D" w:rsidRPr="00A61A61">
        <w:rPr>
          <w:sz w:val="20"/>
          <w:szCs w:val="20"/>
        </w:rPr>
        <w:t xml:space="preserve"> </w:t>
      </w:r>
      <w:r w:rsidRPr="00A61A61">
        <w:rPr>
          <w:sz w:val="20"/>
          <w:szCs w:val="20"/>
        </w:rPr>
        <w:t>NADSTROPJA  RAZSVETLJAVA</w:t>
      </w:r>
    </w:p>
    <w:p w:rsidR="00997692" w:rsidRPr="00A61A61" w:rsidRDefault="00DB7B34" w:rsidP="00A61A61">
      <w:pPr>
        <w:pStyle w:val="Odstavekseznama"/>
        <w:numPr>
          <w:ilvl w:val="0"/>
          <w:numId w:val="5"/>
        </w:numPr>
        <w:tabs>
          <w:tab w:val="left" w:pos="1605"/>
        </w:tabs>
        <w:rPr>
          <w:sz w:val="20"/>
          <w:szCs w:val="20"/>
        </w:rPr>
      </w:pPr>
      <w:r w:rsidRPr="00A61A61">
        <w:rPr>
          <w:sz w:val="20"/>
          <w:szCs w:val="20"/>
        </w:rPr>
        <w:t>TLORIS 1.</w:t>
      </w:r>
      <w:r w:rsidR="00A06B4D" w:rsidRPr="00A61A61">
        <w:rPr>
          <w:sz w:val="20"/>
          <w:szCs w:val="20"/>
        </w:rPr>
        <w:t xml:space="preserve"> </w:t>
      </w:r>
      <w:r w:rsidRPr="00A61A61">
        <w:rPr>
          <w:sz w:val="20"/>
          <w:szCs w:val="20"/>
        </w:rPr>
        <w:t>NADSTROPJA  MOČ</w:t>
      </w:r>
    </w:p>
    <w:p w:rsidR="0037625C" w:rsidRPr="000D2B15" w:rsidRDefault="00C317D9" w:rsidP="000D2B15">
      <w:pPr>
        <w:pStyle w:val="Odstavekseznama"/>
        <w:numPr>
          <w:ilvl w:val="0"/>
          <w:numId w:val="5"/>
        </w:numPr>
        <w:tabs>
          <w:tab w:val="left" w:pos="1605"/>
        </w:tabs>
        <w:rPr>
          <w:sz w:val="20"/>
          <w:szCs w:val="20"/>
        </w:rPr>
      </w:pPr>
      <w:r>
        <w:rPr>
          <w:sz w:val="20"/>
          <w:szCs w:val="20"/>
        </w:rPr>
        <w:t>TLORIS 1.</w:t>
      </w:r>
      <w:r w:rsidR="00A06B4D">
        <w:rPr>
          <w:sz w:val="20"/>
          <w:szCs w:val="20"/>
        </w:rPr>
        <w:t xml:space="preserve"> </w:t>
      </w:r>
      <w:r>
        <w:rPr>
          <w:sz w:val="20"/>
          <w:szCs w:val="20"/>
        </w:rPr>
        <w:t>NADSTROPJA MOČ KLIME IN PREZRAČEVANJA</w:t>
      </w:r>
      <w:r w:rsidR="00A61A61">
        <w:rPr>
          <w:sz w:val="20"/>
          <w:szCs w:val="20"/>
        </w:rPr>
        <w:br/>
      </w:r>
    </w:p>
    <w:p w:rsidR="003B20CB" w:rsidRPr="00A61A61" w:rsidRDefault="00DB7B34" w:rsidP="00A61A61">
      <w:pPr>
        <w:pStyle w:val="Odstavekseznama"/>
        <w:numPr>
          <w:ilvl w:val="0"/>
          <w:numId w:val="6"/>
        </w:numPr>
        <w:tabs>
          <w:tab w:val="left" w:pos="1605"/>
        </w:tabs>
        <w:rPr>
          <w:sz w:val="20"/>
          <w:szCs w:val="20"/>
        </w:rPr>
      </w:pPr>
      <w:r w:rsidRPr="00A61A61">
        <w:rPr>
          <w:sz w:val="20"/>
          <w:szCs w:val="20"/>
        </w:rPr>
        <w:t>TLORIS 1.</w:t>
      </w:r>
      <w:r w:rsidR="00A06B4D" w:rsidRPr="00A61A61">
        <w:rPr>
          <w:sz w:val="20"/>
          <w:szCs w:val="20"/>
        </w:rPr>
        <w:t xml:space="preserve"> </w:t>
      </w:r>
      <w:r w:rsidRPr="00A61A61">
        <w:rPr>
          <w:sz w:val="20"/>
          <w:szCs w:val="20"/>
        </w:rPr>
        <w:t>NADSTROPJA  ŠIBKI TOK</w:t>
      </w:r>
      <w:r w:rsidR="00F868CB" w:rsidRPr="00A61A61">
        <w:rPr>
          <w:sz w:val="20"/>
          <w:szCs w:val="20"/>
        </w:rPr>
        <w:t xml:space="preserve"> (OZVOČENJE, RAČUNALNIKI, TELEFON, MONITORING)</w:t>
      </w:r>
    </w:p>
    <w:p w:rsidR="007602C7" w:rsidRDefault="00A06B4D" w:rsidP="00A61A61">
      <w:pPr>
        <w:pStyle w:val="Odstavekseznama"/>
        <w:numPr>
          <w:ilvl w:val="0"/>
          <w:numId w:val="6"/>
        </w:numPr>
        <w:tabs>
          <w:tab w:val="left" w:pos="1605"/>
        </w:tabs>
        <w:rPr>
          <w:sz w:val="20"/>
          <w:szCs w:val="20"/>
        </w:rPr>
      </w:pPr>
      <w:r>
        <w:rPr>
          <w:sz w:val="20"/>
          <w:szCs w:val="20"/>
        </w:rPr>
        <w:t xml:space="preserve">TLORIS 1. NADSTROPJA </w:t>
      </w:r>
      <w:r w:rsidR="00577351">
        <w:rPr>
          <w:sz w:val="20"/>
          <w:szCs w:val="20"/>
        </w:rPr>
        <w:t xml:space="preserve">IN SHEMA POVEZAV ZA </w:t>
      </w:r>
      <w:r w:rsidRPr="00577351">
        <w:rPr>
          <w:sz w:val="20"/>
          <w:szCs w:val="20"/>
        </w:rPr>
        <w:t>SESTRSKI KLIC</w:t>
      </w:r>
    </w:p>
    <w:p w:rsidR="00A61A61" w:rsidRPr="007602C7" w:rsidRDefault="00A61A61" w:rsidP="00A61A61">
      <w:pPr>
        <w:pStyle w:val="Odstavekseznama"/>
        <w:numPr>
          <w:ilvl w:val="0"/>
          <w:numId w:val="6"/>
        </w:numPr>
        <w:tabs>
          <w:tab w:val="left" w:pos="1605"/>
        </w:tabs>
        <w:rPr>
          <w:sz w:val="20"/>
          <w:szCs w:val="20"/>
        </w:rPr>
      </w:pPr>
      <w:r w:rsidRPr="007602C7">
        <w:rPr>
          <w:sz w:val="20"/>
          <w:szCs w:val="20"/>
        </w:rPr>
        <w:t>TLORIS 1. NADSTROPJA  JAVLJANJE POŽARA, KONTROLA PRISTOPA, VIDEOFON</w:t>
      </w:r>
      <w:r w:rsidRPr="007602C7">
        <w:rPr>
          <w:sz w:val="20"/>
          <w:szCs w:val="20"/>
        </w:rPr>
        <w:br/>
      </w:r>
    </w:p>
    <w:p w:rsidR="004C7002" w:rsidRDefault="00DB7B34" w:rsidP="007602C7">
      <w:pPr>
        <w:pStyle w:val="Odstavekseznama"/>
        <w:numPr>
          <w:ilvl w:val="0"/>
          <w:numId w:val="7"/>
        </w:numPr>
        <w:tabs>
          <w:tab w:val="left" w:pos="1605"/>
        </w:tabs>
        <w:rPr>
          <w:sz w:val="20"/>
          <w:szCs w:val="20"/>
        </w:rPr>
      </w:pPr>
      <w:r w:rsidRPr="007602C7">
        <w:rPr>
          <w:sz w:val="20"/>
          <w:szCs w:val="20"/>
        </w:rPr>
        <w:t xml:space="preserve">SHEMA </w:t>
      </w:r>
      <w:r w:rsidR="00043A9D" w:rsidRPr="007602C7">
        <w:rPr>
          <w:sz w:val="20"/>
          <w:szCs w:val="20"/>
        </w:rPr>
        <w:t xml:space="preserve">NN </w:t>
      </w:r>
      <w:r w:rsidRPr="007602C7">
        <w:rPr>
          <w:sz w:val="20"/>
          <w:szCs w:val="20"/>
        </w:rPr>
        <w:t>NAPAJANJA</w:t>
      </w:r>
    </w:p>
    <w:p w:rsidR="008378ED" w:rsidRDefault="008378ED" w:rsidP="008378ED">
      <w:pPr>
        <w:tabs>
          <w:tab w:val="left" w:pos="1605"/>
        </w:tabs>
        <w:rPr>
          <w:sz w:val="20"/>
          <w:szCs w:val="20"/>
        </w:rPr>
      </w:pPr>
    </w:p>
    <w:p w:rsidR="008378ED" w:rsidRPr="008378ED" w:rsidRDefault="008378ED" w:rsidP="008378ED">
      <w:pPr>
        <w:pStyle w:val="Odstavekseznama"/>
        <w:numPr>
          <w:ilvl w:val="0"/>
          <w:numId w:val="8"/>
        </w:numPr>
        <w:tabs>
          <w:tab w:val="left" w:pos="1605"/>
        </w:tabs>
        <w:rPr>
          <w:sz w:val="20"/>
          <w:szCs w:val="20"/>
        </w:rPr>
      </w:pPr>
      <w:r>
        <w:rPr>
          <w:sz w:val="20"/>
          <w:szCs w:val="20"/>
        </w:rPr>
        <w:t>SHEMA</w:t>
      </w:r>
      <w:r w:rsidR="006B2D1F">
        <w:rPr>
          <w:sz w:val="20"/>
          <w:szCs w:val="20"/>
        </w:rPr>
        <w:t xml:space="preserve"> OBSTOJEČEGA STIKALNEGA BLOKA  OPM01-1 </w:t>
      </w:r>
      <w:r>
        <w:rPr>
          <w:sz w:val="20"/>
          <w:szCs w:val="20"/>
        </w:rPr>
        <w:t>DODATEK MREŽA</w:t>
      </w:r>
    </w:p>
    <w:p w:rsidR="004C7002" w:rsidRDefault="00DB7B34" w:rsidP="008378ED">
      <w:pPr>
        <w:pStyle w:val="Odstavekseznama"/>
        <w:numPr>
          <w:ilvl w:val="0"/>
          <w:numId w:val="8"/>
        </w:numPr>
        <w:tabs>
          <w:tab w:val="left" w:pos="1605"/>
        </w:tabs>
        <w:rPr>
          <w:sz w:val="20"/>
          <w:szCs w:val="20"/>
        </w:rPr>
      </w:pPr>
      <w:r w:rsidRPr="008378ED">
        <w:rPr>
          <w:sz w:val="20"/>
          <w:szCs w:val="20"/>
        </w:rPr>
        <w:t xml:space="preserve">SHEMA </w:t>
      </w:r>
      <w:r w:rsidR="00C7192E" w:rsidRPr="008378ED">
        <w:rPr>
          <w:sz w:val="20"/>
          <w:szCs w:val="20"/>
        </w:rPr>
        <w:t xml:space="preserve">NOVEGA </w:t>
      </w:r>
      <w:r w:rsidRPr="008378ED">
        <w:rPr>
          <w:sz w:val="20"/>
          <w:szCs w:val="20"/>
        </w:rPr>
        <w:t xml:space="preserve">STIKALNEGA BLOKA </w:t>
      </w:r>
      <w:r w:rsidR="006B2D1F">
        <w:rPr>
          <w:sz w:val="20"/>
          <w:szCs w:val="20"/>
        </w:rPr>
        <w:t>OPM01-1</w:t>
      </w:r>
      <w:r w:rsidR="003B24CF" w:rsidRPr="008378ED">
        <w:rPr>
          <w:sz w:val="20"/>
          <w:szCs w:val="20"/>
        </w:rPr>
        <w:t xml:space="preserve"> </w:t>
      </w:r>
      <w:r w:rsidR="008378ED">
        <w:rPr>
          <w:sz w:val="20"/>
          <w:szCs w:val="20"/>
        </w:rPr>
        <w:t>–</w:t>
      </w:r>
      <w:r w:rsidR="003B24CF" w:rsidRPr="008378ED">
        <w:rPr>
          <w:sz w:val="20"/>
          <w:szCs w:val="20"/>
        </w:rPr>
        <w:t xml:space="preserve"> </w:t>
      </w:r>
      <w:r w:rsidRPr="008378ED">
        <w:rPr>
          <w:sz w:val="20"/>
          <w:szCs w:val="20"/>
        </w:rPr>
        <w:t>MREŽA</w:t>
      </w:r>
      <w:r w:rsidR="008378ED">
        <w:rPr>
          <w:sz w:val="20"/>
          <w:szCs w:val="20"/>
        </w:rPr>
        <w:t xml:space="preserve"> RAZSVETLJAVA</w:t>
      </w:r>
    </w:p>
    <w:p w:rsidR="008378ED" w:rsidRDefault="008378ED" w:rsidP="008378ED">
      <w:pPr>
        <w:pStyle w:val="Odstavekseznama"/>
        <w:numPr>
          <w:ilvl w:val="0"/>
          <w:numId w:val="8"/>
        </w:numPr>
        <w:tabs>
          <w:tab w:val="left" w:pos="1605"/>
        </w:tabs>
        <w:rPr>
          <w:sz w:val="20"/>
          <w:szCs w:val="20"/>
        </w:rPr>
      </w:pPr>
      <w:r>
        <w:rPr>
          <w:sz w:val="20"/>
          <w:szCs w:val="20"/>
        </w:rPr>
        <w:t xml:space="preserve">SHEMA </w:t>
      </w:r>
      <w:r w:rsidR="006B2D1F">
        <w:rPr>
          <w:sz w:val="20"/>
          <w:szCs w:val="20"/>
        </w:rPr>
        <w:t>NOVEGA STIKALNEGA BLOKA OP01-4</w:t>
      </w:r>
      <w:r>
        <w:rPr>
          <w:sz w:val="20"/>
          <w:szCs w:val="20"/>
        </w:rPr>
        <w:t xml:space="preserve"> – MOČ</w:t>
      </w:r>
    </w:p>
    <w:p w:rsidR="008378ED" w:rsidRPr="008378ED" w:rsidRDefault="008378ED" w:rsidP="008378ED">
      <w:pPr>
        <w:pStyle w:val="Odstavekseznama"/>
        <w:tabs>
          <w:tab w:val="left" w:pos="1605"/>
        </w:tabs>
        <w:rPr>
          <w:sz w:val="20"/>
          <w:szCs w:val="20"/>
        </w:rPr>
      </w:pPr>
    </w:p>
    <w:p w:rsidR="008378ED" w:rsidRDefault="008378ED" w:rsidP="008378ED">
      <w:pPr>
        <w:pStyle w:val="Odstavekseznama"/>
        <w:numPr>
          <w:ilvl w:val="0"/>
          <w:numId w:val="9"/>
        </w:numPr>
        <w:tabs>
          <w:tab w:val="left" w:pos="1605"/>
        </w:tabs>
        <w:rPr>
          <w:sz w:val="20"/>
          <w:szCs w:val="20"/>
        </w:rPr>
      </w:pPr>
      <w:r>
        <w:rPr>
          <w:sz w:val="20"/>
          <w:szCs w:val="20"/>
        </w:rPr>
        <w:t>SHEMA</w:t>
      </w:r>
      <w:r w:rsidR="006B2D1F">
        <w:rPr>
          <w:sz w:val="20"/>
          <w:szCs w:val="20"/>
        </w:rPr>
        <w:t xml:space="preserve"> OBSTOJEČEGA STIKALNEGA BLOKA G01-1 </w:t>
      </w:r>
      <w:r>
        <w:rPr>
          <w:sz w:val="20"/>
          <w:szCs w:val="20"/>
        </w:rPr>
        <w:t>DODATEK AGREGAT</w:t>
      </w:r>
    </w:p>
    <w:p w:rsidR="004C7002" w:rsidRDefault="00DB7B34" w:rsidP="008378ED">
      <w:pPr>
        <w:pStyle w:val="Odstavekseznama"/>
        <w:numPr>
          <w:ilvl w:val="0"/>
          <w:numId w:val="9"/>
        </w:numPr>
        <w:tabs>
          <w:tab w:val="left" w:pos="1605"/>
        </w:tabs>
        <w:rPr>
          <w:sz w:val="20"/>
          <w:szCs w:val="20"/>
        </w:rPr>
      </w:pPr>
      <w:r w:rsidRPr="008378ED">
        <w:rPr>
          <w:sz w:val="20"/>
          <w:szCs w:val="20"/>
        </w:rPr>
        <w:t xml:space="preserve">SHEMA </w:t>
      </w:r>
      <w:r w:rsidR="00C7192E" w:rsidRPr="008378ED">
        <w:rPr>
          <w:sz w:val="20"/>
          <w:szCs w:val="20"/>
        </w:rPr>
        <w:t xml:space="preserve">NOVEGA </w:t>
      </w:r>
      <w:r w:rsidRPr="008378ED">
        <w:rPr>
          <w:sz w:val="20"/>
          <w:szCs w:val="20"/>
        </w:rPr>
        <w:t xml:space="preserve">STIKALNEGA BLOKA </w:t>
      </w:r>
      <w:r w:rsidR="006B2D1F">
        <w:rPr>
          <w:sz w:val="20"/>
          <w:szCs w:val="20"/>
        </w:rPr>
        <w:t>G01-4</w:t>
      </w:r>
      <w:r w:rsidR="003B24CF" w:rsidRPr="008378ED">
        <w:rPr>
          <w:sz w:val="20"/>
          <w:szCs w:val="20"/>
        </w:rPr>
        <w:t xml:space="preserve"> </w:t>
      </w:r>
      <w:r w:rsidR="008378ED">
        <w:rPr>
          <w:sz w:val="20"/>
          <w:szCs w:val="20"/>
        </w:rPr>
        <w:t>–</w:t>
      </w:r>
      <w:r w:rsidR="003B24CF" w:rsidRPr="008378ED">
        <w:rPr>
          <w:sz w:val="20"/>
          <w:szCs w:val="20"/>
        </w:rPr>
        <w:t xml:space="preserve"> </w:t>
      </w:r>
      <w:r w:rsidRPr="008378ED">
        <w:rPr>
          <w:sz w:val="20"/>
          <w:szCs w:val="20"/>
        </w:rPr>
        <w:t>AGREGAT</w:t>
      </w:r>
      <w:r w:rsidR="008378ED">
        <w:rPr>
          <w:sz w:val="20"/>
          <w:szCs w:val="20"/>
        </w:rPr>
        <w:t xml:space="preserve"> RAZSVETLJAVA</w:t>
      </w:r>
    </w:p>
    <w:p w:rsidR="008378ED" w:rsidRPr="008378ED" w:rsidRDefault="008378ED" w:rsidP="008378ED">
      <w:pPr>
        <w:pStyle w:val="Odstavekseznama"/>
        <w:numPr>
          <w:ilvl w:val="0"/>
          <w:numId w:val="9"/>
        </w:numPr>
        <w:rPr>
          <w:sz w:val="20"/>
          <w:szCs w:val="20"/>
        </w:rPr>
      </w:pPr>
      <w:r w:rsidRPr="008378ED">
        <w:rPr>
          <w:sz w:val="20"/>
          <w:szCs w:val="20"/>
        </w:rPr>
        <w:t>SHEMA NOVEGA STIKALNEGA BLOKA</w:t>
      </w:r>
      <w:r w:rsidR="006B2D1F">
        <w:rPr>
          <w:sz w:val="20"/>
          <w:szCs w:val="20"/>
        </w:rPr>
        <w:t xml:space="preserve"> G01-1</w:t>
      </w:r>
      <w:r>
        <w:rPr>
          <w:sz w:val="20"/>
          <w:szCs w:val="20"/>
        </w:rPr>
        <w:t xml:space="preserve"> – AGREGAT MOČ</w:t>
      </w:r>
    </w:p>
    <w:p w:rsidR="008378ED" w:rsidRPr="008378ED" w:rsidRDefault="008378ED" w:rsidP="008378ED">
      <w:pPr>
        <w:tabs>
          <w:tab w:val="left" w:pos="1605"/>
        </w:tabs>
        <w:ind w:left="360"/>
        <w:rPr>
          <w:sz w:val="20"/>
          <w:szCs w:val="20"/>
        </w:rPr>
      </w:pPr>
    </w:p>
    <w:p w:rsidR="00C7192E" w:rsidRPr="003015DB" w:rsidRDefault="00C7192E" w:rsidP="003015DB">
      <w:pPr>
        <w:pStyle w:val="Odstavekseznama"/>
        <w:numPr>
          <w:ilvl w:val="0"/>
          <w:numId w:val="10"/>
        </w:numPr>
        <w:tabs>
          <w:tab w:val="left" w:pos="1605"/>
        </w:tabs>
        <w:rPr>
          <w:sz w:val="20"/>
          <w:szCs w:val="20"/>
        </w:rPr>
      </w:pPr>
      <w:r w:rsidRPr="003015DB">
        <w:rPr>
          <w:sz w:val="20"/>
          <w:szCs w:val="20"/>
        </w:rPr>
        <w:t xml:space="preserve">SHEMA NOVEGA STIKALNEGA BLOKA </w:t>
      </w:r>
      <w:r w:rsidR="00DF48F5">
        <w:rPr>
          <w:sz w:val="20"/>
          <w:szCs w:val="20"/>
        </w:rPr>
        <w:t>GO01-4</w:t>
      </w:r>
      <w:r w:rsidRPr="003015DB">
        <w:rPr>
          <w:sz w:val="20"/>
          <w:szCs w:val="20"/>
        </w:rPr>
        <w:t xml:space="preserve"> </w:t>
      </w:r>
      <w:r w:rsidR="003B24CF" w:rsidRPr="003015DB">
        <w:rPr>
          <w:sz w:val="20"/>
          <w:szCs w:val="20"/>
        </w:rPr>
        <w:t xml:space="preserve">- </w:t>
      </w:r>
      <w:r w:rsidRPr="003015DB">
        <w:rPr>
          <w:sz w:val="20"/>
          <w:szCs w:val="20"/>
        </w:rPr>
        <w:t>IT 7</w:t>
      </w:r>
    </w:p>
    <w:p w:rsidR="007602C7" w:rsidRPr="007602C7" w:rsidRDefault="007602C7" w:rsidP="007602C7">
      <w:pPr>
        <w:tabs>
          <w:tab w:val="left" w:pos="1605"/>
        </w:tabs>
        <w:rPr>
          <w:sz w:val="20"/>
          <w:szCs w:val="20"/>
        </w:rPr>
      </w:pPr>
    </w:p>
    <w:p w:rsidR="0028396B" w:rsidRPr="007602C7" w:rsidRDefault="000D2B15" w:rsidP="007602C7">
      <w:pPr>
        <w:tabs>
          <w:tab w:val="left" w:pos="1605"/>
        </w:tabs>
        <w:ind w:left="360"/>
        <w:rPr>
          <w:sz w:val="20"/>
          <w:szCs w:val="20"/>
        </w:rPr>
      </w:pPr>
      <w:proofErr w:type="spellStart"/>
      <w:r>
        <w:rPr>
          <w:sz w:val="20"/>
          <w:szCs w:val="20"/>
        </w:rPr>
        <w:t>3</w:t>
      </w:r>
      <w:r w:rsidR="007602C7">
        <w:rPr>
          <w:sz w:val="20"/>
          <w:szCs w:val="20"/>
        </w:rPr>
        <w:t>00.</w:t>
      </w:r>
      <w:r w:rsidR="00DB7B34" w:rsidRPr="007602C7">
        <w:rPr>
          <w:sz w:val="20"/>
          <w:szCs w:val="20"/>
        </w:rPr>
        <w:t>SHEMA</w:t>
      </w:r>
      <w:proofErr w:type="spellEnd"/>
      <w:r w:rsidR="00DB7B34" w:rsidRPr="007602C7">
        <w:rPr>
          <w:sz w:val="20"/>
          <w:szCs w:val="20"/>
        </w:rPr>
        <w:t xml:space="preserve"> AVTOMATSKEGA JAVLJANJA POŽARA</w:t>
      </w:r>
      <w:r w:rsidR="00577351" w:rsidRPr="007602C7">
        <w:rPr>
          <w:sz w:val="20"/>
          <w:szCs w:val="20"/>
        </w:rPr>
        <w:t xml:space="preserve">, </w:t>
      </w:r>
      <w:r w:rsidR="00DB7B34" w:rsidRPr="007602C7">
        <w:rPr>
          <w:sz w:val="20"/>
          <w:szCs w:val="20"/>
        </w:rPr>
        <w:t>KONTROLE PRISTOPA</w:t>
      </w:r>
      <w:r w:rsidR="00577351" w:rsidRPr="007602C7">
        <w:rPr>
          <w:sz w:val="20"/>
          <w:szCs w:val="20"/>
        </w:rPr>
        <w:t xml:space="preserve"> IN VIDEOFONIJE</w:t>
      </w:r>
    </w:p>
    <w:p w:rsidR="000D2B15" w:rsidRDefault="000D2B15" w:rsidP="007602C7">
      <w:pPr>
        <w:tabs>
          <w:tab w:val="left" w:pos="1605"/>
        </w:tabs>
        <w:ind w:left="360"/>
        <w:rPr>
          <w:sz w:val="20"/>
          <w:szCs w:val="20"/>
        </w:rPr>
      </w:pPr>
    </w:p>
    <w:p w:rsidR="00A61A61" w:rsidRPr="007602C7" w:rsidRDefault="000D2B15" w:rsidP="007602C7">
      <w:pPr>
        <w:tabs>
          <w:tab w:val="left" w:pos="1605"/>
        </w:tabs>
        <w:ind w:left="360"/>
        <w:rPr>
          <w:sz w:val="20"/>
          <w:szCs w:val="20"/>
        </w:rPr>
      </w:pPr>
      <w:proofErr w:type="spellStart"/>
      <w:r>
        <w:rPr>
          <w:sz w:val="20"/>
          <w:szCs w:val="20"/>
        </w:rPr>
        <w:t>4</w:t>
      </w:r>
      <w:r w:rsidR="007602C7">
        <w:rPr>
          <w:sz w:val="20"/>
          <w:szCs w:val="20"/>
        </w:rPr>
        <w:t>00.</w:t>
      </w:r>
      <w:r w:rsidR="00A61A61" w:rsidRPr="007602C7">
        <w:rPr>
          <w:sz w:val="20"/>
          <w:szCs w:val="20"/>
        </w:rPr>
        <w:t>SHEMA</w:t>
      </w:r>
      <w:proofErr w:type="spellEnd"/>
      <w:r w:rsidR="00A61A61" w:rsidRPr="007602C7">
        <w:rPr>
          <w:sz w:val="20"/>
          <w:szCs w:val="20"/>
        </w:rPr>
        <w:t xml:space="preserve"> OZVOČENJA</w:t>
      </w:r>
    </w:p>
    <w:p w:rsidR="0028396B" w:rsidRPr="00997692" w:rsidRDefault="0028396B" w:rsidP="0028396B">
      <w:pPr>
        <w:tabs>
          <w:tab w:val="left" w:pos="1605"/>
        </w:tabs>
        <w:rPr>
          <w:sz w:val="24"/>
          <w:szCs w:val="24"/>
        </w:rPr>
      </w:pPr>
    </w:p>
    <w:p w:rsidR="0028396B" w:rsidRPr="00997692" w:rsidRDefault="0028396B" w:rsidP="0028396B">
      <w:pPr>
        <w:tabs>
          <w:tab w:val="left" w:pos="1605"/>
        </w:tabs>
        <w:rPr>
          <w:sz w:val="24"/>
          <w:szCs w:val="24"/>
        </w:rPr>
      </w:pPr>
    </w:p>
    <w:p w:rsidR="0028396B" w:rsidRPr="00997692" w:rsidRDefault="0028396B" w:rsidP="0028396B">
      <w:pPr>
        <w:tabs>
          <w:tab w:val="left" w:pos="1605"/>
        </w:tabs>
        <w:rPr>
          <w:sz w:val="24"/>
          <w:szCs w:val="24"/>
        </w:rPr>
      </w:pPr>
    </w:p>
    <w:p w:rsidR="0028396B" w:rsidRPr="00997692" w:rsidRDefault="0028396B" w:rsidP="0028396B">
      <w:pPr>
        <w:tabs>
          <w:tab w:val="left" w:pos="1605"/>
        </w:tabs>
        <w:rPr>
          <w:sz w:val="24"/>
          <w:szCs w:val="24"/>
        </w:rPr>
      </w:pPr>
    </w:p>
    <w:p w:rsidR="0028396B" w:rsidRPr="00997692" w:rsidRDefault="0028396B" w:rsidP="0028396B">
      <w:pPr>
        <w:tabs>
          <w:tab w:val="left" w:pos="1605"/>
        </w:tabs>
        <w:rPr>
          <w:sz w:val="24"/>
          <w:szCs w:val="24"/>
        </w:rPr>
      </w:pPr>
    </w:p>
    <w:p w:rsidR="0028396B" w:rsidRPr="00997692" w:rsidRDefault="0028396B" w:rsidP="00D9291C">
      <w:pPr>
        <w:tabs>
          <w:tab w:val="left" w:pos="1605"/>
        </w:tabs>
        <w:rPr>
          <w:sz w:val="24"/>
          <w:szCs w:val="24"/>
        </w:rPr>
      </w:pPr>
    </w:p>
    <w:p w:rsidR="0028396B" w:rsidRPr="00997692" w:rsidRDefault="0028396B" w:rsidP="00D9291C">
      <w:pPr>
        <w:tabs>
          <w:tab w:val="left" w:pos="1605"/>
        </w:tabs>
        <w:rPr>
          <w:sz w:val="24"/>
          <w:szCs w:val="24"/>
        </w:rPr>
      </w:pPr>
    </w:p>
    <w:p w:rsidR="0028396B" w:rsidRPr="00997692" w:rsidRDefault="0028396B" w:rsidP="00D9291C">
      <w:pPr>
        <w:tabs>
          <w:tab w:val="left" w:pos="1605"/>
        </w:tabs>
        <w:rPr>
          <w:sz w:val="24"/>
          <w:szCs w:val="24"/>
        </w:rPr>
      </w:pPr>
    </w:p>
    <w:p w:rsidR="0028396B" w:rsidRPr="00997692" w:rsidRDefault="0028396B" w:rsidP="00D9291C">
      <w:pPr>
        <w:tabs>
          <w:tab w:val="left" w:pos="1605"/>
        </w:tabs>
        <w:rPr>
          <w:sz w:val="24"/>
          <w:szCs w:val="24"/>
        </w:rPr>
      </w:pPr>
    </w:p>
    <w:p w:rsidR="0028396B" w:rsidRPr="00997692" w:rsidRDefault="0028396B" w:rsidP="00D9291C">
      <w:pPr>
        <w:tabs>
          <w:tab w:val="left" w:pos="1605"/>
        </w:tabs>
        <w:rPr>
          <w:sz w:val="24"/>
          <w:szCs w:val="24"/>
        </w:rPr>
      </w:pPr>
    </w:p>
    <w:p w:rsidR="0028396B" w:rsidRPr="00997692" w:rsidRDefault="0028396B" w:rsidP="00D9291C">
      <w:pPr>
        <w:tabs>
          <w:tab w:val="left" w:pos="1605"/>
        </w:tabs>
        <w:rPr>
          <w:sz w:val="24"/>
          <w:szCs w:val="24"/>
        </w:rPr>
      </w:pPr>
    </w:p>
    <w:p w:rsidR="0028396B" w:rsidRPr="00997692" w:rsidRDefault="0028396B" w:rsidP="00D9291C">
      <w:pPr>
        <w:tabs>
          <w:tab w:val="left" w:pos="1605"/>
        </w:tabs>
        <w:rPr>
          <w:sz w:val="24"/>
          <w:szCs w:val="24"/>
        </w:rPr>
      </w:pPr>
    </w:p>
    <w:p w:rsidR="0028396B" w:rsidRPr="00997692" w:rsidRDefault="0028396B" w:rsidP="00D9291C">
      <w:pPr>
        <w:tabs>
          <w:tab w:val="left" w:pos="1605"/>
        </w:tabs>
        <w:rPr>
          <w:sz w:val="24"/>
          <w:szCs w:val="24"/>
        </w:rPr>
      </w:pPr>
    </w:p>
    <w:p w:rsidR="0028396B" w:rsidRPr="00997692" w:rsidRDefault="0028396B" w:rsidP="00D9291C">
      <w:pPr>
        <w:tabs>
          <w:tab w:val="left" w:pos="1605"/>
        </w:tabs>
        <w:rPr>
          <w:sz w:val="24"/>
          <w:szCs w:val="24"/>
        </w:rPr>
      </w:pPr>
    </w:p>
    <w:p w:rsidR="0028396B" w:rsidRPr="00997692" w:rsidRDefault="0028396B" w:rsidP="00D9291C">
      <w:pPr>
        <w:tabs>
          <w:tab w:val="left" w:pos="1605"/>
        </w:tabs>
        <w:rPr>
          <w:sz w:val="24"/>
          <w:szCs w:val="24"/>
        </w:rPr>
      </w:pPr>
    </w:p>
    <w:p w:rsidR="0028396B" w:rsidRDefault="0028396B" w:rsidP="00D9291C">
      <w:pPr>
        <w:tabs>
          <w:tab w:val="left" w:pos="1605"/>
        </w:tabs>
        <w:rPr>
          <w:rFonts w:asciiTheme="minorHAnsi" w:hAnsiTheme="minorHAnsi"/>
          <w:sz w:val="24"/>
          <w:szCs w:val="24"/>
        </w:rPr>
      </w:pPr>
    </w:p>
    <w:p w:rsidR="0028396B" w:rsidRDefault="0028396B" w:rsidP="00D9291C">
      <w:pPr>
        <w:tabs>
          <w:tab w:val="left" w:pos="1605"/>
        </w:tabs>
        <w:rPr>
          <w:rFonts w:asciiTheme="minorHAnsi" w:hAnsiTheme="minorHAnsi"/>
          <w:sz w:val="24"/>
          <w:szCs w:val="24"/>
        </w:rPr>
      </w:pPr>
    </w:p>
    <w:p w:rsidR="0028396B" w:rsidRDefault="0028396B" w:rsidP="00D9291C">
      <w:pPr>
        <w:tabs>
          <w:tab w:val="left" w:pos="1605"/>
        </w:tabs>
        <w:rPr>
          <w:rFonts w:asciiTheme="minorHAnsi" w:hAnsiTheme="minorHAnsi"/>
          <w:sz w:val="24"/>
          <w:szCs w:val="24"/>
        </w:rPr>
      </w:pPr>
    </w:p>
    <w:p w:rsidR="00966723" w:rsidRDefault="00966723" w:rsidP="00D9291C">
      <w:pPr>
        <w:tabs>
          <w:tab w:val="left" w:pos="1605"/>
        </w:tabs>
        <w:rPr>
          <w:rFonts w:asciiTheme="minorHAnsi" w:hAnsiTheme="minorHAnsi"/>
          <w:sz w:val="24"/>
          <w:szCs w:val="24"/>
        </w:rPr>
      </w:pPr>
    </w:p>
    <w:p w:rsidR="00966723" w:rsidRDefault="00966723" w:rsidP="00D9291C">
      <w:pPr>
        <w:tabs>
          <w:tab w:val="left" w:pos="1605"/>
        </w:tabs>
        <w:rPr>
          <w:rFonts w:asciiTheme="minorHAnsi" w:hAnsiTheme="minorHAnsi"/>
          <w:sz w:val="24"/>
          <w:szCs w:val="24"/>
        </w:rPr>
      </w:pPr>
    </w:p>
    <w:sectPr w:rsidR="00966723" w:rsidSect="00BF29D2">
      <w:headerReference w:type="default" r:id="rId12"/>
      <w:footerReference w:type="default" r:id="rId13"/>
      <w:pgSz w:w="11906" w:h="16838"/>
      <w:pgMar w:top="706" w:right="1417" w:bottom="851"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3AF" w:rsidRDefault="009663AF" w:rsidP="007E0C55">
      <w:r>
        <w:separator/>
      </w:r>
    </w:p>
  </w:endnote>
  <w:endnote w:type="continuationSeparator" w:id="0">
    <w:p w:rsidR="009663AF" w:rsidRDefault="009663AF" w:rsidP="007E0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L Swiss">
    <w:altName w:val="Times New Roman"/>
    <w:charset w:val="00"/>
    <w:family w:val="auto"/>
    <w:pitch w:val="variable"/>
    <w:sig w:usb0="00000087" w:usb1="00000000" w:usb2="00000000" w:usb3="00000000" w:csb0="0000001B" w:csb1="00000000"/>
  </w:font>
  <w:font w:name=".TimesSL">
    <w:altName w:val="Times New Roman"/>
    <w:charset w:val="00"/>
    <w:family w:val="auto"/>
    <w:pitch w:val="variable"/>
    <w:sig w:usb0="00000007" w:usb1="00000000" w:usb2="00000000" w:usb3="00000000" w:csb0="00000013" w:csb1="00000000"/>
  </w:font>
  <w:font w:name="ArialMT">
    <w:charset w:val="EE"/>
    <w:family w:val="swiss"/>
    <w:pitch w:val="variable"/>
  </w:font>
  <w:font w:name="Arial-BoldMT">
    <w:charset w:val="EE"/>
    <w:family w:val="swiss"/>
    <w:pitch w:val="variable"/>
  </w:font>
  <w:font w:name="Quicksand">
    <w:altName w:val="Cambria Math"/>
    <w:charset w:val="00"/>
    <w:family w:val="roman"/>
    <w:pitch w:val="variable"/>
    <w:sig w:usb0="00000001" w:usb1="00000008" w:usb2="000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456878658"/>
      <w:docPartObj>
        <w:docPartGallery w:val="Page Numbers (Bottom of Page)"/>
        <w:docPartUnique/>
      </w:docPartObj>
    </w:sdtPr>
    <w:sdtEndPr>
      <w:rPr>
        <w:rFonts w:asciiTheme="minorHAnsi" w:hAnsiTheme="minorHAnsi"/>
        <w:sz w:val="16"/>
        <w:szCs w:val="16"/>
      </w:rPr>
    </w:sdtEndPr>
    <w:sdtContent>
      <w:p w:rsidR="009663AF" w:rsidRPr="00A97F87" w:rsidRDefault="009663AF">
        <w:pPr>
          <w:pStyle w:val="Noga"/>
          <w:jc w:val="center"/>
          <w:rPr>
            <w:rFonts w:eastAsiaTheme="majorEastAsia" w:cstheme="majorBidi"/>
            <w:sz w:val="16"/>
            <w:szCs w:val="16"/>
          </w:rPr>
        </w:pPr>
      </w:p>
      <w:tbl>
        <w:tblPr>
          <w:tblW w:w="12758" w:type="dxa"/>
          <w:tblInd w:w="-1915" w:type="dxa"/>
          <w:tblBorders>
            <w:bottom w:val="single" w:sz="36" w:space="0" w:color="auto"/>
          </w:tblBorders>
          <w:tblLayout w:type="fixed"/>
          <w:tblCellMar>
            <w:left w:w="70" w:type="dxa"/>
            <w:right w:w="70" w:type="dxa"/>
          </w:tblCellMar>
          <w:tblLook w:val="0000" w:firstRow="0" w:lastRow="0" w:firstColumn="0" w:lastColumn="0" w:noHBand="0" w:noVBand="0"/>
        </w:tblPr>
        <w:tblGrid>
          <w:gridCol w:w="12758"/>
        </w:tblGrid>
        <w:tr w:rsidR="009663AF" w:rsidTr="009C242C">
          <w:trPr>
            <w:trHeight w:val="197"/>
          </w:trPr>
          <w:tc>
            <w:tcPr>
              <w:tcW w:w="12758" w:type="dxa"/>
              <w:tcBorders>
                <w:top w:val="nil"/>
                <w:bottom w:val="single" w:sz="36" w:space="0" w:color="808080"/>
              </w:tcBorders>
            </w:tcPr>
            <w:p w:rsidR="009663AF" w:rsidRPr="00160647" w:rsidRDefault="009663AF" w:rsidP="009C242C">
              <w:pPr>
                <w:pStyle w:val="Glava"/>
                <w:rPr>
                  <w:sz w:val="18"/>
                  <w:szCs w:val="18"/>
                </w:rPr>
              </w:pPr>
            </w:p>
          </w:tc>
        </w:tr>
      </w:tbl>
      <w:p w:rsidR="009663AF" w:rsidRDefault="009663AF" w:rsidP="00962A3A">
        <w:pPr>
          <w:pStyle w:val="Glava"/>
        </w:pPr>
      </w:p>
      <w:p w:rsidR="009663AF" w:rsidRPr="00A97F87" w:rsidRDefault="009663AF">
        <w:pPr>
          <w:pStyle w:val="Noga"/>
          <w:jc w:val="center"/>
          <w:rPr>
            <w:rFonts w:eastAsiaTheme="majorEastAsia" w:cstheme="majorBidi"/>
            <w:sz w:val="16"/>
            <w:szCs w:val="16"/>
          </w:rPr>
        </w:pPr>
        <w:r w:rsidRPr="00A97F87">
          <w:rPr>
            <w:rFonts w:eastAsiaTheme="majorEastAsia" w:cstheme="majorBidi"/>
            <w:sz w:val="16"/>
            <w:szCs w:val="16"/>
          </w:rPr>
          <w:t xml:space="preserve">- </w:t>
        </w:r>
        <w:r w:rsidRPr="00A97F87">
          <w:rPr>
            <w:rFonts w:eastAsiaTheme="minorEastAsia"/>
            <w:sz w:val="16"/>
            <w:szCs w:val="16"/>
          </w:rPr>
          <w:fldChar w:fldCharType="begin"/>
        </w:r>
        <w:r w:rsidRPr="00A97F87">
          <w:rPr>
            <w:sz w:val="16"/>
            <w:szCs w:val="16"/>
          </w:rPr>
          <w:instrText>PAGE    \* MERGEFORMAT</w:instrText>
        </w:r>
        <w:r w:rsidRPr="00A97F87">
          <w:rPr>
            <w:rFonts w:eastAsiaTheme="minorEastAsia"/>
            <w:sz w:val="16"/>
            <w:szCs w:val="16"/>
          </w:rPr>
          <w:fldChar w:fldCharType="separate"/>
        </w:r>
        <w:r w:rsidR="002C1DE8" w:rsidRPr="002C1DE8">
          <w:rPr>
            <w:rFonts w:eastAsiaTheme="majorEastAsia" w:cstheme="majorBidi"/>
            <w:noProof/>
            <w:sz w:val="16"/>
            <w:szCs w:val="16"/>
          </w:rPr>
          <w:t>11</w:t>
        </w:r>
        <w:r w:rsidRPr="00A97F87">
          <w:rPr>
            <w:rFonts w:eastAsiaTheme="majorEastAsia" w:cstheme="majorBidi"/>
            <w:sz w:val="16"/>
            <w:szCs w:val="16"/>
          </w:rPr>
          <w:fldChar w:fldCharType="end"/>
        </w:r>
        <w:r w:rsidRPr="00A97F87">
          <w:rPr>
            <w:rFonts w:eastAsiaTheme="majorEastAsia" w:cstheme="majorBidi"/>
            <w:sz w:val="16"/>
            <w:szCs w:val="16"/>
          </w:rPr>
          <w:t>-</w:t>
        </w:r>
      </w:p>
    </w:sdtContent>
  </w:sdt>
  <w:p w:rsidR="009663AF" w:rsidRDefault="009663AF">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3AF" w:rsidRDefault="009663AF" w:rsidP="007E0C55">
      <w:r>
        <w:separator/>
      </w:r>
    </w:p>
  </w:footnote>
  <w:footnote w:type="continuationSeparator" w:id="0">
    <w:p w:rsidR="009663AF" w:rsidRDefault="009663AF" w:rsidP="007E0C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Look w:val="04A0" w:firstRow="1" w:lastRow="0" w:firstColumn="1" w:lastColumn="0" w:noHBand="0" w:noVBand="1"/>
    </w:tblPr>
    <w:tblGrid>
      <w:gridCol w:w="284"/>
      <w:gridCol w:w="6912"/>
      <w:gridCol w:w="2693"/>
    </w:tblGrid>
    <w:tr w:rsidR="009663AF" w:rsidRPr="007E0C55" w:rsidTr="00866BB0">
      <w:trPr>
        <w:trHeight w:val="1266"/>
      </w:trPr>
      <w:tc>
        <w:tcPr>
          <w:tcW w:w="284" w:type="dxa"/>
        </w:tcPr>
        <w:p w:rsidR="009663AF" w:rsidRDefault="009663AF" w:rsidP="007E0C55">
          <w:pPr>
            <w:pStyle w:val="Glava"/>
          </w:pPr>
        </w:p>
      </w:tc>
      <w:tc>
        <w:tcPr>
          <w:tcW w:w="6912" w:type="dxa"/>
        </w:tcPr>
        <w:p w:rsidR="009663AF" w:rsidRDefault="009663AF" w:rsidP="00866BB0">
          <w:pPr>
            <w:pStyle w:val="Glava"/>
            <w:tabs>
              <w:tab w:val="center" w:pos="2127"/>
              <w:tab w:val="left" w:pos="9072"/>
            </w:tabs>
            <w:ind w:left="317" w:right="142" w:firstLine="33"/>
            <w:rPr>
              <w:rFonts w:ascii="Arial" w:hAnsi="Arial"/>
              <w:color w:val="000080"/>
            </w:rPr>
          </w:pPr>
          <w:r w:rsidRPr="00866BB0">
            <w:rPr>
              <w:rFonts w:ascii="Arial" w:hAnsi="Arial"/>
              <w:b/>
              <w:color w:val="000080"/>
              <w:sz w:val="36"/>
              <w:szCs w:val="36"/>
              <w14:shadow w14:blurRad="50800" w14:dist="38100" w14:dir="2700000" w14:sx="100000" w14:sy="100000" w14:kx="0" w14:ky="0" w14:algn="tl">
                <w14:srgbClr w14:val="000000">
                  <w14:alpha w14:val="60000"/>
                </w14:srgbClr>
              </w14:shadow>
            </w:rPr>
            <w:t>BIRO</w:t>
          </w:r>
          <w:r w:rsidRPr="0008319A">
            <w:rPr>
              <w:rFonts w:ascii="Arial" w:hAnsi="Arial"/>
              <w:color w:val="000080"/>
              <w:sz w:val="40"/>
              <w:szCs w:val="40"/>
            </w:rPr>
            <w:t xml:space="preserve"> </w:t>
          </w:r>
          <w:r w:rsidRPr="00C952B9">
            <w:rPr>
              <w:rFonts w:ascii="Arial" w:hAnsi="Arial"/>
              <w:color w:val="000080"/>
              <w:spacing w:val="26"/>
            </w:rPr>
            <w:t>poslovno in tehnično svetovanje</w:t>
          </w:r>
        </w:p>
        <w:p w:rsidR="009663AF" w:rsidRDefault="009663AF" w:rsidP="00866BB0">
          <w:pPr>
            <w:pStyle w:val="Glava"/>
            <w:tabs>
              <w:tab w:val="center" w:pos="2127"/>
              <w:tab w:val="left" w:pos="9072"/>
            </w:tabs>
            <w:ind w:left="426" w:right="142" w:hanging="426"/>
            <w:rPr>
              <w:rFonts w:ascii="Arial" w:hAnsi="Arial"/>
              <w:color w:val="000080"/>
              <w:sz w:val="16"/>
            </w:rPr>
          </w:pPr>
          <w:r>
            <w:rPr>
              <w:rFonts w:ascii="Arial" w:hAnsi="Arial"/>
              <w:color w:val="000080"/>
              <w:sz w:val="16"/>
            </w:rPr>
            <w:t xml:space="preserve">         </w:t>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r>
            <w:rPr>
              <w:rFonts w:ascii="Arial" w:hAnsi="Arial"/>
              <w:color w:val="000080"/>
              <w:sz w:val="16"/>
            </w:rPr>
            <w:sym w:font="Symbol" w:char="F0BE"/>
          </w:r>
        </w:p>
        <w:p w:rsidR="009663AF" w:rsidRPr="00C952B9" w:rsidRDefault="009663AF" w:rsidP="00866BB0">
          <w:pPr>
            <w:pStyle w:val="Glava"/>
            <w:tabs>
              <w:tab w:val="left" w:pos="9072"/>
            </w:tabs>
            <w:ind w:right="142"/>
          </w:pPr>
          <w:r>
            <w:rPr>
              <w:rFonts w:ascii="Arial" w:hAnsi="Arial"/>
              <w:b/>
              <w:color w:val="000080"/>
              <w:sz w:val="24"/>
            </w:rPr>
            <w:t xml:space="preserve">      </w:t>
          </w:r>
          <w:smartTag w:uri="urn:schemas-microsoft-com:office:smarttags" w:element="PersonName">
            <w:smartTagPr>
              <w:attr w:name="ProductID" w:val="Meri Trpin"/>
            </w:smartTagPr>
            <w:r w:rsidRPr="00C952B9">
              <w:rPr>
                <w:rFonts w:ascii="Arial" w:hAnsi="Arial"/>
                <w:b/>
                <w:color w:val="000080"/>
                <w:spacing w:val="26"/>
              </w:rPr>
              <w:t>M</w:t>
            </w:r>
            <w:r w:rsidRPr="00C952B9">
              <w:rPr>
                <w:rFonts w:ascii="Arial" w:hAnsi="Arial"/>
                <w:color w:val="000080"/>
                <w:spacing w:val="26"/>
              </w:rPr>
              <w:t xml:space="preserve">eri </w:t>
            </w:r>
            <w:r w:rsidRPr="00C952B9">
              <w:rPr>
                <w:rFonts w:ascii="Arial" w:hAnsi="Arial"/>
                <w:b/>
                <w:color w:val="000080"/>
                <w:spacing w:val="26"/>
              </w:rPr>
              <w:t>T</w:t>
            </w:r>
            <w:r w:rsidRPr="00C952B9">
              <w:rPr>
                <w:rFonts w:ascii="Arial" w:hAnsi="Arial"/>
                <w:color w:val="000080"/>
                <w:spacing w:val="26"/>
              </w:rPr>
              <w:t>rpin</w:t>
            </w:r>
          </w:smartTag>
          <w:r w:rsidRPr="00C952B9">
            <w:rPr>
              <w:rFonts w:ascii="Arial" w:hAnsi="Arial"/>
              <w:color w:val="000080"/>
              <w:spacing w:val="26"/>
            </w:rPr>
            <w:t xml:space="preserve"> s.p.,</w:t>
          </w:r>
          <w:r w:rsidRPr="00C952B9">
            <w:rPr>
              <w:rFonts w:ascii="Arial" w:hAnsi="Arial"/>
              <w:color w:val="000080"/>
            </w:rPr>
            <w:t>Kidričeva ulica 9,  2000 Maribor</w:t>
          </w:r>
        </w:p>
        <w:p w:rsidR="009663AF" w:rsidRDefault="009663AF" w:rsidP="00160647">
          <w:pPr>
            <w:pStyle w:val="Glava"/>
            <w:jc w:val="right"/>
          </w:pPr>
        </w:p>
      </w:tc>
      <w:tc>
        <w:tcPr>
          <w:tcW w:w="2693" w:type="dxa"/>
        </w:tcPr>
        <w:p w:rsidR="009663AF" w:rsidRPr="00160647" w:rsidRDefault="009663AF">
          <w:pPr>
            <w:pStyle w:val="Glava"/>
            <w:rPr>
              <w:rFonts w:ascii="Quicksand" w:hAnsi="Quicksand"/>
              <w:sz w:val="16"/>
              <w:szCs w:val="16"/>
            </w:rPr>
          </w:pPr>
        </w:p>
      </w:tc>
    </w:tr>
    <w:tr w:rsidR="009663AF" w:rsidTr="00AB2892">
      <w:tblPrEx>
        <w:tblBorders>
          <w:bottom w:val="single" w:sz="36" w:space="0" w:color="auto"/>
        </w:tblBorders>
        <w:tblCellMar>
          <w:left w:w="70" w:type="dxa"/>
          <w:right w:w="70" w:type="dxa"/>
        </w:tblCellMar>
        <w:tblLook w:val="0000" w:firstRow="0" w:lastRow="0" w:firstColumn="0" w:lastColumn="0" w:noHBand="0" w:noVBand="0"/>
      </w:tblPrEx>
      <w:trPr>
        <w:trHeight w:val="197"/>
      </w:trPr>
      <w:tc>
        <w:tcPr>
          <w:tcW w:w="9889" w:type="dxa"/>
          <w:gridSpan w:val="3"/>
          <w:tcBorders>
            <w:top w:val="nil"/>
            <w:bottom w:val="single" w:sz="36" w:space="0" w:color="808080"/>
          </w:tcBorders>
        </w:tcPr>
        <w:p w:rsidR="009663AF" w:rsidRPr="00160647" w:rsidRDefault="009663AF" w:rsidP="00160647">
          <w:pPr>
            <w:pStyle w:val="Glava"/>
            <w:rPr>
              <w:sz w:val="18"/>
              <w:szCs w:val="18"/>
            </w:rPr>
          </w:pPr>
        </w:p>
      </w:tc>
    </w:tr>
  </w:tbl>
  <w:p w:rsidR="009663AF" w:rsidRDefault="009663AF" w:rsidP="00160647">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8Num5"/>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Wingdings 2" w:hAnsi="Wingdings 2" w:cs="Symbol"/>
      </w:rPr>
    </w:lvl>
    <w:lvl w:ilvl="2">
      <w:start w:val="1"/>
      <w:numFmt w:val="bullet"/>
      <w:lvlText w:val=""/>
      <w:lvlJc w:val="left"/>
      <w:pPr>
        <w:tabs>
          <w:tab w:val="num" w:pos="1440"/>
        </w:tabs>
        <w:ind w:left="1440" w:hanging="360"/>
      </w:pPr>
      <w:rPr>
        <w:rFonts w:ascii="Wingdings 2" w:hAnsi="Wingdings 2" w:cs="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Wingdings 2" w:hAnsi="Wingdings 2" w:cs="Symbol"/>
      </w:rPr>
    </w:lvl>
    <w:lvl w:ilvl="5">
      <w:start w:val="1"/>
      <w:numFmt w:val="bullet"/>
      <w:lvlText w:val=""/>
      <w:lvlJc w:val="left"/>
      <w:pPr>
        <w:tabs>
          <w:tab w:val="num" w:pos="2520"/>
        </w:tabs>
        <w:ind w:left="2520" w:hanging="360"/>
      </w:pPr>
      <w:rPr>
        <w:rFonts w:ascii="Wingdings 2" w:hAnsi="Wingdings 2" w:cs="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Wingdings 2" w:hAnsi="Wingdings 2" w:cs="Symbol"/>
      </w:rPr>
    </w:lvl>
    <w:lvl w:ilvl="8">
      <w:start w:val="1"/>
      <w:numFmt w:val="bullet"/>
      <w:lvlText w:val=""/>
      <w:lvlJc w:val="left"/>
      <w:pPr>
        <w:tabs>
          <w:tab w:val="num" w:pos="3600"/>
        </w:tabs>
        <w:ind w:left="3600" w:hanging="360"/>
      </w:pPr>
      <w:rPr>
        <w:rFonts w:ascii="Wingdings 2" w:hAnsi="Wingdings 2" w:cs="Symbol"/>
      </w:rPr>
    </w:lvl>
  </w:abstractNum>
  <w:abstractNum w:abstractNumId="1">
    <w:nsid w:val="0000040B"/>
    <w:multiLevelType w:val="multilevel"/>
    <w:tmpl w:val="0000088E"/>
    <w:lvl w:ilvl="0">
      <w:numFmt w:val="bullet"/>
      <w:lvlText w:val="-"/>
      <w:lvlJc w:val="left"/>
      <w:pPr>
        <w:ind w:left="478" w:hanging="360"/>
      </w:pPr>
      <w:rPr>
        <w:rFonts w:ascii="Times New Roman" w:hAnsi="Times New Roman" w:cs="Times New Roman"/>
        <w:b w:val="0"/>
        <w:bCs w:val="0"/>
        <w:w w:val="99"/>
        <w:sz w:val="24"/>
        <w:szCs w:val="24"/>
      </w:rPr>
    </w:lvl>
    <w:lvl w:ilvl="1">
      <w:numFmt w:val="bullet"/>
      <w:lvlText w:val="•"/>
      <w:lvlJc w:val="left"/>
      <w:pPr>
        <w:ind w:left="1360" w:hanging="360"/>
      </w:pPr>
    </w:lvl>
    <w:lvl w:ilvl="2">
      <w:numFmt w:val="bullet"/>
      <w:lvlText w:val="•"/>
      <w:lvlJc w:val="left"/>
      <w:pPr>
        <w:ind w:left="2242" w:hanging="360"/>
      </w:pPr>
    </w:lvl>
    <w:lvl w:ilvl="3">
      <w:numFmt w:val="bullet"/>
      <w:lvlText w:val="•"/>
      <w:lvlJc w:val="left"/>
      <w:pPr>
        <w:ind w:left="3124" w:hanging="360"/>
      </w:pPr>
    </w:lvl>
    <w:lvl w:ilvl="4">
      <w:numFmt w:val="bullet"/>
      <w:lvlText w:val="•"/>
      <w:lvlJc w:val="left"/>
      <w:pPr>
        <w:ind w:left="4007" w:hanging="360"/>
      </w:pPr>
    </w:lvl>
    <w:lvl w:ilvl="5">
      <w:numFmt w:val="bullet"/>
      <w:lvlText w:val="•"/>
      <w:lvlJc w:val="left"/>
      <w:pPr>
        <w:ind w:left="4889" w:hanging="360"/>
      </w:pPr>
    </w:lvl>
    <w:lvl w:ilvl="6">
      <w:numFmt w:val="bullet"/>
      <w:lvlText w:val="•"/>
      <w:lvlJc w:val="left"/>
      <w:pPr>
        <w:ind w:left="5771" w:hanging="360"/>
      </w:pPr>
    </w:lvl>
    <w:lvl w:ilvl="7">
      <w:numFmt w:val="bullet"/>
      <w:lvlText w:val="•"/>
      <w:lvlJc w:val="left"/>
      <w:pPr>
        <w:ind w:left="6653" w:hanging="360"/>
      </w:pPr>
    </w:lvl>
    <w:lvl w:ilvl="8">
      <w:numFmt w:val="bullet"/>
      <w:lvlText w:val="•"/>
      <w:lvlJc w:val="left"/>
      <w:pPr>
        <w:ind w:left="7535" w:hanging="360"/>
      </w:pPr>
    </w:lvl>
  </w:abstractNum>
  <w:abstractNum w:abstractNumId="2">
    <w:nsid w:val="00000414"/>
    <w:multiLevelType w:val="multilevel"/>
    <w:tmpl w:val="00000897"/>
    <w:lvl w:ilvl="0">
      <w:start w:val="5"/>
      <w:numFmt w:val="decimal"/>
      <w:lvlText w:val="%1"/>
      <w:lvlJc w:val="left"/>
      <w:pPr>
        <w:ind w:left="826" w:hanging="708"/>
      </w:pPr>
    </w:lvl>
    <w:lvl w:ilvl="1">
      <w:start w:val="1"/>
      <w:numFmt w:val="decimal"/>
      <w:lvlText w:val="%1.%2"/>
      <w:lvlJc w:val="left"/>
      <w:pPr>
        <w:ind w:left="826" w:hanging="708"/>
      </w:pPr>
      <w:rPr>
        <w:rFonts w:ascii="Helvetica" w:hAnsi="Helvetica" w:cs="Helvetica"/>
        <w:b/>
        <w:bCs/>
        <w:spacing w:val="-1"/>
        <w:w w:val="99"/>
        <w:sz w:val="26"/>
        <w:szCs w:val="26"/>
      </w:rPr>
    </w:lvl>
    <w:lvl w:ilvl="2">
      <w:numFmt w:val="bullet"/>
      <w:lvlText w:val=""/>
      <w:lvlJc w:val="left"/>
      <w:pPr>
        <w:ind w:left="838" w:hanging="348"/>
      </w:pPr>
      <w:rPr>
        <w:rFonts w:ascii="Symbol" w:hAnsi="Symbol" w:cs="Symbol"/>
        <w:b w:val="0"/>
        <w:bCs w:val="0"/>
        <w:w w:val="99"/>
        <w:sz w:val="24"/>
        <w:szCs w:val="24"/>
      </w:rPr>
    </w:lvl>
    <w:lvl w:ilvl="3">
      <w:numFmt w:val="bullet"/>
      <w:lvlText w:val="•"/>
      <w:lvlJc w:val="left"/>
      <w:pPr>
        <w:ind w:left="1896" w:hanging="348"/>
      </w:pPr>
    </w:lvl>
    <w:lvl w:ilvl="4">
      <w:numFmt w:val="bullet"/>
      <w:lvlText w:val="•"/>
      <w:lvlJc w:val="left"/>
      <w:pPr>
        <w:ind w:left="2953" w:hanging="348"/>
      </w:pPr>
    </w:lvl>
    <w:lvl w:ilvl="5">
      <w:numFmt w:val="bullet"/>
      <w:lvlText w:val="•"/>
      <w:lvlJc w:val="left"/>
      <w:pPr>
        <w:ind w:left="4011" w:hanging="348"/>
      </w:pPr>
    </w:lvl>
    <w:lvl w:ilvl="6">
      <w:numFmt w:val="bullet"/>
      <w:lvlText w:val="•"/>
      <w:lvlJc w:val="left"/>
      <w:pPr>
        <w:ind w:left="5069" w:hanging="348"/>
      </w:pPr>
    </w:lvl>
    <w:lvl w:ilvl="7">
      <w:numFmt w:val="bullet"/>
      <w:lvlText w:val="•"/>
      <w:lvlJc w:val="left"/>
      <w:pPr>
        <w:ind w:left="6126" w:hanging="348"/>
      </w:pPr>
    </w:lvl>
    <w:lvl w:ilvl="8">
      <w:numFmt w:val="bullet"/>
      <w:lvlText w:val="•"/>
      <w:lvlJc w:val="left"/>
      <w:pPr>
        <w:ind w:left="7184" w:hanging="348"/>
      </w:pPr>
    </w:lvl>
  </w:abstractNum>
  <w:abstractNum w:abstractNumId="3">
    <w:nsid w:val="00000415"/>
    <w:multiLevelType w:val="multilevel"/>
    <w:tmpl w:val="00000898"/>
    <w:lvl w:ilvl="0">
      <w:numFmt w:val="bullet"/>
      <w:lvlText w:val=""/>
      <w:lvlJc w:val="left"/>
      <w:pPr>
        <w:ind w:left="838" w:hanging="360"/>
      </w:pPr>
      <w:rPr>
        <w:rFonts w:ascii="Symbol" w:hAnsi="Symbol" w:cs="Symbol"/>
        <w:b w:val="0"/>
        <w:bCs w:val="0"/>
        <w:w w:val="99"/>
        <w:sz w:val="24"/>
        <w:szCs w:val="24"/>
      </w:rPr>
    </w:lvl>
    <w:lvl w:ilvl="1">
      <w:numFmt w:val="bullet"/>
      <w:lvlText w:val="•"/>
      <w:lvlJc w:val="left"/>
      <w:pPr>
        <w:ind w:left="1684" w:hanging="360"/>
      </w:pPr>
    </w:lvl>
    <w:lvl w:ilvl="2">
      <w:numFmt w:val="bullet"/>
      <w:lvlText w:val="•"/>
      <w:lvlJc w:val="left"/>
      <w:pPr>
        <w:ind w:left="2530" w:hanging="360"/>
      </w:pPr>
    </w:lvl>
    <w:lvl w:ilvl="3">
      <w:numFmt w:val="bullet"/>
      <w:lvlText w:val="•"/>
      <w:lvlJc w:val="left"/>
      <w:pPr>
        <w:ind w:left="3376" w:hanging="360"/>
      </w:pPr>
    </w:lvl>
    <w:lvl w:ilvl="4">
      <w:numFmt w:val="bullet"/>
      <w:lvlText w:val="•"/>
      <w:lvlJc w:val="left"/>
      <w:pPr>
        <w:ind w:left="4223" w:hanging="360"/>
      </w:pPr>
    </w:lvl>
    <w:lvl w:ilvl="5">
      <w:numFmt w:val="bullet"/>
      <w:lvlText w:val="•"/>
      <w:lvlJc w:val="left"/>
      <w:pPr>
        <w:ind w:left="5069" w:hanging="360"/>
      </w:pPr>
    </w:lvl>
    <w:lvl w:ilvl="6">
      <w:numFmt w:val="bullet"/>
      <w:lvlText w:val="•"/>
      <w:lvlJc w:val="left"/>
      <w:pPr>
        <w:ind w:left="5915" w:hanging="360"/>
      </w:pPr>
    </w:lvl>
    <w:lvl w:ilvl="7">
      <w:numFmt w:val="bullet"/>
      <w:lvlText w:val="•"/>
      <w:lvlJc w:val="left"/>
      <w:pPr>
        <w:ind w:left="6761" w:hanging="360"/>
      </w:pPr>
    </w:lvl>
    <w:lvl w:ilvl="8">
      <w:numFmt w:val="bullet"/>
      <w:lvlText w:val="•"/>
      <w:lvlJc w:val="left"/>
      <w:pPr>
        <w:ind w:left="7607" w:hanging="360"/>
      </w:pPr>
    </w:lvl>
  </w:abstractNum>
  <w:abstractNum w:abstractNumId="4">
    <w:nsid w:val="00000416"/>
    <w:multiLevelType w:val="multilevel"/>
    <w:tmpl w:val="00000899"/>
    <w:lvl w:ilvl="0">
      <w:numFmt w:val="bullet"/>
      <w:lvlText w:val=""/>
      <w:lvlJc w:val="left"/>
      <w:pPr>
        <w:ind w:left="838" w:hanging="360"/>
      </w:pPr>
      <w:rPr>
        <w:rFonts w:ascii="Symbol" w:hAnsi="Symbol" w:cs="Symbol"/>
        <w:b w:val="0"/>
        <w:bCs w:val="0"/>
        <w:w w:val="99"/>
        <w:sz w:val="24"/>
        <w:szCs w:val="24"/>
      </w:rPr>
    </w:lvl>
    <w:lvl w:ilvl="1">
      <w:numFmt w:val="bullet"/>
      <w:lvlText w:val="•"/>
      <w:lvlJc w:val="left"/>
      <w:pPr>
        <w:ind w:left="1684" w:hanging="360"/>
      </w:pPr>
    </w:lvl>
    <w:lvl w:ilvl="2">
      <w:numFmt w:val="bullet"/>
      <w:lvlText w:val="•"/>
      <w:lvlJc w:val="left"/>
      <w:pPr>
        <w:ind w:left="2530" w:hanging="360"/>
      </w:pPr>
    </w:lvl>
    <w:lvl w:ilvl="3">
      <w:numFmt w:val="bullet"/>
      <w:lvlText w:val="•"/>
      <w:lvlJc w:val="left"/>
      <w:pPr>
        <w:ind w:left="3376" w:hanging="360"/>
      </w:pPr>
    </w:lvl>
    <w:lvl w:ilvl="4">
      <w:numFmt w:val="bullet"/>
      <w:lvlText w:val="•"/>
      <w:lvlJc w:val="left"/>
      <w:pPr>
        <w:ind w:left="4223" w:hanging="360"/>
      </w:pPr>
    </w:lvl>
    <w:lvl w:ilvl="5">
      <w:numFmt w:val="bullet"/>
      <w:lvlText w:val="•"/>
      <w:lvlJc w:val="left"/>
      <w:pPr>
        <w:ind w:left="5069" w:hanging="360"/>
      </w:pPr>
    </w:lvl>
    <w:lvl w:ilvl="6">
      <w:numFmt w:val="bullet"/>
      <w:lvlText w:val="•"/>
      <w:lvlJc w:val="left"/>
      <w:pPr>
        <w:ind w:left="5915" w:hanging="360"/>
      </w:pPr>
    </w:lvl>
    <w:lvl w:ilvl="7">
      <w:numFmt w:val="bullet"/>
      <w:lvlText w:val="•"/>
      <w:lvlJc w:val="left"/>
      <w:pPr>
        <w:ind w:left="6761" w:hanging="360"/>
      </w:pPr>
    </w:lvl>
    <w:lvl w:ilvl="8">
      <w:numFmt w:val="bullet"/>
      <w:lvlText w:val="•"/>
      <w:lvlJc w:val="left"/>
      <w:pPr>
        <w:ind w:left="7607" w:hanging="360"/>
      </w:pPr>
    </w:lvl>
  </w:abstractNum>
  <w:abstractNum w:abstractNumId="5">
    <w:nsid w:val="0000042A"/>
    <w:multiLevelType w:val="multilevel"/>
    <w:tmpl w:val="000008AD"/>
    <w:lvl w:ilvl="0">
      <w:numFmt w:val="bullet"/>
      <w:lvlText w:val=""/>
      <w:lvlJc w:val="left"/>
      <w:pPr>
        <w:ind w:left="838" w:hanging="360"/>
      </w:pPr>
      <w:rPr>
        <w:rFonts w:ascii="Symbol" w:hAnsi="Symbol" w:cs="Symbol"/>
        <w:b w:val="0"/>
        <w:bCs w:val="0"/>
        <w:w w:val="99"/>
        <w:sz w:val="24"/>
        <w:szCs w:val="24"/>
      </w:rPr>
    </w:lvl>
    <w:lvl w:ilvl="1">
      <w:numFmt w:val="bullet"/>
      <w:lvlText w:val="•"/>
      <w:lvlJc w:val="left"/>
      <w:pPr>
        <w:ind w:left="1684" w:hanging="360"/>
      </w:pPr>
    </w:lvl>
    <w:lvl w:ilvl="2">
      <w:numFmt w:val="bullet"/>
      <w:lvlText w:val="•"/>
      <w:lvlJc w:val="left"/>
      <w:pPr>
        <w:ind w:left="2530" w:hanging="360"/>
      </w:pPr>
    </w:lvl>
    <w:lvl w:ilvl="3">
      <w:numFmt w:val="bullet"/>
      <w:lvlText w:val="•"/>
      <w:lvlJc w:val="left"/>
      <w:pPr>
        <w:ind w:left="3376" w:hanging="360"/>
      </w:pPr>
    </w:lvl>
    <w:lvl w:ilvl="4">
      <w:numFmt w:val="bullet"/>
      <w:lvlText w:val="•"/>
      <w:lvlJc w:val="left"/>
      <w:pPr>
        <w:ind w:left="4223" w:hanging="360"/>
      </w:pPr>
    </w:lvl>
    <w:lvl w:ilvl="5">
      <w:numFmt w:val="bullet"/>
      <w:lvlText w:val="•"/>
      <w:lvlJc w:val="left"/>
      <w:pPr>
        <w:ind w:left="5069" w:hanging="360"/>
      </w:pPr>
    </w:lvl>
    <w:lvl w:ilvl="6">
      <w:numFmt w:val="bullet"/>
      <w:lvlText w:val="•"/>
      <w:lvlJc w:val="left"/>
      <w:pPr>
        <w:ind w:left="5915" w:hanging="360"/>
      </w:pPr>
    </w:lvl>
    <w:lvl w:ilvl="7">
      <w:numFmt w:val="bullet"/>
      <w:lvlText w:val="•"/>
      <w:lvlJc w:val="left"/>
      <w:pPr>
        <w:ind w:left="6761" w:hanging="360"/>
      </w:pPr>
    </w:lvl>
    <w:lvl w:ilvl="8">
      <w:numFmt w:val="bullet"/>
      <w:lvlText w:val="•"/>
      <w:lvlJc w:val="left"/>
      <w:pPr>
        <w:ind w:left="7607" w:hanging="360"/>
      </w:pPr>
    </w:lvl>
  </w:abstractNum>
  <w:abstractNum w:abstractNumId="6">
    <w:nsid w:val="0000042B"/>
    <w:multiLevelType w:val="multilevel"/>
    <w:tmpl w:val="000008AE"/>
    <w:lvl w:ilvl="0">
      <w:numFmt w:val="bullet"/>
      <w:lvlText w:val=""/>
      <w:lvlJc w:val="left"/>
      <w:pPr>
        <w:ind w:left="838" w:hanging="360"/>
      </w:pPr>
      <w:rPr>
        <w:rFonts w:ascii="Symbol" w:hAnsi="Symbol" w:cs="Symbol"/>
        <w:b w:val="0"/>
        <w:bCs w:val="0"/>
        <w:w w:val="99"/>
        <w:sz w:val="24"/>
        <w:szCs w:val="24"/>
      </w:rPr>
    </w:lvl>
    <w:lvl w:ilvl="1">
      <w:numFmt w:val="bullet"/>
      <w:lvlText w:val="•"/>
      <w:lvlJc w:val="left"/>
      <w:pPr>
        <w:ind w:left="1684" w:hanging="360"/>
      </w:pPr>
    </w:lvl>
    <w:lvl w:ilvl="2">
      <w:numFmt w:val="bullet"/>
      <w:lvlText w:val="•"/>
      <w:lvlJc w:val="left"/>
      <w:pPr>
        <w:ind w:left="2530" w:hanging="360"/>
      </w:pPr>
    </w:lvl>
    <w:lvl w:ilvl="3">
      <w:numFmt w:val="bullet"/>
      <w:lvlText w:val="•"/>
      <w:lvlJc w:val="left"/>
      <w:pPr>
        <w:ind w:left="3376" w:hanging="360"/>
      </w:pPr>
    </w:lvl>
    <w:lvl w:ilvl="4">
      <w:numFmt w:val="bullet"/>
      <w:lvlText w:val="•"/>
      <w:lvlJc w:val="left"/>
      <w:pPr>
        <w:ind w:left="4223" w:hanging="360"/>
      </w:pPr>
    </w:lvl>
    <w:lvl w:ilvl="5">
      <w:numFmt w:val="bullet"/>
      <w:lvlText w:val="•"/>
      <w:lvlJc w:val="left"/>
      <w:pPr>
        <w:ind w:left="5069" w:hanging="360"/>
      </w:pPr>
    </w:lvl>
    <w:lvl w:ilvl="6">
      <w:numFmt w:val="bullet"/>
      <w:lvlText w:val="•"/>
      <w:lvlJc w:val="left"/>
      <w:pPr>
        <w:ind w:left="5915" w:hanging="360"/>
      </w:pPr>
    </w:lvl>
    <w:lvl w:ilvl="7">
      <w:numFmt w:val="bullet"/>
      <w:lvlText w:val="•"/>
      <w:lvlJc w:val="left"/>
      <w:pPr>
        <w:ind w:left="6761" w:hanging="360"/>
      </w:pPr>
    </w:lvl>
    <w:lvl w:ilvl="8">
      <w:numFmt w:val="bullet"/>
      <w:lvlText w:val="•"/>
      <w:lvlJc w:val="left"/>
      <w:pPr>
        <w:ind w:left="7607" w:hanging="360"/>
      </w:pPr>
    </w:lvl>
  </w:abstractNum>
  <w:abstractNum w:abstractNumId="7">
    <w:nsid w:val="0000042C"/>
    <w:multiLevelType w:val="multilevel"/>
    <w:tmpl w:val="000008AF"/>
    <w:lvl w:ilvl="0">
      <w:numFmt w:val="bullet"/>
      <w:lvlText w:val=""/>
      <w:lvlJc w:val="left"/>
      <w:pPr>
        <w:ind w:left="838" w:hanging="360"/>
      </w:pPr>
      <w:rPr>
        <w:rFonts w:ascii="Symbol" w:hAnsi="Symbol" w:cs="Symbol"/>
        <w:b w:val="0"/>
        <w:bCs w:val="0"/>
        <w:w w:val="99"/>
        <w:sz w:val="24"/>
        <w:szCs w:val="24"/>
      </w:rPr>
    </w:lvl>
    <w:lvl w:ilvl="1">
      <w:numFmt w:val="bullet"/>
      <w:lvlText w:val="•"/>
      <w:lvlJc w:val="left"/>
      <w:pPr>
        <w:ind w:left="1684" w:hanging="360"/>
      </w:pPr>
    </w:lvl>
    <w:lvl w:ilvl="2">
      <w:numFmt w:val="bullet"/>
      <w:lvlText w:val="•"/>
      <w:lvlJc w:val="left"/>
      <w:pPr>
        <w:ind w:left="2530" w:hanging="360"/>
      </w:pPr>
    </w:lvl>
    <w:lvl w:ilvl="3">
      <w:numFmt w:val="bullet"/>
      <w:lvlText w:val="•"/>
      <w:lvlJc w:val="left"/>
      <w:pPr>
        <w:ind w:left="3376" w:hanging="360"/>
      </w:pPr>
    </w:lvl>
    <w:lvl w:ilvl="4">
      <w:numFmt w:val="bullet"/>
      <w:lvlText w:val="•"/>
      <w:lvlJc w:val="left"/>
      <w:pPr>
        <w:ind w:left="4223" w:hanging="360"/>
      </w:pPr>
    </w:lvl>
    <w:lvl w:ilvl="5">
      <w:numFmt w:val="bullet"/>
      <w:lvlText w:val="•"/>
      <w:lvlJc w:val="left"/>
      <w:pPr>
        <w:ind w:left="5069" w:hanging="360"/>
      </w:pPr>
    </w:lvl>
    <w:lvl w:ilvl="6">
      <w:numFmt w:val="bullet"/>
      <w:lvlText w:val="•"/>
      <w:lvlJc w:val="left"/>
      <w:pPr>
        <w:ind w:left="5915" w:hanging="360"/>
      </w:pPr>
    </w:lvl>
    <w:lvl w:ilvl="7">
      <w:numFmt w:val="bullet"/>
      <w:lvlText w:val="•"/>
      <w:lvlJc w:val="left"/>
      <w:pPr>
        <w:ind w:left="6761" w:hanging="360"/>
      </w:pPr>
    </w:lvl>
    <w:lvl w:ilvl="8">
      <w:numFmt w:val="bullet"/>
      <w:lvlText w:val="•"/>
      <w:lvlJc w:val="left"/>
      <w:pPr>
        <w:ind w:left="7607" w:hanging="360"/>
      </w:pPr>
    </w:lvl>
  </w:abstractNum>
  <w:abstractNum w:abstractNumId="8">
    <w:nsid w:val="03200D84"/>
    <w:multiLevelType w:val="hybridMultilevel"/>
    <w:tmpl w:val="A0EE4022"/>
    <w:lvl w:ilvl="0" w:tplc="0424000F">
      <w:start w:val="22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087235CB"/>
    <w:multiLevelType w:val="hybridMultilevel"/>
    <w:tmpl w:val="F11E9A16"/>
    <w:lvl w:ilvl="0" w:tplc="0424000F">
      <w:start w:val="10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nsid w:val="0F335613"/>
    <w:multiLevelType w:val="singleLevel"/>
    <w:tmpl w:val="51963B40"/>
    <w:lvl w:ilvl="0">
      <w:numFmt w:val="bullet"/>
      <w:lvlText w:val="-"/>
      <w:lvlJc w:val="left"/>
      <w:pPr>
        <w:tabs>
          <w:tab w:val="num" w:pos="360"/>
        </w:tabs>
        <w:ind w:left="360" w:hanging="360"/>
      </w:pPr>
      <w:rPr>
        <w:rFonts w:hint="default"/>
      </w:rPr>
    </w:lvl>
  </w:abstractNum>
  <w:abstractNum w:abstractNumId="11">
    <w:nsid w:val="282B2260"/>
    <w:multiLevelType w:val="hybridMultilevel"/>
    <w:tmpl w:val="EF7613F2"/>
    <w:lvl w:ilvl="0" w:tplc="0424000F">
      <w:start w:val="2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35A00A7F"/>
    <w:multiLevelType w:val="hybridMultilevel"/>
    <w:tmpl w:val="261EC108"/>
    <w:lvl w:ilvl="0" w:tplc="5E00BC22">
      <w:start w:val="1"/>
      <w:numFmt w:val="decimal"/>
      <w:lvlText w:val="%1."/>
      <w:lvlJc w:val="left"/>
      <w:pPr>
        <w:ind w:left="720" w:hanging="360"/>
      </w:pPr>
      <w:rPr>
        <w:rFonts w:hint="default"/>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3CDB5D91"/>
    <w:multiLevelType w:val="hybridMultilevel"/>
    <w:tmpl w:val="87181D16"/>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3D1C1D2A"/>
    <w:multiLevelType w:val="hybridMultilevel"/>
    <w:tmpl w:val="4F363E2E"/>
    <w:lvl w:ilvl="0" w:tplc="81EA856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3E0048B2"/>
    <w:multiLevelType w:val="hybridMultilevel"/>
    <w:tmpl w:val="31F2A2B0"/>
    <w:lvl w:ilvl="0" w:tplc="0424000F">
      <w:start w:val="2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nsid w:val="3F3341BF"/>
    <w:multiLevelType w:val="hybridMultilevel"/>
    <w:tmpl w:val="F976B8C4"/>
    <w:lvl w:ilvl="0" w:tplc="492A53AA">
      <w:start w:val="2000"/>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7">
    <w:nsid w:val="5A845507"/>
    <w:multiLevelType w:val="hybridMultilevel"/>
    <w:tmpl w:val="3D3A4278"/>
    <w:lvl w:ilvl="0" w:tplc="0424000F">
      <w:start w:val="23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5E081DF0"/>
    <w:multiLevelType w:val="hybridMultilevel"/>
    <w:tmpl w:val="00643BEA"/>
    <w:lvl w:ilvl="0" w:tplc="B8120B12">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nsid w:val="69CB633D"/>
    <w:multiLevelType w:val="hybridMultilevel"/>
    <w:tmpl w:val="EB5E1FC8"/>
    <w:lvl w:ilvl="0" w:tplc="E9585900">
      <w:start w:val="1"/>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0">
    <w:nsid w:val="76F02538"/>
    <w:multiLevelType w:val="hybridMultilevel"/>
    <w:tmpl w:val="DDEE8C22"/>
    <w:lvl w:ilvl="0" w:tplc="830CEA3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0"/>
  </w:num>
  <w:num w:numId="2">
    <w:abstractNumId w:val="12"/>
  </w:num>
  <w:num w:numId="3">
    <w:abstractNumId w:val="19"/>
  </w:num>
  <w:num w:numId="4">
    <w:abstractNumId w:val="16"/>
  </w:num>
  <w:num w:numId="5">
    <w:abstractNumId w:val="13"/>
  </w:num>
  <w:num w:numId="6">
    <w:abstractNumId w:val="11"/>
  </w:num>
  <w:num w:numId="7">
    <w:abstractNumId w:val="9"/>
  </w:num>
  <w:num w:numId="8">
    <w:abstractNumId w:val="15"/>
  </w:num>
  <w:num w:numId="9">
    <w:abstractNumId w:val="8"/>
  </w:num>
  <w:num w:numId="10">
    <w:abstractNumId w:val="17"/>
  </w:num>
  <w:num w:numId="11">
    <w:abstractNumId w:val="10"/>
  </w:num>
  <w:num w:numId="12">
    <w:abstractNumId w:val="18"/>
  </w:num>
  <w:num w:numId="13">
    <w:abstractNumId w:val="0"/>
  </w:num>
  <w:num w:numId="14">
    <w:abstractNumId w:val="14"/>
  </w:num>
  <w:num w:numId="15">
    <w:abstractNumId w:val="2"/>
    <w:lvlOverride w:ilvl="0">
      <w:startOverride w:val="5"/>
    </w:lvlOverride>
    <w:lvlOverride w:ilvl="1">
      <w:startOverride w:val="1"/>
    </w:lvlOverride>
    <w:lvlOverride w:ilvl="2"/>
    <w:lvlOverride w:ilvl="3"/>
    <w:lvlOverride w:ilvl="4"/>
    <w:lvlOverride w:ilvl="5"/>
    <w:lvlOverride w:ilvl="6"/>
    <w:lvlOverride w:ilvl="7"/>
    <w:lvlOverride w:ilvl="8"/>
  </w:num>
  <w:num w:numId="16">
    <w:abstractNumId w:val="3"/>
  </w:num>
  <w:num w:numId="17">
    <w:abstractNumId w:val="5"/>
  </w:num>
  <w:num w:numId="18">
    <w:abstractNumId w:val="6"/>
  </w:num>
  <w:num w:numId="19">
    <w:abstractNumId w:val="4"/>
  </w:num>
  <w:num w:numId="20">
    <w:abstractNumId w:val="7"/>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8BA"/>
    <w:rsid w:val="00015BC8"/>
    <w:rsid w:val="00043A9D"/>
    <w:rsid w:val="00050A8D"/>
    <w:rsid w:val="0005110E"/>
    <w:rsid w:val="00072430"/>
    <w:rsid w:val="000B54D3"/>
    <w:rsid w:val="000D03B4"/>
    <w:rsid w:val="000D2B15"/>
    <w:rsid w:val="0015489B"/>
    <w:rsid w:val="0015596A"/>
    <w:rsid w:val="00160647"/>
    <w:rsid w:val="001B2B9E"/>
    <w:rsid w:val="001C29FF"/>
    <w:rsid w:val="001D1A9B"/>
    <w:rsid w:val="001E7BAC"/>
    <w:rsid w:val="0028396B"/>
    <w:rsid w:val="002C1DE8"/>
    <w:rsid w:val="002D15D0"/>
    <w:rsid w:val="003015DB"/>
    <w:rsid w:val="00326A60"/>
    <w:rsid w:val="0033232A"/>
    <w:rsid w:val="00346554"/>
    <w:rsid w:val="00367C24"/>
    <w:rsid w:val="0037625C"/>
    <w:rsid w:val="003B20CB"/>
    <w:rsid w:val="003B24CF"/>
    <w:rsid w:val="003B3386"/>
    <w:rsid w:val="003C1B39"/>
    <w:rsid w:val="003C4A79"/>
    <w:rsid w:val="00422309"/>
    <w:rsid w:val="00422E12"/>
    <w:rsid w:val="00486EAA"/>
    <w:rsid w:val="004955F0"/>
    <w:rsid w:val="004B2A8B"/>
    <w:rsid w:val="004C7002"/>
    <w:rsid w:val="00512A79"/>
    <w:rsid w:val="00567707"/>
    <w:rsid w:val="00577351"/>
    <w:rsid w:val="00591A70"/>
    <w:rsid w:val="00592035"/>
    <w:rsid w:val="00595E38"/>
    <w:rsid w:val="005B2DA3"/>
    <w:rsid w:val="00624D88"/>
    <w:rsid w:val="00632D92"/>
    <w:rsid w:val="006B2D1F"/>
    <w:rsid w:val="006C637C"/>
    <w:rsid w:val="006E0FC9"/>
    <w:rsid w:val="007353C6"/>
    <w:rsid w:val="00750188"/>
    <w:rsid w:val="007602C7"/>
    <w:rsid w:val="007D1588"/>
    <w:rsid w:val="007E0C55"/>
    <w:rsid w:val="008378ED"/>
    <w:rsid w:val="008477EF"/>
    <w:rsid w:val="00866BB0"/>
    <w:rsid w:val="00910EC3"/>
    <w:rsid w:val="00962A3A"/>
    <w:rsid w:val="009663AF"/>
    <w:rsid w:val="00966723"/>
    <w:rsid w:val="00997692"/>
    <w:rsid w:val="009A2BE8"/>
    <w:rsid w:val="009C242C"/>
    <w:rsid w:val="00A06B4D"/>
    <w:rsid w:val="00A312AB"/>
    <w:rsid w:val="00A413B5"/>
    <w:rsid w:val="00A61A61"/>
    <w:rsid w:val="00A656C8"/>
    <w:rsid w:val="00A704EB"/>
    <w:rsid w:val="00A97F87"/>
    <w:rsid w:val="00AB2892"/>
    <w:rsid w:val="00AB36E4"/>
    <w:rsid w:val="00AB3E18"/>
    <w:rsid w:val="00AD5A63"/>
    <w:rsid w:val="00AF4AC5"/>
    <w:rsid w:val="00B022C6"/>
    <w:rsid w:val="00B031E8"/>
    <w:rsid w:val="00B14CA0"/>
    <w:rsid w:val="00B57711"/>
    <w:rsid w:val="00B57946"/>
    <w:rsid w:val="00B6391C"/>
    <w:rsid w:val="00B830CC"/>
    <w:rsid w:val="00BF29D2"/>
    <w:rsid w:val="00C1145E"/>
    <w:rsid w:val="00C317D9"/>
    <w:rsid w:val="00C5427E"/>
    <w:rsid w:val="00C7192E"/>
    <w:rsid w:val="00C86F08"/>
    <w:rsid w:val="00CB33E8"/>
    <w:rsid w:val="00CD641E"/>
    <w:rsid w:val="00D26EE8"/>
    <w:rsid w:val="00D63D5D"/>
    <w:rsid w:val="00D648BA"/>
    <w:rsid w:val="00D677E1"/>
    <w:rsid w:val="00D81B13"/>
    <w:rsid w:val="00D9291C"/>
    <w:rsid w:val="00DB1E31"/>
    <w:rsid w:val="00DB6E34"/>
    <w:rsid w:val="00DB7B34"/>
    <w:rsid w:val="00DD57CE"/>
    <w:rsid w:val="00DF48F5"/>
    <w:rsid w:val="00E3398C"/>
    <w:rsid w:val="00E46C8F"/>
    <w:rsid w:val="00E57C2D"/>
    <w:rsid w:val="00E64347"/>
    <w:rsid w:val="00EB4C25"/>
    <w:rsid w:val="00ED513A"/>
    <w:rsid w:val="00F069B9"/>
    <w:rsid w:val="00F868CB"/>
    <w:rsid w:val="00FB2892"/>
    <w:rsid w:val="00FC4A3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oa heading"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uiPriority w:val="1"/>
    <w:qFormat/>
    <w:rsid w:val="001C29FF"/>
    <w:pPr>
      <w:widowControl w:val="0"/>
      <w:autoSpaceDE w:val="0"/>
      <w:autoSpaceDN w:val="0"/>
      <w:spacing w:after="0" w:line="240" w:lineRule="auto"/>
    </w:pPr>
    <w:rPr>
      <w:rFonts w:ascii="Arial Narrow" w:eastAsia="Arial Narrow" w:hAnsi="Arial Narrow" w:cs="Times New Roman"/>
      <w:lang w:eastAsia="sl-SI"/>
    </w:rPr>
  </w:style>
  <w:style w:type="paragraph" w:styleId="Naslov1">
    <w:name w:val="heading 1"/>
    <w:basedOn w:val="Navaden"/>
    <w:link w:val="Naslov1Znak"/>
    <w:uiPriority w:val="1"/>
    <w:qFormat/>
    <w:rsid w:val="001C29FF"/>
    <w:pPr>
      <w:spacing w:before="34"/>
      <w:ind w:left="138"/>
      <w:outlineLvl w:val="0"/>
    </w:pPr>
    <w:rPr>
      <w:sz w:val="18"/>
      <w:szCs w:val="18"/>
    </w:rPr>
  </w:style>
  <w:style w:type="paragraph" w:styleId="Naslov2">
    <w:name w:val="heading 2"/>
    <w:basedOn w:val="Navaden"/>
    <w:next w:val="Navaden"/>
    <w:link w:val="Naslov2Znak"/>
    <w:uiPriority w:val="1"/>
    <w:qFormat/>
    <w:rsid w:val="002D15D0"/>
    <w:pPr>
      <w:keepNext/>
      <w:widowControl/>
      <w:autoSpaceDE/>
      <w:autoSpaceDN/>
      <w:spacing w:before="240" w:after="60"/>
      <w:outlineLvl w:val="1"/>
    </w:pPr>
    <w:rPr>
      <w:rFonts w:ascii="Cambria" w:eastAsia="Times New Roman" w:hAnsi="Cambria"/>
      <w:b/>
      <w:bCs/>
      <w:i/>
      <w:iCs/>
      <w:noProof/>
      <w:sz w:val="28"/>
      <w:szCs w:val="28"/>
    </w:rPr>
  </w:style>
  <w:style w:type="paragraph" w:styleId="Naslov3">
    <w:name w:val="heading 3"/>
    <w:basedOn w:val="Navaden"/>
    <w:next w:val="Navaden"/>
    <w:link w:val="Naslov3Znak"/>
    <w:uiPriority w:val="1"/>
    <w:semiHidden/>
    <w:unhideWhenUsed/>
    <w:qFormat/>
    <w:rsid w:val="002D15D0"/>
    <w:pPr>
      <w:adjustRightInd w:val="0"/>
      <w:ind w:left="118"/>
      <w:outlineLvl w:val="2"/>
    </w:pPr>
    <w:rPr>
      <w:rFonts w:ascii="Times" w:eastAsia="Times New Roman" w:hAnsi="Times" w:cs="Times"/>
      <w:b/>
      <w:bCs/>
      <w:sz w:val="24"/>
      <w:szCs w:val="24"/>
    </w:rPr>
  </w:style>
  <w:style w:type="paragraph" w:styleId="Naslov4">
    <w:name w:val="heading 4"/>
    <w:basedOn w:val="Navaden"/>
    <w:next w:val="Navaden"/>
    <w:link w:val="Naslov4Znak"/>
    <w:uiPriority w:val="1"/>
    <w:qFormat/>
    <w:rsid w:val="002D15D0"/>
    <w:pPr>
      <w:keepN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ind w:right="-144"/>
      <w:outlineLvl w:val="3"/>
    </w:pPr>
    <w:rPr>
      <w:rFonts w:ascii="Arial" w:eastAsia="Times New Roman" w:hAnsi="Arial"/>
      <w:sz w:val="20"/>
      <w:szCs w:val="24"/>
      <w:u w:val="single"/>
      <w:lang w:val="en-GB"/>
    </w:rPr>
  </w:style>
  <w:style w:type="paragraph" w:styleId="Naslov5">
    <w:name w:val="heading 5"/>
    <w:basedOn w:val="Navaden"/>
    <w:next w:val="Navaden"/>
    <w:link w:val="Naslov5Znak"/>
    <w:qFormat/>
    <w:rsid w:val="002D15D0"/>
    <w:pPr>
      <w:keepN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outlineLvl w:val="4"/>
    </w:pPr>
    <w:rPr>
      <w:rFonts w:ascii="Arial" w:eastAsia="Times New Roman" w:hAnsi="Arial"/>
      <w:sz w:val="20"/>
      <w:szCs w:val="24"/>
      <w:u w:val="single"/>
    </w:rPr>
  </w:style>
  <w:style w:type="paragraph" w:styleId="Naslov6">
    <w:name w:val="heading 6"/>
    <w:basedOn w:val="Navaden"/>
    <w:next w:val="Navaden"/>
    <w:link w:val="Naslov6Znak"/>
    <w:qFormat/>
    <w:rsid w:val="002D15D0"/>
    <w:pPr>
      <w:keepN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ind w:right="-144"/>
      <w:outlineLvl w:val="5"/>
    </w:pPr>
    <w:rPr>
      <w:rFonts w:ascii="Arial" w:eastAsia="Times New Roman" w:hAnsi="Arial"/>
      <w:b/>
      <w:sz w:val="20"/>
      <w:szCs w:val="24"/>
    </w:rPr>
  </w:style>
  <w:style w:type="paragraph" w:styleId="Naslov9">
    <w:name w:val="heading 9"/>
    <w:basedOn w:val="Navaden"/>
    <w:next w:val="Navaden"/>
    <w:link w:val="Naslov9Znak"/>
    <w:qFormat/>
    <w:rsid w:val="002D15D0"/>
    <w:pPr>
      <w:widowControl/>
      <w:autoSpaceDE/>
      <w:autoSpaceDN/>
      <w:spacing w:before="240" w:after="60"/>
      <w:outlineLvl w:val="8"/>
    </w:pPr>
    <w:rPr>
      <w:rFonts w:ascii="Arial" w:eastAsia="Times New Roman" w:hAnsi="Arial" w:cs="Arial"/>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1"/>
    <w:rsid w:val="001C29FF"/>
    <w:rPr>
      <w:rFonts w:ascii="Arial Narrow" w:eastAsia="Arial Narrow" w:hAnsi="Arial Narrow" w:cs="Times New Roman"/>
      <w:sz w:val="18"/>
      <w:szCs w:val="18"/>
      <w:lang w:eastAsia="sl-SI"/>
    </w:rPr>
  </w:style>
  <w:style w:type="paragraph" w:styleId="Glava">
    <w:name w:val="header"/>
    <w:basedOn w:val="Navaden"/>
    <w:link w:val="GlavaZnak"/>
    <w:unhideWhenUsed/>
    <w:rsid w:val="007E0C55"/>
    <w:pPr>
      <w:widowControl/>
      <w:tabs>
        <w:tab w:val="center" w:pos="4536"/>
        <w:tab w:val="right" w:pos="9072"/>
      </w:tabs>
      <w:autoSpaceDE/>
      <w:autoSpaceDN/>
    </w:pPr>
    <w:rPr>
      <w:rFonts w:asciiTheme="minorHAnsi" w:eastAsiaTheme="minorHAnsi" w:hAnsiTheme="minorHAnsi" w:cstheme="minorBidi"/>
      <w:lang w:eastAsia="en-US"/>
    </w:rPr>
  </w:style>
  <w:style w:type="character" w:customStyle="1" w:styleId="GlavaZnak">
    <w:name w:val="Glava Znak"/>
    <w:basedOn w:val="Privzetapisavaodstavka"/>
    <w:link w:val="Glava"/>
    <w:uiPriority w:val="99"/>
    <w:rsid w:val="007E0C55"/>
  </w:style>
  <w:style w:type="paragraph" w:styleId="Noga">
    <w:name w:val="footer"/>
    <w:basedOn w:val="Navaden"/>
    <w:link w:val="NogaZnak"/>
    <w:unhideWhenUsed/>
    <w:rsid w:val="007E0C55"/>
    <w:pPr>
      <w:widowControl/>
      <w:tabs>
        <w:tab w:val="center" w:pos="4536"/>
        <w:tab w:val="right" w:pos="9072"/>
      </w:tabs>
      <w:autoSpaceDE/>
      <w:autoSpaceDN/>
    </w:pPr>
    <w:rPr>
      <w:rFonts w:asciiTheme="minorHAnsi" w:eastAsiaTheme="minorHAnsi" w:hAnsiTheme="minorHAnsi" w:cstheme="minorBidi"/>
      <w:lang w:eastAsia="en-US"/>
    </w:rPr>
  </w:style>
  <w:style w:type="character" w:customStyle="1" w:styleId="NogaZnak">
    <w:name w:val="Noga Znak"/>
    <w:basedOn w:val="Privzetapisavaodstavka"/>
    <w:link w:val="Noga"/>
    <w:uiPriority w:val="99"/>
    <w:rsid w:val="007E0C55"/>
  </w:style>
  <w:style w:type="table" w:styleId="Tabelamrea">
    <w:name w:val="Table Grid"/>
    <w:basedOn w:val="Navadnatabela"/>
    <w:uiPriority w:val="59"/>
    <w:rsid w:val="007E0C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7E0C55"/>
    <w:pPr>
      <w:widowControl/>
      <w:autoSpaceDE/>
      <w:autoSpaceDN/>
    </w:pPr>
    <w:rPr>
      <w:rFonts w:ascii="Tahoma" w:eastAsiaTheme="minorHAnsi" w:hAnsi="Tahoma" w:cs="Tahoma"/>
      <w:sz w:val="16"/>
      <w:szCs w:val="16"/>
      <w:lang w:eastAsia="en-US"/>
    </w:rPr>
  </w:style>
  <w:style w:type="character" w:customStyle="1" w:styleId="BesedilooblakaZnak">
    <w:name w:val="Besedilo oblačka Znak"/>
    <w:basedOn w:val="Privzetapisavaodstavka"/>
    <w:link w:val="Besedilooblaka"/>
    <w:uiPriority w:val="99"/>
    <w:semiHidden/>
    <w:rsid w:val="007E0C55"/>
    <w:rPr>
      <w:rFonts w:ascii="Tahoma" w:hAnsi="Tahoma" w:cs="Tahoma"/>
      <w:sz w:val="16"/>
      <w:szCs w:val="16"/>
    </w:rPr>
  </w:style>
  <w:style w:type="character" w:styleId="Hiperpovezava">
    <w:name w:val="Hyperlink"/>
    <w:basedOn w:val="Privzetapisavaodstavka"/>
    <w:unhideWhenUsed/>
    <w:rsid w:val="00160647"/>
    <w:rPr>
      <w:color w:val="0000FF" w:themeColor="hyperlink"/>
      <w:u w:val="single"/>
    </w:rPr>
  </w:style>
  <w:style w:type="paragraph" w:styleId="Brezrazmikov">
    <w:name w:val="No Spacing"/>
    <w:uiPriority w:val="1"/>
    <w:qFormat/>
    <w:rsid w:val="003C1B39"/>
    <w:pPr>
      <w:spacing w:after="0" w:line="240" w:lineRule="auto"/>
    </w:pPr>
  </w:style>
  <w:style w:type="paragraph" w:styleId="Telobesedila">
    <w:name w:val="Body Text"/>
    <w:basedOn w:val="Navaden"/>
    <w:link w:val="TelobesedilaZnak"/>
    <w:uiPriority w:val="1"/>
    <w:unhideWhenUsed/>
    <w:qFormat/>
    <w:rsid w:val="001C29FF"/>
    <w:rPr>
      <w:i/>
      <w:sz w:val="18"/>
      <w:szCs w:val="18"/>
    </w:rPr>
  </w:style>
  <w:style w:type="character" w:customStyle="1" w:styleId="TelobesedilaZnak">
    <w:name w:val="Telo besedila Znak"/>
    <w:basedOn w:val="Privzetapisavaodstavka"/>
    <w:link w:val="Telobesedila"/>
    <w:uiPriority w:val="1"/>
    <w:rsid w:val="001C29FF"/>
    <w:rPr>
      <w:rFonts w:ascii="Arial Narrow" w:eastAsia="Arial Narrow" w:hAnsi="Arial Narrow" w:cs="Times New Roman"/>
      <w:i/>
      <w:sz w:val="18"/>
      <w:szCs w:val="18"/>
      <w:lang w:eastAsia="sl-SI"/>
    </w:rPr>
  </w:style>
  <w:style w:type="paragraph" w:customStyle="1" w:styleId="TableParagraph">
    <w:name w:val="Table Paragraph"/>
    <w:basedOn w:val="Navaden"/>
    <w:uiPriority w:val="1"/>
    <w:qFormat/>
    <w:rsid w:val="001C29FF"/>
    <w:pPr>
      <w:ind w:left="31"/>
    </w:pPr>
  </w:style>
  <w:style w:type="table" w:customStyle="1" w:styleId="TableNormal1">
    <w:name w:val="Table Normal1"/>
    <w:uiPriority w:val="2"/>
    <w:semiHidden/>
    <w:qFormat/>
    <w:rsid w:val="001C29FF"/>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Odstavekseznama">
    <w:name w:val="List Paragraph"/>
    <w:basedOn w:val="Navaden"/>
    <w:uiPriority w:val="1"/>
    <w:qFormat/>
    <w:rsid w:val="00BF29D2"/>
    <w:pPr>
      <w:ind w:left="720"/>
      <w:contextualSpacing/>
    </w:pPr>
  </w:style>
  <w:style w:type="paragraph" w:customStyle="1" w:styleId="Telobesedila32">
    <w:name w:val="Telo besedila 32"/>
    <w:basedOn w:val="Navaden"/>
    <w:rsid w:val="00AB36E4"/>
    <w:pPr>
      <w:widowControl/>
      <w:suppressAutoHyphens/>
      <w:autoSpaceDE/>
      <w:autoSpaceDN/>
      <w:ind w:right="991"/>
      <w:jc w:val="both"/>
    </w:pPr>
    <w:rPr>
      <w:rFonts w:ascii="Times New Roman" w:eastAsia="Times New Roman" w:hAnsi="Times New Roman"/>
      <w:i/>
      <w:sz w:val="24"/>
      <w:szCs w:val="20"/>
      <w:lang w:eastAsia="ar-SA"/>
    </w:rPr>
  </w:style>
  <w:style w:type="paragraph" w:customStyle="1" w:styleId="Style4">
    <w:name w:val="Style4"/>
    <w:basedOn w:val="Navaden"/>
    <w:uiPriority w:val="99"/>
    <w:rsid w:val="00D677E1"/>
    <w:pPr>
      <w:adjustRightInd w:val="0"/>
      <w:spacing w:line="254" w:lineRule="exact"/>
    </w:pPr>
    <w:rPr>
      <w:rFonts w:ascii="Arial" w:eastAsia="Times New Roman" w:hAnsi="Arial" w:cs="Arial"/>
      <w:sz w:val="24"/>
      <w:szCs w:val="24"/>
    </w:rPr>
  </w:style>
  <w:style w:type="character" w:customStyle="1" w:styleId="FontStyle13">
    <w:name w:val="Font Style13"/>
    <w:uiPriority w:val="99"/>
    <w:rsid w:val="00D677E1"/>
    <w:rPr>
      <w:rFonts w:ascii="Arial" w:hAnsi="Arial" w:cs="Arial"/>
      <w:sz w:val="20"/>
      <w:szCs w:val="20"/>
    </w:rPr>
  </w:style>
  <w:style w:type="paragraph" w:styleId="Telobesedila3">
    <w:name w:val="Body Text 3"/>
    <w:basedOn w:val="Navaden"/>
    <w:link w:val="Telobesedila3Znak"/>
    <w:unhideWhenUsed/>
    <w:rsid w:val="00B022C6"/>
    <w:pPr>
      <w:spacing w:after="120"/>
    </w:pPr>
    <w:rPr>
      <w:sz w:val="16"/>
      <w:szCs w:val="16"/>
    </w:rPr>
  </w:style>
  <w:style w:type="character" w:customStyle="1" w:styleId="Telobesedila3Znak">
    <w:name w:val="Telo besedila 3 Znak"/>
    <w:basedOn w:val="Privzetapisavaodstavka"/>
    <w:link w:val="Telobesedila3"/>
    <w:uiPriority w:val="99"/>
    <w:rsid w:val="00B022C6"/>
    <w:rPr>
      <w:rFonts w:ascii="Arial Narrow" w:eastAsia="Arial Narrow" w:hAnsi="Arial Narrow" w:cs="Times New Roman"/>
      <w:sz w:val="16"/>
      <w:szCs w:val="16"/>
      <w:lang w:eastAsia="sl-SI"/>
    </w:rPr>
  </w:style>
  <w:style w:type="character" w:customStyle="1" w:styleId="Naslov2Znak">
    <w:name w:val="Naslov 2 Znak"/>
    <w:basedOn w:val="Privzetapisavaodstavka"/>
    <w:link w:val="Naslov2"/>
    <w:uiPriority w:val="1"/>
    <w:rsid w:val="002D15D0"/>
    <w:rPr>
      <w:rFonts w:ascii="Cambria" w:eastAsia="Times New Roman" w:hAnsi="Cambria" w:cs="Times New Roman"/>
      <w:b/>
      <w:bCs/>
      <w:i/>
      <w:iCs/>
      <w:noProof/>
      <w:sz w:val="28"/>
      <w:szCs w:val="28"/>
      <w:lang w:eastAsia="sl-SI"/>
    </w:rPr>
  </w:style>
  <w:style w:type="character" w:customStyle="1" w:styleId="Naslov3Znak">
    <w:name w:val="Naslov 3 Znak"/>
    <w:basedOn w:val="Privzetapisavaodstavka"/>
    <w:link w:val="Naslov3"/>
    <w:uiPriority w:val="1"/>
    <w:semiHidden/>
    <w:rsid w:val="002D15D0"/>
    <w:rPr>
      <w:rFonts w:ascii="Times" w:eastAsia="Times New Roman" w:hAnsi="Times" w:cs="Times"/>
      <w:b/>
      <w:bCs/>
      <w:sz w:val="24"/>
      <w:szCs w:val="24"/>
      <w:lang w:eastAsia="sl-SI"/>
    </w:rPr>
  </w:style>
  <w:style w:type="character" w:customStyle="1" w:styleId="Naslov4Znak">
    <w:name w:val="Naslov 4 Znak"/>
    <w:basedOn w:val="Privzetapisavaodstavka"/>
    <w:link w:val="Naslov4"/>
    <w:uiPriority w:val="1"/>
    <w:rsid w:val="002D15D0"/>
    <w:rPr>
      <w:rFonts w:ascii="Arial" w:eastAsia="Times New Roman" w:hAnsi="Arial" w:cs="Times New Roman"/>
      <w:sz w:val="20"/>
      <w:szCs w:val="24"/>
      <w:u w:val="single"/>
      <w:lang w:val="en-GB" w:eastAsia="sl-SI"/>
    </w:rPr>
  </w:style>
  <w:style w:type="character" w:customStyle="1" w:styleId="Naslov5Znak">
    <w:name w:val="Naslov 5 Znak"/>
    <w:basedOn w:val="Privzetapisavaodstavka"/>
    <w:link w:val="Naslov5"/>
    <w:rsid w:val="002D15D0"/>
    <w:rPr>
      <w:rFonts w:ascii="Arial" w:eastAsia="Times New Roman" w:hAnsi="Arial" w:cs="Times New Roman"/>
      <w:sz w:val="20"/>
      <w:szCs w:val="24"/>
      <w:u w:val="single"/>
      <w:lang w:eastAsia="sl-SI"/>
    </w:rPr>
  </w:style>
  <w:style w:type="character" w:customStyle="1" w:styleId="Naslov6Znak">
    <w:name w:val="Naslov 6 Znak"/>
    <w:basedOn w:val="Privzetapisavaodstavka"/>
    <w:link w:val="Naslov6"/>
    <w:rsid w:val="002D15D0"/>
    <w:rPr>
      <w:rFonts w:ascii="Arial" w:eastAsia="Times New Roman" w:hAnsi="Arial" w:cs="Times New Roman"/>
      <w:b/>
      <w:sz w:val="20"/>
      <w:szCs w:val="24"/>
      <w:lang w:eastAsia="sl-SI"/>
    </w:rPr>
  </w:style>
  <w:style w:type="character" w:customStyle="1" w:styleId="Naslov9Znak">
    <w:name w:val="Naslov 9 Znak"/>
    <w:basedOn w:val="Privzetapisavaodstavka"/>
    <w:link w:val="Naslov9"/>
    <w:rsid w:val="002D15D0"/>
    <w:rPr>
      <w:rFonts w:ascii="Arial" w:eastAsia="Times New Roman" w:hAnsi="Arial" w:cs="Arial"/>
      <w:lang w:eastAsia="sl-SI"/>
    </w:rPr>
  </w:style>
  <w:style w:type="numbering" w:customStyle="1" w:styleId="Brezseznama1">
    <w:name w:val="Brez seznama1"/>
    <w:next w:val="Brezseznama"/>
    <w:semiHidden/>
    <w:rsid w:val="002D15D0"/>
  </w:style>
  <w:style w:type="character" w:styleId="tevilkastrani">
    <w:name w:val="page number"/>
    <w:basedOn w:val="Privzetapisavaodstavka"/>
    <w:rsid w:val="002D15D0"/>
  </w:style>
  <w:style w:type="paragraph" w:styleId="Telobesedila2">
    <w:name w:val="Body Text 2"/>
    <w:basedOn w:val="Navaden"/>
    <w:link w:val="Telobesedila2Znak"/>
    <w:rsid w:val="002D15D0"/>
    <w:pPr>
      <w:widowControl/>
      <w:autoSpaceDE/>
      <w:autoSpaceDN/>
      <w:spacing w:after="120" w:line="480" w:lineRule="auto"/>
    </w:pPr>
    <w:rPr>
      <w:rFonts w:ascii="Times New Roman" w:eastAsia="Times New Roman" w:hAnsi="Times New Roman"/>
      <w:sz w:val="24"/>
      <w:szCs w:val="24"/>
    </w:rPr>
  </w:style>
  <w:style w:type="character" w:customStyle="1" w:styleId="Telobesedila2Znak">
    <w:name w:val="Telo besedila 2 Znak"/>
    <w:basedOn w:val="Privzetapisavaodstavka"/>
    <w:link w:val="Telobesedila2"/>
    <w:rsid w:val="002D15D0"/>
    <w:rPr>
      <w:rFonts w:ascii="Times New Roman" w:eastAsia="Times New Roman" w:hAnsi="Times New Roman" w:cs="Times New Roman"/>
      <w:sz w:val="24"/>
      <w:szCs w:val="24"/>
      <w:lang w:eastAsia="sl-SI"/>
    </w:rPr>
  </w:style>
  <w:style w:type="paragraph" w:styleId="Kazalovirov-naslov">
    <w:name w:val="toa heading"/>
    <w:basedOn w:val="Navaden"/>
    <w:next w:val="Navaden"/>
    <w:semiHidden/>
    <w:rsid w:val="002D15D0"/>
    <w:pPr>
      <w:widowControl/>
      <w:tabs>
        <w:tab w:val="left" w:pos="9000"/>
        <w:tab w:val="right" w:pos="9360"/>
      </w:tabs>
      <w:suppressAutoHyphens/>
      <w:autoSpaceDE/>
      <w:autoSpaceDN/>
    </w:pPr>
    <w:rPr>
      <w:rFonts w:ascii="Times New Roman" w:eastAsia="Times New Roman" w:hAnsi="Times New Roman"/>
      <w:sz w:val="20"/>
      <w:szCs w:val="20"/>
      <w:lang w:val="en-US"/>
    </w:rPr>
  </w:style>
  <w:style w:type="paragraph" w:styleId="Telobesedila-zamik">
    <w:name w:val="Body Text Indent"/>
    <w:basedOn w:val="Navaden"/>
    <w:link w:val="Telobesedila-zamikZnak"/>
    <w:rsid w:val="002D15D0"/>
    <w:pPr>
      <w:widowControl/>
      <w:autoSpaceDE/>
      <w:autoSpaceDN/>
      <w:spacing w:after="120"/>
      <w:ind w:left="283"/>
    </w:pPr>
    <w:rPr>
      <w:rFonts w:ascii="Times New Roman" w:eastAsia="Times New Roman" w:hAnsi="Times New Roman"/>
      <w:sz w:val="24"/>
      <w:szCs w:val="24"/>
    </w:rPr>
  </w:style>
  <w:style w:type="character" w:customStyle="1" w:styleId="Telobesedila-zamikZnak">
    <w:name w:val="Telo besedila - zamik Znak"/>
    <w:basedOn w:val="Privzetapisavaodstavka"/>
    <w:link w:val="Telobesedila-zamik"/>
    <w:rsid w:val="002D15D0"/>
    <w:rPr>
      <w:rFonts w:ascii="Times New Roman" w:eastAsia="Times New Roman" w:hAnsi="Times New Roman" w:cs="Times New Roman"/>
      <w:sz w:val="24"/>
      <w:szCs w:val="24"/>
      <w:lang w:eastAsia="sl-SI"/>
    </w:rPr>
  </w:style>
  <w:style w:type="paragraph" w:customStyle="1" w:styleId="tehpo">
    <w:name w:val="tehpo"/>
    <w:basedOn w:val="Navaden"/>
    <w:rsid w:val="002D15D0"/>
    <w:pPr>
      <w:widowControl/>
      <w:autoSpaceDE/>
      <w:autoSpaceDN/>
      <w:jc w:val="both"/>
    </w:pPr>
    <w:rPr>
      <w:rFonts w:ascii="SL Swiss" w:eastAsia="Times New Roman" w:hAnsi="SL Swiss"/>
      <w:sz w:val="20"/>
      <w:szCs w:val="20"/>
      <w:lang w:val="en-US"/>
    </w:rPr>
  </w:style>
  <w:style w:type="paragraph" w:styleId="Zgradbadokumenta">
    <w:name w:val="Document Map"/>
    <w:basedOn w:val="Navaden"/>
    <w:link w:val="ZgradbadokumentaZnak"/>
    <w:semiHidden/>
    <w:rsid w:val="002D15D0"/>
    <w:pPr>
      <w:widowControl/>
      <w:shd w:val="clear" w:color="auto" w:fill="000080"/>
      <w:autoSpaceDE/>
      <w:autoSpaceDN/>
    </w:pPr>
    <w:rPr>
      <w:rFonts w:ascii="Tahoma" w:eastAsia="Times New Roman" w:hAnsi="Tahoma"/>
      <w:sz w:val="24"/>
      <w:szCs w:val="24"/>
    </w:rPr>
  </w:style>
  <w:style w:type="character" w:customStyle="1" w:styleId="ZgradbadokumentaZnak">
    <w:name w:val="Zgradba dokumenta Znak"/>
    <w:basedOn w:val="Privzetapisavaodstavka"/>
    <w:link w:val="Zgradbadokumenta"/>
    <w:semiHidden/>
    <w:rsid w:val="002D15D0"/>
    <w:rPr>
      <w:rFonts w:ascii="Tahoma" w:eastAsia="Times New Roman" w:hAnsi="Tahoma" w:cs="Times New Roman"/>
      <w:sz w:val="24"/>
      <w:szCs w:val="24"/>
      <w:shd w:val="clear" w:color="auto" w:fill="000080"/>
      <w:lang w:eastAsia="sl-SI"/>
    </w:rPr>
  </w:style>
  <w:style w:type="table" w:customStyle="1" w:styleId="Tabelamrea1">
    <w:name w:val="Tabela – mreža1"/>
    <w:basedOn w:val="Navadnatabela"/>
    <w:next w:val="Tabelamrea"/>
    <w:rsid w:val="002D15D0"/>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edilooblaka1">
    <w:name w:val="Besedilo oblačka1"/>
    <w:basedOn w:val="Navaden"/>
    <w:semiHidden/>
    <w:rsid w:val="002D15D0"/>
    <w:pPr>
      <w:widowControl/>
      <w:autoSpaceDE/>
      <w:autoSpaceDN/>
    </w:pPr>
    <w:rPr>
      <w:rFonts w:ascii="Tahoma" w:eastAsia="Times New Roman" w:hAnsi="Tahoma" w:cs="Tahoma"/>
      <w:noProof/>
      <w:sz w:val="16"/>
      <w:szCs w:val="16"/>
    </w:rPr>
  </w:style>
  <w:style w:type="paragraph" w:customStyle="1" w:styleId="normalBrez">
    <w:name w:val="normalBrez"/>
    <w:basedOn w:val="Navaden"/>
    <w:rsid w:val="002D15D0"/>
    <w:pPr>
      <w:widowControl/>
      <w:autoSpaceDE/>
      <w:autoSpaceDN/>
      <w:jc w:val="both"/>
    </w:pPr>
    <w:rPr>
      <w:rFonts w:ascii=".TimesSL" w:eastAsia="Times New Roman" w:hAnsi=".TimesSL"/>
      <w:sz w:val="24"/>
      <w:szCs w:val="20"/>
      <w:lang w:val="en-GB"/>
    </w:rPr>
  </w:style>
  <w:style w:type="character" w:styleId="SledenaHiperpovezava">
    <w:name w:val="FollowedHyperlink"/>
    <w:rsid w:val="002D15D0"/>
    <w:rPr>
      <w:color w:val="800080"/>
      <w:u w:val="single"/>
    </w:rPr>
  </w:style>
  <w:style w:type="paragraph" w:customStyle="1" w:styleId="font5">
    <w:name w:val="font5"/>
    <w:basedOn w:val="Navaden"/>
    <w:rsid w:val="002D15D0"/>
    <w:pPr>
      <w:widowControl/>
      <w:autoSpaceDE/>
      <w:autoSpaceDN/>
      <w:spacing w:before="100" w:beforeAutospacing="1" w:after="100" w:afterAutospacing="1"/>
    </w:pPr>
    <w:rPr>
      <w:rFonts w:ascii="Arial" w:eastAsia="Times New Roman" w:hAnsi="Arial" w:cs="Arial"/>
      <w:b/>
      <w:bCs/>
      <w:sz w:val="20"/>
      <w:szCs w:val="20"/>
    </w:rPr>
  </w:style>
  <w:style w:type="paragraph" w:customStyle="1" w:styleId="font6">
    <w:name w:val="font6"/>
    <w:basedOn w:val="Navaden"/>
    <w:rsid w:val="002D15D0"/>
    <w:pPr>
      <w:widowControl/>
      <w:autoSpaceDE/>
      <w:autoSpaceDN/>
      <w:spacing w:before="100" w:beforeAutospacing="1" w:after="100" w:afterAutospacing="1"/>
    </w:pPr>
    <w:rPr>
      <w:rFonts w:ascii="Arial" w:eastAsia="Times New Roman" w:hAnsi="Arial" w:cs="Arial"/>
      <w:sz w:val="20"/>
      <w:szCs w:val="20"/>
    </w:rPr>
  </w:style>
  <w:style w:type="paragraph" w:customStyle="1" w:styleId="xl24">
    <w:name w:val="xl24"/>
    <w:basedOn w:val="Navaden"/>
    <w:rsid w:val="002D15D0"/>
    <w:pPr>
      <w:widowControl/>
      <w:autoSpaceDE/>
      <w:autoSpaceDN/>
      <w:spacing w:before="100" w:beforeAutospacing="1" w:after="100" w:afterAutospacing="1"/>
    </w:pPr>
    <w:rPr>
      <w:rFonts w:ascii="Arial" w:eastAsia="Times New Roman" w:hAnsi="Arial" w:cs="Arial"/>
      <w:b/>
      <w:bCs/>
      <w:sz w:val="20"/>
      <w:szCs w:val="20"/>
    </w:rPr>
  </w:style>
  <w:style w:type="paragraph" w:customStyle="1" w:styleId="xl25">
    <w:name w:val="xl25"/>
    <w:basedOn w:val="Navaden"/>
    <w:rsid w:val="002D15D0"/>
    <w:pPr>
      <w:widowControl/>
      <w:autoSpaceDE/>
      <w:autoSpaceDN/>
      <w:spacing w:before="100" w:beforeAutospacing="1" w:after="100" w:afterAutospacing="1"/>
    </w:pPr>
    <w:rPr>
      <w:rFonts w:ascii="Arial" w:eastAsia="Times New Roman" w:hAnsi="Arial" w:cs="Arial"/>
      <w:sz w:val="20"/>
      <w:szCs w:val="20"/>
    </w:rPr>
  </w:style>
  <w:style w:type="paragraph" w:customStyle="1" w:styleId="xl26">
    <w:name w:val="xl26"/>
    <w:basedOn w:val="Navaden"/>
    <w:rsid w:val="002D15D0"/>
    <w:pPr>
      <w:widowControl/>
      <w:autoSpaceDE/>
      <w:autoSpaceDN/>
      <w:spacing w:before="100" w:beforeAutospacing="1" w:after="100" w:afterAutospacing="1"/>
      <w:jc w:val="both"/>
      <w:textAlignment w:val="top"/>
    </w:pPr>
    <w:rPr>
      <w:rFonts w:ascii="Arial" w:eastAsia="Times New Roman" w:hAnsi="Arial" w:cs="Arial"/>
      <w:sz w:val="20"/>
      <w:szCs w:val="20"/>
    </w:rPr>
  </w:style>
  <w:style w:type="paragraph" w:customStyle="1" w:styleId="xl27">
    <w:name w:val="xl27"/>
    <w:basedOn w:val="Navaden"/>
    <w:rsid w:val="002D15D0"/>
    <w:pPr>
      <w:widowControl/>
      <w:autoSpaceDE/>
      <w:autoSpaceDN/>
      <w:spacing w:before="100" w:beforeAutospacing="1" w:after="100" w:afterAutospacing="1"/>
      <w:jc w:val="right"/>
    </w:pPr>
    <w:rPr>
      <w:rFonts w:ascii="Arial" w:eastAsia="Times New Roman" w:hAnsi="Arial" w:cs="Arial"/>
      <w:sz w:val="20"/>
      <w:szCs w:val="20"/>
    </w:rPr>
  </w:style>
  <w:style w:type="paragraph" w:customStyle="1" w:styleId="xl28">
    <w:name w:val="xl28"/>
    <w:basedOn w:val="Navaden"/>
    <w:rsid w:val="002D15D0"/>
    <w:pPr>
      <w:widowControl/>
      <w:autoSpaceDE/>
      <w:autoSpaceDN/>
      <w:spacing w:before="100" w:beforeAutospacing="1" w:after="100" w:afterAutospacing="1"/>
      <w:jc w:val="both"/>
      <w:textAlignment w:val="top"/>
    </w:pPr>
    <w:rPr>
      <w:rFonts w:ascii="Arial" w:eastAsia="Times New Roman" w:hAnsi="Arial" w:cs="Arial"/>
      <w:sz w:val="20"/>
      <w:szCs w:val="20"/>
    </w:rPr>
  </w:style>
  <w:style w:type="paragraph" w:customStyle="1" w:styleId="xl29">
    <w:name w:val="xl29"/>
    <w:basedOn w:val="Navaden"/>
    <w:rsid w:val="002D15D0"/>
    <w:pPr>
      <w:widowControl/>
      <w:autoSpaceDE/>
      <w:autoSpaceDN/>
      <w:spacing w:before="100" w:beforeAutospacing="1" w:after="100" w:afterAutospacing="1"/>
      <w:jc w:val="right"/>
    </w:pPr>
    <w:rPr>
      <w:rFonts w:ascii="Arial" w:eastAsia="Times New Roman" w:hAnsi="Arial" w:cs="Arial"/>
      <w:b/>
      <w:bCs/>
      <w:sz w:val="20"/>
      <w:szCs w:val="20"/>
    </w:rPr>
  </w:style>
  <w:style w:type="paragraph" w:customStyle="1" w:styleId="xl30">
    <w:name w:val="xl30"/>
    <w:basedOn w:val="Navaden"/>
    <w:rsid w:val="002D15D0"/>
    <w:pPr>
      <w:widowControl/>
      <w:autoSpaceDE/>
      <w:autoSpaceDN/>
      <w:spacing w:before="100" w:beforeAutospacing="1" w:after="100" w:afterAutospacing="1"/>
      <w:textAlignment w:val="top"/>
    </w:pPr>
    <w:rPr>
      <w:rFonts w:ascii="Arial" w:eastAsia="Times New Roman" w:hAnsi="Arial" w:cs="Arial"/>
      <w:sz w:val="20"/>
      <w:szCs w:val="20"/>
    </w:rPr>
  </w:style>
  <w:style w:type="paragraph" w:customStyle="1" w:styleId="xl31">
    <w:name w:val="xl31"/>
    <w:basedOn w:val="Navaden"/>
    <w:rsid w:val="002D15D0"/>
    <w:pPr>
      <w:widowControl/>
      <w:autoSpaceDE/>
      <w:autoSpaceDN/>
      <w:spacing w:before="100" w:beforeAutospacing="1" w:after="100" w:afterAutospacing="1"/>
      <w:textAlignment w:val="top"/>
    </w:pPr>
    <w:rPr>
      <w:rFonts w:ascii="Arial" w:eastAsia="Times New Roman" w:hAnsi="Arial" w:cs="Arial"/>
      <w:b/>
      <w:bCs/>
      <w:sz w:val="20"/>
      <w:szCs w:val="20"/>
    </w:rPr>
  </w:style>
  <w:style w:type="paragraph" w:customStyle="1" w:styleId="xl32">
    <w:name w:val="xl32"/>
    <w:basedOn w:val="Navaden"/>
    <w:rsid w:val="002D15D0"/>
    <w:pPr>
      <w:widowControl/>
      <w:autoSpaceDE/>
      <w:autoSpaceDN/>
      <w:spacing w:before="100" w:beforeAutospacing="1" w:after="100" w:afterAutospacing="1"/>
      <w:jc w:val="both"/>
      <w:textAlignment w:val="top"/>
    </w:pPr>
    <w:rPr>
      <w:rFonts w:ascii="Arial" w:eastAsia="Times New Roman" w:hAnsi="Arial" w:cs="Arial"/>
      <w:b/>
      <w:bCs/>
      <w:sz w:val="20"/>
      <w:szCs w:val="20"/>
    </w:rPr>
  </w:style>
  <w:style w:type="paragraph" w:customStyle="1" w:styleId="xl33">
    <w:name w:val="xl33"/>
    <w:basedOn w:val="Navaden"/>
    <w:rsid w:val="002D15D0"/>
    <w:pPr>
      <w:widowControl/>
      <w:autoSpaceDE/>
      <w:autoSpaceDN/>
      <w:spacing w:before="100" w:beforeAutospacing="1" w:after="100" w:afterAutospacing="1"/>
      <w:jc w:val="both"/>
      <w:textAlignment w:val="top"/>
    </w:pPr>
    <w:rPr>
      <w:rFonts w:ascii="Arial" w:eastAsia="Times New Roman" w:hAnsi="Arial" w:cs="Arial"/>
      <w:b/>
      <w:bCs/>
      <w:sz w:val="20"/>
      <w:szCs w:val="20"/>
    </w:rPr>
  </w:style>
  <w:style w:type="paragraph" w:customStyle="1" w:styleId="xl34">
    <w:name w:val="xl34"/>
    <w:basedOn w:val="Navaden"/>
    <w:rsid w:val="002D15D0"/>
    <w:pPr>
      <w:widowControl/>
      <w:autoSpaceDE/>
      <w:autoSpaceDN/>
      <w:spacing w:before="100" w:beforeAutospacing="1" w:after="100" w:afterAutospacing="1"/>
    </w:pPr>
    <w:rPr>
      <w:rFonts w:ascii="Arial" w:eastAsia="Times New Roman" w:hAnsi="Arial" w:cs="Arial"/>
      <w:b/>
      <w:bCs/>
      <w:sz w:val="20"/>
      <w:szCs w:val="20"/>
    </w:rPr>
  </w:style>
  <w:style w:type="paragraph" w:customStyle="1" w:styleId="xl35">
    <w:name w:val="xl35"/>
    <w:basedOn w:val="Navaden"/>
    <w:rsid w:val="002D15D0"/>
    <w:pPr>
      <w:widowControl/>
      <w:autoSpaceDE/>
      <w:autoSpaceDN/>
      <w:spacing w:before="100" w:beforeAutospacing="1" w:after="100" w:afterAutospacing="1"/>
    </w:pPr>
    <w:rPr>
      <w:rFonts w:ascii="Arial" w:eastAsia="Times New Roman" w:hAnsi="Arial" w:cs="Arial"/>
      <w:sz w:val="20"/>
      <w:szCs w:val="20"/>
    </w:rPr>
  </w:style>
  <w:style w:type="paragraph" w:customStyle="1" w:styleId="xl36">
    <w:name w:val="xl36"/>
    <w:basedOn w:val="Navaden"/>
    <w:rsid w:val="002D15D0"/>
    <w:pPr>
      <w:widowControl/>
      <w:autoSpaceDE/>
      <w:autoSpaceDN/>
      <w:spacing w:before="100" w:beforeAutospacing="1" w:after="100" w:afterAutospacing="1"/>
    </w:pPr>
    <w:rPr>
      <w:rFonts w:ascii="Arial" w:eastAsia="Times New Roman" w:hAnsi="Arial" w:cs="Arial"/>
      <w:b/>
      <w:bCs/>
      <w:sz w:val="20"/>
      <w:szCs w:val="20"/>
    </w:rPr>
  </w:style>
  <w:style w:type="paragraph" w:customStyle="1" w:styleId="xl37">
    <w:name w:val="xl37"/>
    <w:basedOn w:val="Navaden"/>
    <w:rsid w:val="002D15D0"/>
    <w:pPr>
      <w:widowControl/>
      <w:autoSpaceDE/>
      <w:autoSpaceDN/>
      <w:spacing w:before="100" w:beforeAutospacing="1" w:after="100" w:afterAutospacing="1"/>
      <w:jc w:val="both"/>
    </w:pPr>
    <w:rPr>
      <w:rFonts w:ascii="Arial" w:eastAsia="Times New Roman" w:hAnsi="Arial" w:cs="Arial"/>
      <w:sz w:val="20"/>
      <w:szCs w:val="20"/>
    </w:rPr>
  </w:style>
  <w:style w:type="paragraph" w:customStyle="1" w:styleId="xl38">
    <w:name w:val="xl38"/>
    <w:basedOn w:val="Navaden"/>
    <w:rsid w:val="002D15D0"/>
    <w:pPr>
      <w:widowControl/>
      <w:autoSpaceDE/>
      <w:autoSpaceDN/>
      <w:spacing w:before="100" w:beforeAutospacing="1" w:after="100" w:afterAutospacing="1"/>
    </w:pPr>
    <w:rPr>
      <w:rFonts w:ascii="Arial" w:eastAsia="Times New Roman" w:hAnsi="Arial" w:cs="Arial"/>
      <w:sz w:val="20"/>
      <w:szCs w:val="20"/>
    </w:rPr>
  </w:style>
  <w:style w:type="paragraph" w:customStyle="1" w:styleId="xl39">
    <w:name w:val="xl39"/>
    <w:basedOn w:val="Navaden"/>
    <w:rsid w:val="002D15D0"/>
    <w:pPr>
      <w:widowControl/>
      <w:autoSpaceDE/>
      <w:autoSpaceDN/>
      <w:spacing w:before="100" w:beforeAutospacing="1" w:after="100" w:afterAutospacing="1"/>
      <w:textAlignment w:val="top"/>
    </w:pPr>
    <w:rPr>
      <w:rFonts w:ascii="Arial" w:eastAsia="Times New Roman" w:hAnsi="Arial" w:cs="Arial"/>
      <w:b/>
      <w:bCs/>
      <w:sz w:val="20"/>
      <w:szCs w:val="20"/>
    </w:rPr>
  </w:style>
  <w:style w:type="paragraph" w:customStyle="1" w:styleId="Brezrazmikov1">
    <w:name w:val="Brez razmikov1"/>
    <w:rsid w:val="002D15D0"/>
    <w:pPr>
      <w:spacing w:after="0" w:line="240" w:lineRule="auto"/>
    </w:pPr>
    <w:rPr>
      <w:rFonts w:ascii="Calibri" w:eastAsia="Times New Roman" w:hAnsi="Calibri" w:cs="Times New Roman"/>
    </w:rPr>
  </w:style>
  <w:style w:type="numbering" w:customStyle="1" w:styleId="Brezseznama11">
    <w:name w:val="Brez seznama11"/>
    <w:next w:val="Brezseznama"/>
    <w:uiPriority w:val="99"/>
    <w:semiHidden/>
    <w:unhideWhenUsed/>
    <w:rsid w:val="002D15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oa heading"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uiPriority w:val="1"/>
    <w:qFormat/>
    <w:rsid w:val="001C29FF"/>
    <w:pPr>
      <w:widowControl w:val="0"/>
      <w:autoSpaceDE w:val="0"/>
      <w:autoSpaceDN w:val="0"/>
      <w:spacing w:after="0" w:line="240" w:lineRule="auto"/>
    </w:pPr>
    <w:rPr>
      <w:rFonts w:ascii="Arial Narrow" w:eastAsia="Arial Narrow" w:hAnsi="Arial Narrow" w:cs="Times New Roman"/>
      <w:lang w:eastAsia="sl-SI"/>
    </w:rPr>
  </w:style>
  <w:style w:type="paragraph" w:styleId="Naslov1">
    <w:name w:val="heading 1"/>
    <w:basedOn w:val="Navaden"/>
    <w:link w:val="Naslov1Znak"/>
    <w:uiPriority w:val="1"/>
    <w:qFormat/>
    <w:rsid w:val="001C29FF"/>
    <w:pPr>
      <w:spacing w:before="34"/>
      <w:ind w:left="138"/>
      <w:outlineLvl w:val="0"/>
    </w:pPr>
    <w:rPr>
      <w:sz w:val="18"/>
      <w:szCs w:val="18"/>
    </w:rPr>
  </w:style>
  <w:style w:type="paragraph" w:styleId="Naslov2">
    <w:name w:val="heading 2"/>
    <w:basedOn w:val="Navaden"/>
    <w:next w:val="Navaden"/>
    <w:link w:val="Naslov2Znak"/>
    <w:uiPriority w:val="1"/>
    <w:qFormat/>
    <w:rsid w:val="002D15D0"/>
    <w:pPr>
      <w:keepNext/>
      <w:widowControl/>
      <w:autoSpaceDE/>
      <w:autoSpaceDN/>
      <w:spacing w:before="240" w:after="60"/>
      <w:outlineLvl w:val="1"/>
    </w:pPr>
    <w:rPr>
      <w:rFonts w:ascii="Cambria" w:eastAsia="Times New Roman" w:hAnsi="Cambria"/>
      <w:b/>
      <w:bCs/>
      <w:i/>
      <w:iCs/>
      <w:noProof/>
      <w:sz w:val="28"/>
      <w:szCs w:val="28"/>
    </w:rPr>
  </w:style>
  <w:style w:type="paragraph" w:styleId="Naslov3">
    <w:name w:val="heading 3"/>
    <w:basedOn w:val="Navaden"/>
    <w:next w:val="Navaden"/>
    <w:link w:val="Naslov3Znak"/>
    <w:uiPriority w:val="1"/>
    <w:semiHidden/>
    <w:unhideWhenUsed/>
    <w:qFormat/>
    <w:rsid w:val="002D15D0"/>
    <w:pPr>
      <w:adjustRightInd w:val="0"/>
      <w:ind w:left="118"/>
      <w:outlineLvl w:val="2"/>
    </w:pPr>
    <w:rPr>
      <w:rFonts w:ascii="Times" w:eastAsia="Times New Roman" w:hAnsi="Times" w:cs="Times"/>
      <w:b/>
      <w:bCs/>
      <w:sz w:val="24"/>
      <w:szCs w:val="24"/>
    </w:rPr>
  </w:style>
  <w:style w:type="paragraph" w:styleId="Naslov4">
    <w:name w:val="heading 4"/>
    <w:basedOn w:val="Navaden"/>
    <w:next w:val="Navaden"/>
    <w:link w:val="Naslov4Znak"/>
    <w:uiPriority w:val="1"/>
    <w:qFormat/>
    <w:rsid w:val="002D15D0"/>
    <w:pPr>
      <w:keepN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ind w:right="-144"/>
      <w:outlineLvl w:val="3"/>
    </w:pPr>
    <w:rPr>
      <w:rFonts w:ascii="Arial" w:eastAsia="Times New Roman" w:hAnsi="Arial"/>
      <w:sz w:val="20"/>
      <w:szCs w:val="24"/>
      <w:u w:val="single"/>
      <w:lang w:val="en-GB"/>
    </w:rPr>
  </w:style>
  <w:style w:type="paragraph" w:styleId="Naslov5">
    <w:name w:val="heading 5"/>
    <w:basedOn w:val="Navaden"/>
    <w:next w:val="Navaden"/>
    <w:link w:val="Naslov5Znak"/>
    <w:qFormat/>
    <w:rsid w:val="002D15D0"/>
    <w:pPr>
      <w:keepN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outlineLvl w:val="4"/>
    </w:pPr>
    <w:rPr>
      <w:rFonts w:ascii="Arial" w:eastAsia="Times New Roman" w:hAnsi="Arial"/>
      <w:sz w:val="20"/>
      <w:szCs w:val="24"/>
      <w:u w:val="single"/>
    </w:rPr>
  </w:style>
  <w:style w:type="paragraph" w:styleId="Naslov6">
    <w:name w:val="heading 6"/>
    <w:basedOn w:val="Navaden"/>
    <w:next w:val="Navaden"/>
    <w:link w:val="Naslov6Znak"/>
    <w:qFormat/>
    <w:rsid w:val="002D15D0"/>
    <w:pPr>
      <w:keepN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ind w:right="-144"/>
      <w:outlineLvl w:val="5"/>
    </w:pPr>
    <w:rPr>
      <w:rFonts w:ascii="Arial" w:eastAsia="Times New Roman" w:hAnsi="Arial"/>
      <w:b/>
      <w:sz w:val="20"/>
      <w:szCs w:val="24"/>
    </w:rPr>
  </w:style>
  <w:style w:type="paragraph" w:styleId="Naslov9">
    <w:name w:val="heading 9"/>
    <w:basedOn w:val="Navaden"/>
    <w:next w:val="Navaden"/>
    <w:link w:val="Naslov9Znak"/>
    <w:qFormat/>
    <w:rsid w:val="002D15D0"/>
    <w:pPr>
      <w:widowControl/>
      <w:autoSpaceDE/>
      <w:autoSpaceDN/>
      <w:spacing w:before="240" w:after="60"/>
      <w:outlineLvl w:val="8"/>
    </w:pPr>
    <w:rPr>
      <w:rFonts w:ascii="Arial" w:eastAsia="Times New Roman" w:hAnsi="Arial" w:cs="Arial"/>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1"/>
    <w:rsid w:val="001C29FF"/>
    <w:rPr>
      <w:rFonts w:ascii="Arial Narrow" w:eastAsia="Arial Narrow" w:hAnsi="Arial Narrow" w:cs="Times New Roman"/>
      <w:sz w:val="18"/>
      <w:szCs w:val="18"/>
      <w:lang w:eastAsia="sl-SI"/>
    </w:rPr>
  </w:style>
  <w:style w:type="paragraph" w:styleId="Glava">
    <w:name w:val="header"/>
    <w:basedOn w:val="Navaden"/>
    <w:link w:val="GlavaZnak"/>
    <w:unhideWhenUsed/>
    <w:rsid w:val="007E0C55"/>
    <w:pPr>
      <w:widowControl/>
      <w:tabs>
        <w:tab w:val="center" w:pos="4536"/>
        <w:tab w:val="right" w:pos="9072"/>
      </w:tabs>
      <w:autoSpaceDE/>
      <w:autoSpaceDN/>
    </w:pPr>
    <w:rPr>
      <w:rFonts w:asciiTheme="minorHAnsi" w:eastAsiaTheme="minorHAnsi" w:hAnsiTheme="minorHAnsi" w:cstheme="minorBidi"/>
      <w:lang w:eastAsia="en-US"/>
    </w:rPr>
  </w:style>
  <w:style w:type="character" w:customStyle="1" w:styleId="GlavaZnak">
    <w:name w:val="Glava Znak"/>
    <w:basedOn w:val="Privzetapisavaodstavka"/>
    <w:link w:val="Glava"/>
    <w:uiPriority w:val="99"/>
    <w:rsid w:val="007E0C55"/>
  </w:style>
  <w:style w:type="paragraph" w:styleId="Noga">
    <w:name w:val="footer"/>
    <w:basedOn w:val="Navaden"/>
    <w:link w:val="NogaZnak"/>
    <w:unhideWhenUsed/>
    <w:rsid w:val="007E0C55"/>
    <w:pPr>
      <w:widowControl/>
      <w:tabs>
        <w:tab w:val="center" w:pos="4536"/>
        <w:tab w:val="right" w:pos="9072"/>
      </w:tabs>
      <w:autoSpaceDE/>
      <w:autoSpaceDN/>
    </w:pPr>
    <w:rPr>
      <w:rFonts w:asciiTheme="minorHAnsi" w:eastAsiaTheme="minorHAnsi" w:hAnsiTheme="minorHAnsi" w:cstheme="minorBidi"/>
      <w:lang w:eastAsia="en-US"/>
    </w:rPr>
  </w:style>
  <w:style w:type="character" w:customStyle="1" w:styleId="NogaZnak">
    <w:name w:val="Noga Znak"/>
    <w:basedOn w:val="Privzetapisavaodstavka"/>
    <w:link w:val="Noga"/>
    <w:uiPriority w:val="99"/>
    <w:rsid w:val="007E0C55"/>
  </w:style>
  <w:style w:type="table" w:styleId="Tabelamrea">
    <w:name w:val="Table Grid"/>
    <w:basedOn w:val="Navadnatabela"/>
    <w:uiPriority w:val="59"/>
    <w:rsid w:val="007E0C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7E0C55"/>
    <w:pPr>
      <w:widowControl/>
      <w:autoSpaceDE/>
      <w:autoSpaceDN/>
    </w:pPr>
    <w:rPr>
      <w:rFonts w:ascii="Tahoma" w:eastAsiaTheme="minorHAnsi" w:hAnsi="Tahoma" w:cs="Tahoma"/>
      <w:sz w:val="16"/>
      <w:szCs w:val="16"/>
      <w:lang w:eastAsia="en-US"/>
    </w:rPr>
  </w:style>
  <w:style w:type="character" w:customStyle="1" w:styleId="BesedilooblakaZnak">
    <w:name w:val="Besedilo oblačka Znak"/>
    <w:basedOn w:val="Privzetapisavaodstavka"/>
    <w:link w:val="Besedilooblaka"/>
    <w:uiPriority w:val="99"/>
    <w:semiHidden/>
    <w:rsid w:val="007E0C55"/>
    <w:rPr>
      <w:rFonts w:ascii="Tahoma" w:hAnsi="Tahoma" w:cs="Tahoma"/>
      <w:sz w:val="16"/>
      <w:szCs w:val="16"/>
    </w:rPr>
  </w:style>
  <w:style w:type="character" w:styleId="Hiperpovezava">
    <w:name w:val="Hyperlink"/>
    <w:basedOn w:val="Privzetapisavaodstavka"/>
    <w:unhideWhenUsed/>
    <w:rsid w:val="00160647"/>
    <w:rPr>
      <w:color w:val="0000FF" w:themeColor="hyperlink"/>
      <w:u w:val="single"/>
    </w:rPr>
  </w:style>
  <w:style w:type="paragraph" w:styleId="Brezrazmikov">
    <w:name w:val="No Spacing"/>
    <w:uiPriority w:val="1"/>
    <w:qFormat/>
    <w:rsid w:val="003C1B39"/>
    <w:pPr>
      <w:spacing w:after="0" w:line="240" w:lineRule="auto"/>
    </w:pPr>
  </w:style>
  <w:style w:type="paragraph" w:styleId="Telobesedila">
    <w:name w:val="Body Text"/>
    <w:basedOn w:val="Navaden"/>
    <w:link w:val="TelobesedilaZnak"/>
    <w:uiPriority w:val="1"/>
    <w:unhideWhenUsed/>
    <w:qFormat/>
    <w:rsid w:val="001C29FF"/>
    <w:rPr>
      <w:i/>
      <w:sz w:val="18"/>
      <w:szCs w:val="18"/>
    </w:rPr>
  </w:style>
  <w:style w:type="character" w:customStyle="1" w:styleId="TelobesedilaZnak">
    <w:name w:val="Telo besedila Znak"/>
    <w:basedOn w:val="Privzetapisavaodstavka"/>
    <w:link w:val="Telobesedila"/>
    <w:uiPriority w:val="1"/>
    <w:rsid w:val="001C29FF"/>
    <w:rPr>
      <w:rFonts w:ascii="Arial Narrow" w:eastAsia="Arial Narrow" w:hAnsi="Arial Narrow" w:cs="Times New Roman"/>
      <w:i/>
      <w:sz w:val="18"/>
      <w:szCs w:val="18"/>
      <w:lang w:eastAsia="sl-SI"/>
    </w:rPr>
  </w:style>
  <w:style w:type="paragraph" w:customStyle="1" w:styleId="TableParagraph">
    <w:name w:val="Table Paragraph"/>
    <w:basedOn w:val="Navaden"/>
    <w:uiPriority w:val="1"/>
    <w:qFormat/>
    <w:rsid w:val="001C29FF"/>
    <w:pPr>
      <w:ind w:left="31"/>
    </w:pPr>
  </w:style>
  <w:style w:type="table" w:customStyle="1" w:styleId="TableNormal1">
    <w:name w:val="Table Normal1"/>
    <w:uiPriority w:val="2"/>
    <w:semiHidden/>
    <w:qFormat/>
    <w:rsid w:val="001C29FF"/>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Odstavekseznama">
    <w:name w:val="List Paragraph"/>
    <w:basedOn w:val="Navaden"/>
    <w:uiPriority w:val="1"/>
    <w:qFormat/>
    <w:rsid w:val="00BF29D2"/>
    <w:pPr>
      <w:ind w:left="720"/>
      <w:contextualSpacing/>
    </w:pPr>
  </w:style>
  <w:style w:type="paragraph" w:customStyle="1" w:styleId="Telobesedila32">
    <w:name w:val="Telo besedila 32"/>
    <w:basedOn w:val="Navaden"/>
    <w:rsid w:val="00AB36E4"/>
    <w:pPr>
      <w:widowControl/>
      <w:suppressAutoHyphens/>
      <w:autoSpaceDE/>
      <w:autoSpaceDN/>
      <w:ind w:right="991"/>
      <w:jc w:val="both"/>
    </w:pPr>
    <w:rPr>
      <w:rFonts w:ascii="Times New Roman" w:eastAsia="Times New Roman" w:hAnsi="Times New Roman"/>
      <w:i/>
      <w:sz w:val="24"/>
      <w:szCs w:val="20"/>
      <w:lang w:eastAsia="ar-SA"/>
    </w:rPr>
  </w:style>
  <w:style w:type="paragraph" w:customStyle="1" w:styleId="Style4">
    <w:name w:val="Style4"/>
    <w:basedOn w:val="Navaden"/>
    <w:uiPriority w:val="99"/>
    <w:rsid w:val="00D677E1"/>
    <w:pPr>
      <w:adjustRightInd w:val="0"/>
      <w:spacing w:line="254" w:lineRule="exact"/>
    </w:pPr>
    <w:rPr>
      <w:rFonts w:ascii="Arial" w:eastAsia="Times New Roman" w:hAnsi="Arial" w:cs="Arial"/>
      <w:sz w:val="24"/>
      <w:szCs w:val="24"/>
    </w:rPr>
  </w:style>
  <w:style w:type="character" w:customStyle="1" w:styleId="FontStyle13">
    <w:name w:val="Font Style13"/>
    <w:uiPriority w:val="99"/>
    <w:rsid w:val="00D677E1"/>
    <w:rPr>
      <w:rFonts w:ascii="Arial" w:hAnsi="Arial" w:cs="Arial"/>
      <w:sz w:val="20"/>
      <w:szCs w:val="20"/>
    </w:rPr>
  </w:style>
  <w:style w:type="paragraph" w:styleId="Telobesedila3">
    <w:name w:val="Body Text 3"/>
    <w:basedOn w:val="Navaden"/>
    <w:link w:val="Telobesedila3Znak"/>
    <w:unhideWhenUsed/>
    <w:rsid w:val="00B022C6"/>
    <w:pPr>
      <w:spacing w:after="120"/>
    </w:pPr>
    <w:rPr>
      <w:sz w:val="16"/>
      <w:szCs w:val="16"/>
    </w:rPr>
  </w:style>
  <w:style w:type="character" w:customStyle="1" w:styleId="Telobesedila3Znak">
    <w:name w:val="Telo besedila 3 Znak"/>
    <w:basedOn w:val="Privzetapisavaodstavka"/>
    <w:link w:val="Telobesedila3"/>
    <w:uiPriority w:val="99"/>
    <w:rsid w:val="00B022C6"/>
    <w:rPr>
      <w:rFonts w:ascii="Arial Narrow" w:eastAsia="Arial Narrow" w:hAnsi="Arial Narrow" w:cs="Times New Roman"/>
      <w:sz w:val="16"/>
      <w:szCs w:val="16"/>
      <w:lang w:eastAsia="sl-SI"/>
    </w:rPr>
  </w:style>
  <w:style w:type="character" w:customStyle="1" w:styleId="Naslov2Znak">
    <w:name w:val="Naslov 2 Znak"/>
    <w:basedOn w:val="Privzetapisavaodstavka"/>
    <w:link w:val="Naslov2"/>
    <w:uiPriority w:val="1"/>
    <w:rsid w:val="002D15D0"/>
    <w:rPr>
      <w:rFonts w:ascii="Cambria" w:eastAsia="Times New Roman" w:hAnsi="Cambria" w:cs="Times New Roman"/>
      <w:b/>
      <w:bCs/>
      <w:i/>
      <w:iCs/>
      <w:noProof/>
      <w:sz w:val="28"/>
      <w:szCs w:val="28"/>
      <w:lang w:eastAsia="sl-SI"/>
    </w:rPr>
  </w:style>
  <w:style w:type="character" w:customStyle="1" w:styleId="Naslov3Znak">
    <w:name w:val="Naslov 3 Znak"/>
    <w:basedOn w:val="Privzetapisavaodstavka"/>
    <w:link w:val="Naslov3"/>
    <w:uiPriority w:val="1"/>
    <w:semiHidden/>
    <w:rsid w:val="002D15D0"/>
    <w:rPr>
      <w:rFonts w:ascii="Times" w:eastAsia="Times New Roman" w:hAnsi="Times" w:cs="Times"/>
      <w:b/>
      <w:bCs/>
      <w:sz w:val="24"/>
      <w:szCs w:val="24"/>
      <w:lang w:eastAsia="sl-SI"/>
    </w:rPr>
  </w:style>
  <w:style w:type="character" w:customStyle="1" w:styleId="Naslov4Znak">
    <w:name w:val="Naslov 4 Znak"/>
    <w:basedOn w:val="Privzetapisavaodstavka"/>
    <w:link w:val="Naslov4"/>
    <w:uiPriority w:val="1"/>
    <w:rsid w:val="002D15D0"/>
    <w:rPr>
      <w:rFonts w:ascii="Arial" w:eastAsia="Times New Roman" w:hAnsi="Arial" w:cs="Times New Roman"/>
      <w:sz w:val="20"/>
      <w:szCs w:val="24"/>
      <w:u w:val="single"/>
      <w:lang w:val="en-GB" w:eastAsia="sl-SI"/>
    </w:rPr>
  </w:style>
  <w:style w:type="character" w:customStyle="1" w:styleId="Naslov5Znak">
    <w:name w:val="Naslov 5 Znak"/>
    <w:basedOn w:val="Privzetapisavaodstavka"/>
    <w:link w:val="Naslov5"/>
    <w:rsid w:val="002D15D0"/>
    <w:rPr>
      <w:rFonts w:ascii="Arial" w:eastAsia="Times New Roman" w:hAnsi="Arial" w:cs="Times New Roman"/>
      <w:sz w:val="20"/>
      <w:szCs w:val="24"/>
      <w:u w:val="single"/>
      <w:lang w:eastAsia="sl-SI"/>
    </w:rPr>
  </w:style>
  <w:style w:type="character" w:customStyle="1" w:styleId="Naslov6Znak">
    <w:name w:val="Naslov 6 Znak"/>
    <w:basedOn w:val="Privzetapisavaodstavka"/>
    <w:link w:val="Naslov6"/>
    <w:rsid w:val="002D15D0"/>
    <w:rPr>
      <w:rFonts w:ascii="Arial" w:eastAsia="Times New Roman" w:hAnsi="Arial" w:cs="Times New Roman"/>
      <w:b/>
      <w:sz w:val="20"/>
      <w:szCs w:val="24"/>
      <w:lang w:eastAsia="sl-SI"/>
    </w:rPr>
  </w:style>
  <w:style w:type="character" w:customStyle="1" w:styleId="Naslov9Znak">
    <w:name w:val="Naslov 9 Znak"/>
    <w:basedOn w:val="Privzetapisavaodstavka"/>
    <w:link w:val="Naslov9"/>
    <w:rsid w:val="002D15D0"/>
    <w:rPr>
      <w:rFonts w:ascii="Arial" w:eastAsia="Times New Roman" w:hAnsi="Arial" w:cs="Arial"/>
      <w:lang w:eastAsia="sl-SI"/>
    </w:rPr>
  </w:style>
  <w:style w:type="numbering" w:customStyle="1" w:styleId="Brezseznama1">
    <w:name w:val="Brez seznama1"/>
    <w:next w:val="Brezseznama"/>
    <w:semiHidden/>
    <w:rsid w:val="002D15D0"/>
  </w:style>
  <w:style w:type="character" w:styleId="tevilkastrani">
    <w:name w:val="page number"/>
    <w:basedOn w:val="Privzetapisavaodstavka"/>
    <w:rsid w:val="002D15D0"/>
  </w:style>
  <w:style w:type="paragraph" w:styleId="Telobesedila2">
    <w:name w:val="Body Text 2"/>
    <w:basedOn w:val="Navaden"/>
    <w:link w:val="Telobesedila2Znak"/>
    <w:rsid w:val="002D15D0"/>
    <w:pPr>
      <w:widowControl/>
      <w:autoSpaceDE/>
      <w:autoSpaceDN/>
      <w:spacing w:after="120" w:line="480" w:lineRule="auto"/>
    </w:pPr>
    <w:rPr>
      <w:rFonts w:ascii="Times New Roman" w:eastAsia="Times New Roman" w:hAnsi="Times New Roman"/>
      <w:sz w:val="24"/>
      <w:szCs w:val="24"/>
    </w:rPr>
  </w:style>
  <w:style w:type="character" w:customStyle="1" w:styleId="Telobesedila2Znak">
    <w:name w:val="Telo besedila 2 Znak"/>
    <w:basedOn w:val="Privzetapisavaodstavka"/>
    <w:link w:val="Telobesedila2"/>
    <w:rsid w:val="002D15D0"/>
    <w:rPr>
      <w:rFonts w:ascii="Times New Roman" w:eastAsia="Times New Roman" w:hAnsi="Times New Roman" w:cs="Times New Roman"/>
      <w:sz w:val="24"/>
      <w:szCs w:val="24"/>
      <w:lang w:eastAsia="sl-SI"/>
    </w:rPr>
  </w:style>
  <w:style w:type="paragraph" w:styleId="Kazalovirov-naslov">
    <w:name w:val="toa heading"/>
    <w:basedOn w:val="Navaden"/>
    <w:next w:val="Navaden"/>
    <w:semiHidden/>
    <w:rsid w:val="002D15D0"/>
    <w:pPr>
      <w:widowControl/>
      <w:tabs>
        <w:tab w:val="left" w:pos="9000"/>
        <w:tab w:val="right" w:pos="9360"/>
      </w:tabs>
      <w:suppressAutoHyphens/>
      <w:autoSpaceDE/>
      <w:autoSpaceDN/>
    </w:pPr>
    <w:rPr>
      <w:rFonts w:ascii="Times New Roman" w:eastAsia="Times New Roman" w:hAnsi="Times New Roman"/>
      <w:sz w:val="20"/>
      <w:szCs w:val="20"/>
      <w:lang w:val="en-US"/>
    </w:rPr>
  </w:style>
  <w:style w:type="paragraph" w:styleId="Telobesedila-zamik">
    <w:name w:val="Body Text Indent"/>
    <w:basedOn w:val="Navaden"/>
    <w:link w:val="Telobesedila-zamikZnak"/>
    <w:rsid w:val="002D15D0"/>
    <w:pPr>
      <w:widowControl/>
      <w:autoSpaceDE/>
      <w:autoSpaceDN/>
      <w:spacing w:after="120"/>
      <w:ind w:left="283"/>
    </w:pPr>
    <w:rPr>
      <w:rFonts w:ascii="Times New Roman" w:eastAsia="Times New Roman" w:hAnsi="Times New Roman"/>
      <w:sz w:val="24"/>
      <w:szCs w:val="24"/>
    </w:rPr>
  </w:style>
  <w:style w:type="character" w:customStyle="1" w:styleId="Telobesedila-zamikZnak">
    <w:name w:val="Telo besedila - zamik Znak"/>
    <w:basedOn w:val="Privzetapisavaodstavka"/>
    <w:link w:val="Telobesedila-zamik"/>
    <w:rsid w:val="002D15D0"/>
    <w:rPr>
      <w:rFonts w:ascii="Times New Roman" w:eastAsia="Times New Roman" w:hAnsi="Times New Roman" w:cs="Times New Roman"/>
      <w:sz w:val="24"/>
      <w:szCs w:val="24"/>
      <w:lang w:eastAsia="sl-SI"/>
    </w:rPr>
  </w:style>
  <w:style w:type="paragraph" w:customStyle="1" w:styleId="tehpo">
    <w:name w:val="tehpo"/>
    <w:basedOn w:val="Navaden"/>
    <w:rsid w:val="002D15D0"/>
    <w:pPr>
      <w:widowControl/>
      <w:autoSpaceDE/>
      <w:autoSpaceDN/>
      <w:jc w:val="both"/>
    </w:pPr>
    <w:rPr>
      <w:rFonts w:ascii="SL Swiss" w:eastAsia="Times New Roman" w:hAnsi="SL Swiss"/>
      <w:sz w:val="20"/>
      <w:szCs w:val="20"/>
      <w:lang w:val="en-US"/>
    </w:rPr>
  </w:style>
  <w:style w:type="paragraph" w:styleId="Zgradbadokumenta">
    <w:name w:val="Document Map"/>
    <w:basedOn w:val="Navaden"/>
    <w:link w:val="ZgradbadokumentaZnak"/>
    <w:semiHidden/>
    <w:rsid w:val="002D15D0"/>
    <w:pPr>
      <w:widowControl/>
      <w:shd w:val="clear" w:color="auto" w:fill="000080"/>
      <w:autoSpaceDE/>
      <w:autoSpaceDN/>
    </w:pPr>
    <w:rPr>
      <w:rFonts w:ascii="Tahoma" w:eastAsia="Times New Roman" w:hAnsi="Tahoma"/>
      <w:sz w:val="24"/>
      <w:szCs w:val="24"/>
    </w:rPr>
  </w:style>
  <w:style w:type="character" w:customStyle="1" w:styleId="ZgradbadokumentaZnak">
    <w:name w:val="Zgradba dokumenta Znak"/>
    <w:basedOn w:val="Privzetapisavaodstavka"/>
    <w:link w:val="Zgradbadokumenta"/>
    <w:semiHidden/>
    <w:rsid w:val="002D15D0"/>
    <w:rPr>
      <w:rFonts w:ascii="Tahoma" w:eastAsia="Times New Roman" w:hAnsi="Tahoma" w:cs="Times New Roman"/>
      <w:sz w:val="24"/>
      <w:szCs w:val="24"/>
      <w:shd w:val="clear" w:color="auto" w:fill="000080"/>
      <w:lang w:eastAsia="sl-SI"/>
    </w:rPr>
  </w:style>
  <w:style w:type="table" w:customStyle="1" w:styleId="Tabelamrea1">
    <w:name w:val="Tabela – mreža1"/>
    <w:basedOn w:val="Navadnatabela"/>
    <w:next w:val="Tabelamrea"/>
    <w:rsid w:val="002D15D0"/>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edilooblaka1">
    <w:name w:val="Besedilo oblačka1"/>
    <w:basedOn w:val="Navaden"/>
    <w:semiHidden/>
    <w:rsid w:val="002D15D0"/>
    <w:pPr>
      <w:widowControl/>
      <w:autoSpaceDE/>
      <w:autoSpaceDN/>
    </w:pPr>
    <w:rPr>
      <w:rFonts w:ascii="Tahoma" w:eastAsia="Times New Roman" w:hAnsi="Tahoma" w:cs="Tahoma"/>
      <w:noProof/>
      <w:sz w:val="16"/>
      <w:szCs w:val="16"/>
    </w:rPr>
  </w:style>
  <w:style w:type="paragraph" w:customStyle="1" w:styleId="normalBrez">
    <w:name w:val="normalBrez"/>
    <w:basedOn w:val="Navaden"/>
    <w:rsid w:val="002D15D0"/>
    <w:pPr>
      <w:widowControl/>
      <w:autoSpaceDE/>
      <w:autoSpaceDN/>
      <w:jc w:val="both"/>
    </w:pPr>
    <w:rPr>
      <w:rFonts w:ascii=".TimesSL" w:eastAsia="Times New Roman" w:hAnsi=".TimesSL"/>
      <w:sz w:val="24"/>
      <w:szCs w:val="20"/>
      <w:lang w:val="en-GB"/>
    </w:rPr>
  </w:style>
  <w:style w:type="character" w:styleId="SledenaHiperpovezava">
    <w:name w:val="FollowedHyperlink"/>
    <w:rsid w:val="002D15D0"/>
    <w:rPr>
      <w:color w:val="800080"/>
      <w:u w:val="single"/>
    </w:rPr>
  </w:style>
  <w:style w:type="paragraph" w:customStyle="1" w:styleId="font5">
    <w:name w:val="font5"/>
    <w:basedOn w:val="Navaden"/>
    <w:rsid w:val="002D15D0"/>
    <w:pPr>
      <w:widowControl/>
      <w:autoSpaceDE/>
      <w:autoSpaceDN/>
      <w:spacing w:before="100" w:beforeAutospacing="1" w:after="100" w:afterAutospacing="1"/>
    </w:pPr>
    <w:rPr>
      <w:rFonts w:ascii="Arial" w:eastAsia="Times New Roman" w:hAnsi="Arial" w:cs="Arial"/>
      <w:b/>
      <w:bCs/>
      <w:sz w:val="20"/>
      <w:szCs w:val="20"/>
    </w:rPr>
  </w:style>
  <w:style w:type="paragraph" w:customStyle="1" w:styleId="font6">
    <w:name w:val="font6"/>
    <w:basedOn w:val="Navaden"/>
    <w:rsid w:val="002D15D0"/>
    <w:pPr>
      <w:widowControl/>
      <w:autoSpaceDE/>
      <w:autoSpaceDN/>
      <w:spacing w:before="100" w:beforeAutospacing="1" w:after="100" w:afterAutospacing="1"/>
    </w:pPr>
    <w:rPr>
      <w:rFonts w:ascii="Arial" w:eastAsia="Times New Roman" w:hAnsi="Arial" w:cs="Arial"/>
      <w:sz w:val="20"/>
      <w:szCs w:val="20"/>
    </w:rPr>
  </w:style>
  <w:style w:type="paragraph" w:customStyle="1" w:styleId="xl24">
    <w:name w:val="xl24"/>
    <w:basedOn w:val="Navaden"/>
    <w:rsid w:val="002D15D0"/>
    <w:pPr>
      <w:widowControl/>
      <w:autoSpaceDE/>
      <w:autoSpaceDN/>
      <w:spacing w:before="100" w:beforeAutospacing="1" w:after="100" w:afterAutospacing="1"/>
    </w:pPr>
    <w:rPr>
      <w:rFonts w:ascii="Arial" w:eastAsia="Times New Roman" w:hAnsi="Arial" w:cs="Arial"/>
      <w:b/>
      <w:bCs/>
      <w:sz w:val="20"/>
      <w:szCs w:val="20"/>
    </w:rPr>
  </w:style>
  <w:style w:type="paragraph" w:customStyle="1" w:styleId="xl25">
    <w:name w:val="xl25"/>
    <w:basedOn w:val="Navaden"/>
    <w:rsid w:val="002D15D0"/>
    <w:pPr>
      <w:widowControl/>
      <w:autoSpaceDE/>
      <w:autoSpaceDN/>
      <w:spacing w:before="100" w:beforeAutospacing="1" w:after="100" w:afterAutospacing="1"/>
    </w:pPr>
    <w:rPr>
      <w:rFonts w:ascii="Arial" w:eastAsia="Times New Roman" w:hAnsi="Arial" w:cs="Arial"/>
      <w:sz w:val="20"/>
      <w:szCs w:val="20"/>
    </w:rPr>
  </w:style>
  <w:style w:type="paragraph" w:customStyle="1" w:styleId="xl26">
    <w:name w:val="xl26"/>
    <w:basedOn w:val="Navaden"/>
    <w:rsid w:val="002D15D0"/>
    <w:pPr>
      <w:widowControl/>
      <w:autoSpaceDE/>
      <w:autoSpaceDN/>
      <w:spacing w:before="100" w:beforeAutospacing="1" w:after="100" w:afterAutospacing="1"/>
      <w:jc w:val="both"/>
      <w:textAlignment w:val="top"/>
    </w:pPr>
    <w:rPr>
      <w:rFonts w:ascii="Arial" w:eastAsia="Times New Roman" w:hAnsi="Arial" w:cs="Arial"/>
      <w:sz w:val="20"/>
      <w:szCs w:val="20"/>
    </w:rPr>
  </w:style>
  <w:style w:type="paragraph" w:customStyle="1" w:styleId="xl27">
    <w:name w:val="xl27"/>
    <w:basedOn w:val="Navaden"/>
    <w:rsid w:val="002D15D0"/>
    <w:pPr>
      <w:widowControl/>
      <w:autoSpaceDE/>
      <w:autoSpaceDN/>
      <w:spacing w:before="100" w:beforeAutospacing="1" w:after="100" w:afterAutospacing="1"/>
      <w:jc w:val="right"/>
    </w:pPr>
    <w:rPr>
      <w:rFonts w:ascii="Arial" w:eastAsia="Times New Roman" w:hAnsi="Arial" w:cs="Arial"/>
      <w:sz w:val="20"/>
      <w:szCs w:val="20"/>
    </w:rPr>
  </w:style>
  <w:style w:type="paragraph" w:customStyle="1" w:styleId="xl28">
    <w:name w:val="xl28"/>
    <w:basedOn w:val="Navaden"/>
    <w:rsid w:val="002D15D0"/>
    <w:pPr>
      <w:widowControl/>
      <w:autoSpaceDE/>
      <w:autoSpaceDN/>
      <w:spacing w:before="100" w:beforeAutospacing="1" w:after="100" w:afterAutospacing="1"/>
      <w:jc w:val="both"/>
      <w:textAlignment w:val="top"/>
    </w:pPr>
    <w:rPr>
      <w:rFonts w:ascii="Arial" w:eastAsia="Times New Roman" w:hAnsi="Arial" w:cs="Arial"/>
      <w:sz w:val="20"/>
      <w:szCs w:val="20"/>
    </w:rPr>
  </w:style>
  <w:style w:type="paragraph" w:customStyle="1" w:styleId="xl29">
    <w:name w:val="xl29"/>
    <w:basedOn w:val="Navaden"/>
    <w:rsid w:val="002D15D0"/>
    <w:pPr>
      <w:widowControl/>
      <w:autoSpaceDE/>
      <w:autoSpaceDN/>
      <w:spacing w:before="100" w:beforeAutospacing="1" w:after="100" w:afterAutospacing="1"/>
      <w:jc w:val="right"/>
    </w:pPr>
    <w:rPr>
      <w:rFonts w:ascii="Arial" w:eastAsia="Times New Roman" w:hAnsi="Arial" w:cs="Arial"/>
      <w:b/>
      <w:bCs/>
      <w:sz w:val="20"/>
      <w:szCs w:val="20"/>
    </w:rPr>
  </w:style>
  <w:style w:type="paragraph" w:customStyle="1" w:styleId="xl30">
    <w:name w:val="xl30"/>
    <w:basedOn w:val="Navaden"/>
    <w:rsid w:val="002D15D0"/>
    <w:pPr>
      <w:widowControl/>
      <w:autoSpaceDE/>
      <w:autoSpaceDN/>
      <w:spacing w:before="100" w:beforeAutospacing="1" w:after="100" w:afterAutospacing="1"/>
      <w:textAlignment w:val="top"/>
    </w:pPr>
    <w:rPr>
      <w:rFonts w:ascii="Arial" w:eastAsia="Times New Roman" w:hAnsi="Arial" w:cs="Arial"/>
      <w:sz w:val="20"/>
      <w:szCs w:val="20"/>
    </w:rPr>
  </w:style>
  <w:style w:type="paragraph" w:customStyle="1" w:styleId="xl31">
    <w:name w:val="xl31"/>
    <w:basedOn w:val="Navaden"/>
    <w:rsid w:val="002D15D0"/>
    <w:pPr>
      <w:widowControl/>
      <w:autoSpaceDE/>
      <w:autoSpaceDN/>
      <w:spacing w:before="100" w:beforeAutospacing="1" w:after="100" w:afterAutospacing="1"/>
      <w:textAlignment w:val="top"/>
    </w:pPr>
    <w:rPr>
      <w:rFonts w:ascii="Arial" w:eastAsia="Times New Roman" w:hAnsi="Arial" w:cs="Arial"/>
      <w:b/>
      <w:bCs/>
      <w:sz w:val="20"/>
      <w:szCs w:val="20"/>
    </w:rPr>
  </w:style>
  <w:style w:type="paragraph" w:customStyle="1" w:styleId="xl32">
    <w:name w:val="xl32"/>
    <w:basedOn w:val="Navaden"/>
    <w:rsid w:val="002D15D0"/>
    <w:pPr>
      <w:widowControl/>
      <w:autoSpaceDE/>
      <w:autoSpaceDN/>
      <w:spacing w:before="100" w:beforeAutospacing="1" w:after="100" w:afterAutospacing="1"/>
      <w:jc w:val="both"/>
      <w:textAlignment w:val="top"/>
    </w:pPr>
    <w:rPr>
      <w:rFonts w:ascii="Arial" w:eastAsia="Times New Roman" w:hAnsi="Arial" w:cs="Arial"/>
      <w:b/>
      <w:bCs/>
      <w:sz w:val="20"/>
      <w:szCs w:val="20"/>
    </w:rPr>
  </w:style>
  <w:style w:type="paragraph" w:customStyle="1" w:styleId="xl33">
    <w:name w:val="xl33"/>
    <w:basedOn w:val="Navaden"/>
    <w:rsid w:val="002D15D0"/>
    <w:pPr>
      <w:widowControl/>
      <w:autoSpaceDE/>
      <w:autoSpaceDN/>
      <w:spacing w:before="100" w:beforeAutospacing="1" w:after="100" w:afterAutospacing="1"/>
      <w:jc w:val="both"/>
      <w:textAlignment w:val="top"/>
    </w:pPr>
    <w:rPr>
      <w:rFonts w:ascii="Arial" w:eastAsia="Times New Roman" w:hAnsi="Arial" w:cs="Arial"/>
      <w:b/>
      <w:bCs/>
      <w:sz w:val="20"/>
      <w:szCs w:val="20"/>
    </w:rPr>
  </w:style>
  <w:style w:type="paragraph" w:customStyle="1" w:styleId="xl34">
    <w:name w:val="xl34"/>
    <w:basedOn w:val="Navaden"/>
    <w:rsid w:val="002D15D0"/>
    <w:pPr>
      <w:widowControl/>
      <w:autoSpaceDE/>
      <w:autoSpaceDN/>
      <w:spacing w:before="100" w:beforeAutospacing="1" w:after="100" w:afterAutospacing="1"/>
    </w:pPr>
    <w:rPr>
      <w:rFonts w:ascii="Arial" w:eastAsia="Times New Roman" w:hAnsi="Arial" w:cs="Arial"/>
      <w:b/>
      <w:bCs/>
      <w:sz w:val="20"/>
      <w:szCs w:val="20"/>
    </w:rPr>
  </w:style>
  <w:style w:type="paragraph" w:customStyle="1" w:styleId="xl35">
    <w:name w:val="xl35"/>
    <w:basedOn w:val="Navaden"/>
    <w:rsid w:val="002D15D0"/>
    <w:pPr>
      <w:widowControl/>
      <w:autoSpaceDE/>
      <w:autoSpaceDN/>
      <w:spacing w:before="100" w:beforeAutospacing="1" w:after="100" w:afterAutospacing="1"/>
    </w:pPr>
    <w:rPr>
      <w:rFonts w:ascii="Arial" w:eastAsia="Times New Roman" w:hAnsi="Arial" w:cs="Arial"/>
      <w:sz w:val="20"/>
      <w:szCs w:val="20"/>
    </w:rPr>
  </w:style>
  <w:style w:type="paragraph" w:customStyle="1" w:styleId="xl36">
    <w:name w:val="xl36"/>
    <w:basedOn w:val="Navaden"/>
    <w:rsid w:val="002D15D0"/>
    <w:pPr>
      <w:widowControl/>
      <w:autoSpaceDE/>
      <w:autoSpaceDN/>
      <w:spacing w:before="100" w:beforeAutospacing="1" w:after="100" w:afterAutospacing="1"/>
    </w:pPr>
    <w:rPr>
      <w:rFonts w:ascii="Arial" w:eastAsia="Times New Roman" w:hAnsi="Arial" w:cs="Arial"/>
      <w:b/>
      <w:bCs/>
      <w:sz w:val="20"/>
      <w:szCs w:val="20"/>
    </w:rPr>
  </w:style>
  <w:style w:type="paragraph" w:customStyle="1" w:styleId="xl37">
    <w:name w:val="xl37"/>
    <w:basedOn w:val="Navaden"/>
    <w:rsid w:val="002D15D0"/>
    <w:pPr>
      <w:widowControl/>
      <w:autoSpaceDE/>
      <w:autoSpaceDN/>
      <w:spacing w:before="100" w:beforeAutospacing="1" w:after="100" w:afterAutospacing="1"/>
      <w:jc w:val="both"/>
    </w:pPr>
    <w:rPr>
      <w:rFonts w:ascii="Arial" w:eastAsia="Times New Roman" w:hAnsi="Arial" w:cs="Arial"/>
      <w:sz w:val="20"/>
      <w:szCs w:val="20"/>
    </w:rPr>
  </w:style>
  <w:style w:type="paragraph" w:customStyle="1" w:styleId="xl38">
    <w:name w:val="xl38"/>
    <w:basedOn w:val="Navaden"/>
    <w:rsid w:val="002D15D0"/>
    <w:pPr>
      <w:widowControl/>
      <w:autoSpaceDE/>
      <w:autoSpaceDN/>
      <w:spacing w:before="100" w:beforeAutospacing="1" w:after="100" w:afterAutospacing="1"/>
    </w:pPr>
    <w:rPr>
      <w:rFonts w:ascii="Arial" w:eastAsia="Times New Roman" w:hAnsi="Arial" w:cs="Arial"/>
      <w:sz w:val="20"/>
      <w:szCs w:val="20"/>
    </w:rPr>
  </w:style>
  <w:style w:type="paragraph" w:customStyle="1" w:styleId="xl39">
    <w:name w:val="xl39"/>
    <w:basedOn w:val="Navaden"/>
    <w:rsid w:val="002D15D0"/>
    <w:pPr>
      <w:widowControl/>
      <w:autoSpaceDE/>
      <w:autoSpaceDN/>
      <w:spacing w:before="100" w:beforeAutospacing="1" w:after="100" w:afterAutospacing="1"/>
      <w:textAlignment w:val="top"/>
    </w:pPr>
    <w:rPr>
      <w:rFonts w:ascii="Arial" w:eastAsia="Times New Roman" w:hAnsi="Arial" w:cs="Arial"/>
      <w:b/>
      <w:bCs/>
      <w:sz w:val="20"/>
      <w:szCs w:val="20"/>
    </w:rPr>
  </w:style>
  <w:style w:type="paragraph" w:customStyle="1" w:styleId="Brezrazmikov1">
    <w:name w:val="Brez razmikov1"/>
    <w:rsid w:val="002D15D0"/>
    <w:pPr>
      <w:spacing w:after="0" w:line="240" w:lineRule="auto"/>
    </w:pPr>
    <w:rPr>
      <w:rFonts w:ascii="Calibri" w:eastAsia="Times New Roman" w:hAnsi="Calibri" w:cs="Times New Roman"/>
    </w:rPr>
  </w:style>
  <w:style w:type="numbering" w:customStyle="1" w:styleId="Brezseznama11">
    <w:name w:val="Brez seznama11"/>
    <w:next w:val="Brezseznama"/>
    <w:uiPriority w:val="99"/>
    <w:semiHidden/>
    <w:unhideWhenUsed/>
    <w:rsid w:val="002D15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06763">
      <w:bodyDiv w:val="1"/>
      <w:marLeft w:val="0"/>
      <w:marRight w:val="0"/>
      <w:marTop w:val="0"/>
      <w:marBottom w:val="0"/>
      <w:divBdr>
        <w:top w:val="none" w:sz="0" w:space="0" w:color="auto"/>
        <w:left w:val="none" w:sz="0" w:space="0" w:color="auto"/>
        <w:bottom w:val="none" w:sz="0" w:space="0" w:color="auto"/>
        <w:right w:val="none" w:sz="0" w:space="0" w:color="auto"/>
      </w:divBdr>
    </w:div>
    <w:div w:id="184564164">
      <w:bodyDiv w:val="1"/>
      <w:marLeft w:val="0"/>
      <w:marRight w:val="0"/>
      <w:marTop w:val="0"/>
      <w:marBottom w:val="0"/>
      <w:divBdr>
        <w:top w:val="none" w:sz="0" w:space="0" w:color="auto"/>
        <w:left w:val="none" w:sz="0" w:space="0" w:color="auto"/>
        <w:bottom w:val="none" w:sz="0" w:space="0" w:color="auto"/>
        <w:right w:val="none" w:sz="0" w:space="0" w:color="auto"/>
      </w:divBdr>
    </w:div>
    <w:div w:id="277564389">
      <w:bodyDiv w:val="1"/>
      <w:marLeft w:val="0"/>
      <w:marRight w:val="0"/>
      <w:marTop w:val="0"/>
      <w:marBottom w:val="0"/>
      <w:divBdr>
        <w:top w:val="none" w:sz="0" w:space="0" w:color="auto"/>
        <w:left w:val="none" w:sz="0" w:space="0" w:color="auto"/>
        <w:bottom w:val="none" w:sz="0" w:space="0" w:color="auto"/>
        <w:right w:val="none" w:sz="0" w:space="0" w:color="auto"/>
      </w:divBdr>
    </w:div>
    <w:div w:id="312027014">
      <w:bodyDiv w:val="1"/>
      <w:marLeft w:val="0"/>
      <w:marRight w:val="0"/>
      <w:marTop w:val="0"/>
      <w:marBottom w:val="0"/>
      <w:divBdr>
        <w:top w:val="none" w:sz="0" w:space="0" w:color="auto"/>
        <w:left w:val="none" w:sz="0" w:space="0" w:color="auto"/>
        <w:bottom w:val="none" w:sz="0" w:space="0" w:color="auto"/>
        <w:right w:val="none" w:sz="0" w:space="0" w:color="auto"/>
      </w:divBdr>
    </w:div>
    <w:div w:id="329480783">
      <w:bodyDiv w:val="1"/>
      <w:marLeft w:val="0"/>
      <w:marRight w:val="0"/>
      <w:marTop w:val="0"/>
      <w:marBottom w:val="0"/>
      <w:divBdr>
        <w:top w:val="none" w:sz="0" w:space="0" w:color="auto"/>
        <w:left w:val="none" w:sz="0" w:space="0" w:color="auto"/>
        <w:bottom w:val="none" w:sz="0" w:space="0" w:color="auto"/>
        <w:right w:val="none" w:sz="0" w:space="0" w:color="auto"/>
      </w:divBdr>
    </w:div>
    <w:div w:id="619650876">
      <w:bodyDiv w:val="1"/>
      <w:marLeft w:val="0"/>
      <w:marRight w:val="0"/>
      <w:marTop w:val="0"/>
      <w:marBottom w:val="0"/>
      <w:divBdr>
        <w:top w:val="none" w:sz="0" w:space="0" w:color="auto"/>
        <w:left w:val="none" w:sz="0" w:space="0" w:color="auto"/>
        <w:bottom w:val="none" w:sz="0" w:space="0" w:color="auto"/>
        <w:right w:val="none" w:sz="0" w:space="0" w:color="auto"/>
      </w:divBdr>
    </w:div>
    <w:div w:id="623342510">
      <w:bodyDiv w:val="1"/>
      <w:marLeft w:val="0"/>
      <w:marRight w:val="0"/>
      <w:marTop w:val="0"/>
      <w:marBottom w:val="0"/>
      <w:divBdr>
        <w:top w:val="none" w:sz="0" w:space="0" w:color="auto"/>
        <w:left w:val="none" w:sz="0" w:space="0" w:color="auto"/>
        <w:bottom w:val="none" w:sz="0" w:space="0" w:color="auto"/>
        <w:right w:val="none" w:sz="0" w:space="0" w:color="auto"/>
      </w:divBdr>
    </w:div>
    <w:div w:id="1179464701">
      <w:bodyDiv w:val="1"/>
      <w:marLeft w:val="0"/>
      <w:marRight w:val="0"/>
      <w:marTop w:val="0"/>
      <w:marBottom w:val="0"/>
      <w:divBdr>
        <w:top w:val="none" w:sz="0" w:space="0" w:color="auto"/>
        <w:left w:val="none" w:sz="0" w:space="0" w:color="auto"/>
        <w:bottom w:val="none" w:sz="0" w:space="0" w:color="auto"/>
        <w:right w:val="none" w:sz="0" w:space="0" w:color="auto"/>
      </w:divBdr>
    </w:div>
    <w:div w:id="1220240588">
      <w:bodyDiv w:val="1"/>
      <w:marLeft w:val="0"/>
      <w:marRight w:val="0"/>
      <w:marTop w:val="0"/>
      <w:marBottom w:val="0"/>
      <w:divBdr>
        <w:top w:val="none" w:sz="0" w:space="0" w:color="auto"/>
        <w:left w:val="none" w:sz="0" w:space="0" w:color="auto"/>
        <w:bottom w:val="none" w:sz="0" w:space="0" w:color="auto"/>
        <w:right w:val="none" w:sz="0" w:space="0" w:color="auto"/>
      </w:divBdr>
    </w:div>
    <w:div w:id="1358777605">
      <w:bodyDiv w:val="1"/>
      <w:marLeft w:val="0"/>
      <w:marRight w:val="0"/>
      <w:marTop w:val="0"/>
      <w:marBottom w:val="0"/>
      <w:divBdr>
        <w:top w:val="none" w:sz="0" w:space="0" w:color="auto"/>
        <w:left w:val="none" w:sz="0" w:space="0" w:color="auto"/>
        <w:bottom w:val="none" w:sz="0" w:space="0" w:color="auto"/>
        <w:right w:val="none" w:sz="0" w:space="0" w:color="auto"/>
      </w:divBdr>
    </w:div>
    <w:div w:id="1370030811">
      <w:bodyDiv w:val="1"/>
      <w:marLeft w:val="0"/>
      <w:marRight w:val="0"/>
      <w:marTop w:val="0"/>
      <w:marBottom w:val="0"/>
      <w:divBdr>
        <w:top w:val="none" w:sz="0" w:space="0" w:color="auto"/>
        <w:left w:val="none" w:sz="0" w:space="0" w:color="auto"/>
        <w:bottom w:val="none" w:sz="0" w:space="0" w:color="auto"/>
        <w:right w:val="none" w:sz="0" w:space="0" w:color="auto"/>
      </w:divBdr>
    </w:div>
    <w:div w:id="1374309215">
      <w:bodyDiv w:val="1"/>
      <w:marLeft w:val="0"/>
      <w:marRight w:val="0"/>
      <w:marTop w:val="0"/>
      <w:marBottom w:val="0"/>
      <w:divBdr>
        <w:top w:val="none" w:sz="0" w:space="0" w:color="auto"/>
        <w:left w:val="none" w:sz="0" w:space="0" w:color="auto"/>
        <w:bottom w:val="none" w:sz="0" w:space="0" w:color="auto"/>
        <w:right w:val="none" w:sz="0" w:space="0" w:color="auto"/>
      </w:divBdr>
    </w:div>
    <w:div w:id="1494838896">
      <w:bodyDiv w:val="1"/>
      <w:marLeft w:val="0"/>
      <w:marRight w:val="0"/>
      <w:marTop w:val="0"/>
      <w:marBottom w:val="0"/>
      <w:divBdr>
        <w:top w:val="none" w:sz="0" w:space="0" w:color="auto"/>
        <w:left w:val="none" w:sz="0" w:space="0" w:color="auto"/>
        <w:bottom w:val="none" w:sz="0" w:space="0" w:color="auto"/>
        <w:right w:val="none" w:sz="0" w:space="0" w:color="auto"/>
      </w:divBdr>
    </w:div>
    <w:div w:id="157662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DE8EC-BB82-43E0-B4F5-96F924142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27</Pages>
  <Words>9788</Words>
  <Characters>55793</Characters>
  <Application>Microsoft Office Word</Application>
  <DocSecurity>0</DocSecurity>
  <Lines>464</Lines>
  <Paragraphs>130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doming</dc:creator>
  <cp:lastModifiedBy>Marko</cp:lastModifiedBy>
  <cp:revision>8</cp:revision>
  <cp:lastPrinted>2019-07-11T19:26:00Z</cp:lastPrinted>
  <dcterms:created xsi:type="dcterms:W3CDTF">2019-07-10T16:49:00Z</dcterms:created>
  <dcterms:modified xsi:type="dcterms:W3CDTF">2019-07-11T19:30:00Z</dcterms:modified>
</cp:coreProperties>
</file>